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40450" w:rsidTr="00D40450">
        <w:tc>
          <w:tcPr>
            <w:tcW w:w="5098" w:type="dxa"/>
          </w:tcPr>
          <w:p w:rsidR="00D40450" w:rsidRDefault="00D40450" w:rsidP="00D40450">
            <w:pPr>
              <w:pStyle w:val="29"/>
              <w:widowControl w:val="0"/>
              <w:tabs>
                <w:tab w:val="clear" w:pos="567"/>
                <w:tab w:val="num" w:pos="0"/>
              </w:tabs>
              <w:ind w:left="0" w:firstLine="0"/>
              <w:jc w:val="left"/>
              <w:rPr>
                <w:spacing w:val="-5"/>
              </w:rPr>
            </w:pPr>
            <w:r>
              <w:rPr>
                <w:spacing w:val="-5"/>
              </w:rPr>
              <w:t>Согласовано:</w:t>
            </w:r>
          </w:p>
          <w:p w:rsidR="00D40450" w:rsidRDefault="00D40450" w:rsidP="00D40450">
            <w:pPr>
              <w:pStyle w:val="29"/>
              <w:widowControl w:val="0"/>
              <w:tabs>
                <w:tab w:val="clear" w:pos="567"/>
                <w:tab w:val="num" w:pos="0"/>
              </w:tabs>
              <w:ind w:left="0" w:firstLine="0"/>
              <w:jc w:val="left"/>
              <w:rPr>
                <w:spacing w:val="-5"/>
              </w:rPr>
            </w:pPr>
            <w:r>
              <w:rPr>
                <w:spacing w:val="-5"/>
              </w:rPr>
              <w:t>ООО «СМНП ЖКХ УР»</w:t>
            </w:r>
          </w:p>
          <w:p w:rsidR="00D40450" w:rsidRDefault="00D40450" w:rsidP="00D40450">
            <w:pPr>
              <w:pStyle w:val="29"/>
              <w:widowControl w:val="0"/>
              <w:tabs>
                <w:tab w:val="clear" w:pos="567"/>
                <w:tab w:val="num" w:pos="0"/>
              </w:tabs>
              <w:ind w:left="0" w:firstLine="0"/>
              <w:jc w:val="left"/>
              <w:rPr>
                <w:spacing w:val="-5"/>
              </w:rPr>
            </w:pPr>
            <w:r>
              <w:rPr>
                <w:spacing w:val="-5"/>
              </w:rPr>
              <w:t>Директор</w:t>
            </w:r>
          </w:p>
          <w:p w:rsidR="00D40450" w:rsidRDefault="00D40450" w:rsidP="00D40450">
            <w:pPr>
              <w:pStyle w:val="29"/>
              <w:widowControl w:val="0"/>
              <w:tabs>
                <w:tab w:val="clear" w:pos="567"/>
                <w:tab w:val="num" w:pos="0"/>
              </w:tabs>
              <w:ind w:left="0" w:firstLine="0"/>
              <w:jc w:val="left"/>
              <w:rPr>
                <w:spacing w:val="-5"/>
              </w:rPr>
            </w:pPr>
          </w:p>
          <w:p w:rsidR="00D40450" w:rsidRDefault="00D40450" w:rsidP="00D40450">
            <w:pPr>
              <w:pStyle w:val="29"/>
              <w:widowControl w:val="0"/>
              <w:tabs>
                <w:tab w:val="clear" w:pos="567"/>
                <w:tab w:val="num" w:pos="0"/>
              </w:tabs>
              <w:ind w:left="0" w:firstLine="0"/>
              <w:jc w:val="left"/>
              <w:rPr>
                <w:spacing w:val="-5"/>
              </w:rPr>
            </w:pPr>
          </w:p>
          <w:p w:rsidR="00D40450" w:rsidRDefault="00D40450" w:rsidP="00D40450">
            <w:pPr>
              <w:pStyle w:val="29"/>
              <w:widowControl w:val="0"/>
              <w:tabs>
                <w:tab w:val="clear" w:pos="567"/>
                <w:tab w:val="num" w:pos="0"/>
              </w:tabs>
              <w:ind w:left="0" w:firstLine="0"/>
              <w:jc w:val="left"/>
              <w:rPr>
                <w:spacing w:val="-5"/>
                <w:u w:val="single"/>
              </w:rPr>
            </w:pPr>
            <w:r>
              <w:rPr>
                <w:spacing w:val="-5"/>
                <w:u w:val="single"/>
              </w:rPr>
              <w:t xml:space="preserve">                                     Е.В. </w:t>
            </w:r>
            <w:proofErr w:type="spellStart"/>
            <w:r>
              <w:rPr>
                <w:spacing w:val="-5"/>
                <w:u w:val="single"/>
              </w:rPr>
              <w:t>Красакова</w:t>
            </w:r>
            <w:proofErr w:type="spellEnd"/>
          </w:p>
          <w:p w:rsidR="00D40450" w:rsidRPr="00D40450" w:rsidRDefault="00D40450" w:rsidP="00D40450">
            <w:pPr>
              <w:pStyle w:val="29"/>
              <w:widowControl w:val="0"/>
              <w:tabs>
                <w:tab w:val="clear" w:pos="567"/>
                <w:tab w:val="num" w:pos="0"/>
              </w:tabs>
              <w:ind w:left="0" w:firstLine="0"/>
              <w:jc w:val="left"/>
              <w:rPr>
                <w:spacing w:val="-5"/>
                <w:u w:val="single"/>
              </w:rPr>
            </w:pPr>
            <w:r>
              <w:rPr>
                <w:spacing w:val="-5"/>
                <w:u w:val="single"/>
              </w:rPr>
              <w:t>« 18 »   февраля    2022г.</w:t>
            </w:r>
          </w:p>
        </w:tc>
        <w:tc>
          <w:tcPr>
            <w:tcW w:w="5098" w:type="dxa"/>
          </w:tcPr>
          <w:p w:rsidR="00D40450" w:rsidRDefault="00D40450" w:rsidP="00D40450">
            <w:pPr>
              <w:pStyle w:val="29"/>
              <w:widowControl w:val="0"/>
              <w:tabs>
                <w:tab w:val="clear" w:pos="567"/>
                <w:tab w:val="num" w:pos="0"/>
              </w:tabs>
              <w:ind w:left="0" w:firstLine="0"/>
              <w:jc w:val="right"/>
              <w:rPr>
                <w:spacing w:val="-5"/>
              </w:rPr>
            </w:pPr>
            <w:r>
              <w:rPr>
                <w:spacing w:val="-5"/>
              </w:rPr>
              <w:t>Утверждаю:</w:t>
            </w:r>
          </w:p>
          <w:p w:rsidR="00D40450" w:rsidRDefault="00D40450" w:rsidP="00D40450">
            <w:pPr>
              <w:pStyle w:val="29"/>
              <w:widowControl w:val="0"/>
              <w:tabs>
                <w:tab w:val="clear" w:pos="567"/>
                <w:tab w:val="num" w:pos="0"/>
              </w:tabs>
              <w:ind w:left="0" w:firstLine="0"/>
              <w:jc w:val="right"/>
              <w:rPr>
                <w:spacing w:val="-5"/>
              </w:rPr>
            </w:pPr>
            <w:r>
              <w:rPr>
                <w:spacing w:val="-5"/>
              </w:rPr>
              <w:t>ООО «</w:t>
            </w:r>
            <w:proofErr w:type="spellStart"/>
            <w:r>
              <w:rPr>
                <w:spacing w:val="-5"/>
              </w:rPr>
              <w:t>Индастриал</w:t>
            </w:r>
            <w:proofErr w:type="spellEnd"/>
            <w:r>
              <w:rPr>
                <w:spacing w:val="-5"/>
              </w:rPr>
              <w:t xml:space="preserve"> Платформ Групп Сарапул»</w:t>
            </w:r>
          </w:p>
          <w:p w:rsidR="00D40450" w:rsidRDefault="00D40450" w:rsidP="00D40450">
            <w:pPr>
              <w:pStyle w:val="29"/>
              <w:widowControl w:val="0"/>
              <w:tabs>
                <w:tab w:val="clear" w:pos="567"/>
                <w:tab w:val="num" w:pos="0"/>
              </w:tabs>
              <w:ind w:left="0" w:firstLine="0"/>
              <w:jc w:val="right"/>
              <w:rPr>
                <w:spacing w:val="-5"/>
              </w:rPr>
            </w:pPr>
            <w:r>
              <w:rPr>
                <w:spacing w:val="-5"/>
              </w:rPr>
              <w:t>Исполнительный директор</w:t>
            </w:r>
          </w:p>
          <w:p w:rsidR="00D40450" w:rsidRDefault="00D40450" w:rsidP="00D40450">
            <w:pPr>
              <w:pStyle w:val="29"/>
              <w:widowControl w:val="0"/>
              <w:tabs>
                <w:tab w:val="clear" w:pos="567"/>
                <w:tab w:val="num" w:pos="0"/>
              </w:tabs>
              <w:ind w:left="0" w:firstLine="0"/>
              <w:jc w:val="right"/>
              <w:rPr>
                <w:spacing w:val="-5"/>
              </w:rPr>
            </w:pPr>
          </w:p>
          <w:p w:rsidR="00D40450" w:rsidRDefault="00D40450" w:rsidP="00D40450">
            <w:pPr>
              <w:pStyle w:val="29"/>
              <w:widowControl w:val="0"/>
              <w:tabs>
                <w:tab w:val="clear" w:pos="567"/>
                <w:tab w:val="num" w:pos="0"/>
              </w:tabs>
              <w:ind w:left="0" w:firstLine="0"/>
              <w:jc w:val="right"/>
              <w:rPr>
                <w:spacing w:val="-5"/>
              </w:rPr>
            </w:pPr>
          </w:p>
          <w:p w:rsidR="00D40450" w:rsidRDefault="00D40450" w:rsidP="00D40450">
            <w:pPr>
              <w:pStyle w:val="29"/>
              <w:widowControl w:val="0"/>
              <w:tabs>
                <w:tab w:val="clear" w:pos="567"/>
                <w:tab w:val="num" w:pos="0"/>
              </w:tabs>
              <w:ind w:left="0" w:firstLine="0"/>
              <w:jc w:val="right"/>
              <w:rPr>
                <w:spacing w:val="-5"/>
                <w:u w:val="single"/>
              </w:rPr>
            </w:pPr>
            <w:r>
              <w:rPr>
                <w:spacing w:val="-5"/>
                <w:u w:val="single"/>
              </w:rPr>
              <w:t xml:space="preserve">                                          А.В. </w:t>
            </w:r>
            <w:proofErr w:type="spellStart"/>
            <w:r>
              <w:rPr>
                <w:spacing w:val="-5"/>
                <w:u w:val="single"/>
              </w:rPr>
              <w:t>Шведков</w:t>
            </w:r>
            <w:proofErr w:type="spellEnd"/>
          </w:p>
          <w:p w:rsidR="00D40450" w:rsidRPr="00D40450" w:rsidRDefault="00C75750" w:rsidP="00D40450">
            <w:pPr>
              <w:pStyle w:val="29"/>
              <w:widowControl w:val="0"/>
              <w:tabs>
                <w:tab w:val="clear" w:pos="567"/>
                <w:tab w:val="num" w:pos="0"/>
              </w:tabs>
              <w:ind w:left="0" w:firstLine="0"/>
              <w:jc w:val="left"/>
              <w:rPr>
                <w:spacing w:val="-5"/>
              </w:rPr>
            </w:pPr>
            <w:r>
              <w:rPr>
                <w:spacing w:val="-5"/>
              </w:rPr>
              <w:t xml:space="preserve">                      </w:t>
            </w:r>
            <w:r w:rsidR="00D40450">
              <w:rPr>
                <w:spacing w:val="-5"/>
                <w:u w:val="single"/>
              </w:rPr>
              <w:t>« 18 »  февраля   2022г.</w:t>
            </w:r>
          </w:p>
        </w:tc>
      </w:tr>
    </w:tbl>
    <w:p w:rsidR="001B185E" w:rsidRDefault="001B185E"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Pr="00D40450" w:rsidRDefault="00D40450" w:rsidP="00BC26FE">
      <w:pPr>
        <w:pStyle w:val="29"/>
        <w:widowControl w:val="0"/>
        <w:tabs>
          <w:tab w:val="clear" w:pos="567"/>
          <w:tab w:val="num" w:pos="0"/>
        </w:tabs>
        <w:ind w:left="0" w:firstLine="0"/>
        <w:jc w:val="center"/>
        <w:rPr>
          <w:b/>
          <w:spacing w:val="-5"/>
          <w:sz w:val="32"/>
          <w:szCs w:val="32"/>
        </w:rPr>
      </w:pPr>
      <w:r w:rsidRPr="00D40450">
        <w:rPr>
          <w:b/>
          <w:spacing w:val="-5"/>
          <w:sz w:val="32"/>
          <w:szCs w:val="32"/>
        </w:rPr>
        <w:t>Техническое задание</w:t>
      </w:r>
    </w:p>
    <w:p w:rsidR="00D40450" w:rsidRPr="00D40450" w:rsidRDefault="00D40450" w:rsidP="00BC26FE">
      <w:pPr>
        <w:pStyle w:val="29"/>
        <w:widowControl w:val="0"/>
        <w:tabs>
          <w:tab w:val="clear" w:pos="567"/>
          <w:tab w:val="num" w:pos="0"/>
        </w:tabs>
        <w:ind w:left="0" w:firstLine="0"/>
        <w:jc w:val="center"/>
        <w:rPr>
          <w:b/>
          <w:spacing w:val="-5"/>
        </w:rPr>
      </w:pPr>
      <w:r>
        <w:rPr>
          <w:b/>
          <w:spacing w:val="-5"/>
        </w:rPr>
        <w:t xml:space="preserve">по объекту: </w:t>
      </w:r>
      <w:r w:rsidRPr="003B60A0">
        <w:rPr>
          <w:b/>
        </w:rPr>
        <w:t xml:space="preserve">«Инженерная </w:t>
      </w:r>
      <w:r>
        <w:rPr>
          <w:b/>
        </w:rPr>
        <w:t xml:space="preserve">и транспортная </w:t>
      </w:r>
      <w:r w:rsidRPr="003B60A0">
        <w:rPr>
          <w:b/>
        </w:rPr>
        <w:t xml:space="preserve">инфраструктура промышленного технопарка ООО </w:t>
      </w:r>
      <w:r>
        <w:rPr>
          <w:b/>
        </w:rPr>
        <w:t>«</w:t>
      </w:r>
      <w:proofErr w:type="spellStart"/>
      <w:r w:rsidRPr="003B60A0">
        <w:rPr>
          <w:b/>
        </w:rPr>
        <w:t>АйПиДжиСарапул</w:t>
      </w:r>
      <w:proofErr w:type="spellEnd"/>
      <w:r w:rsidRPr="003B60A0">
        <w:rPr>
          <w:b/>
        </w:rPr>
        <w:t>»</w:t>
      </w:r>
      <w:r w:rsidR="00C75750">
        <w:rPr>
          <w:b/>
        </w:rPr>
        <w:t xml:space="preserve"> </w:t>
      </w:r>
      <w:r w:rsidRPr="003B60A0">
        <w:rPr>
          <w:b/>
        </w:rPr>
        <w:t>(</w:t>
      </w:r>
      <w:r>
        <w:rPr>
          <w:b/>
        </w:rPr>
        <w:t xml:space="preserve">строительство </w:t>
      </w:r>
      <w:r w:rsidRPr="003B60A0">
        <w:rPr>
          <w:b/>
        </w:rPr>
        <w:t>внеплощадочны</w:t>
      </w:r>
      <w:r>
        <w:rPr>
          <w:b/>
        </w:rPr>
        <w:t>х</w:t>
      </w:r>
      <w:r w:rsidRPr="003B60A0">
        <w:rPr>
          <w:b/>
        </w:rPr>
        <w:t xml:space="preserve"> сет</w:t>
      </w:r>
      <w:r>
        <w:rPr>
          <w:b/>
        </w:rPr>
        <w:t xml:space="preserve">ей </w:t>
      </w:r>
      <w:r w:rsidRPr="003B60A0">
        <w:rPr>
          <w:b/>
        </w:rPr>
        <w:t xml:space="preserve">и </w:t>
      </w:r>
      <w:r>
        <w:rPr>
          <w:b/>
        </w:rPr>
        <w:t xml:space="preserve">реконструкция </w:t>
      </w:r>
      <w:r w:rsidRPr="003B60A0">
        <w:rPr>
          <w:b/>
        </w:rPr>
        <w:t>автодорог</w:t>
      </w:r>
      <w:r>
        <w:rPr>
          <w:b/>
        </w:rPr>
        <w:t>и</w:t>
      </w:r>
      <w:r w:rsidRPr="003B60A0">
        <w:rPr>
          <w:b/>
        </w:rPr>
        <w:t>)»</w:t>
      </w: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D40450" w:rsidRDefault="00D40450" w:rsidP="00BC26FE">
      <w:pPr>
        <w:pStyle w:val="29"/>
        <w:widowControl w:val="0"/>
        <w:tabs>
          <w:tab w:val="clear" w:pos="567"/>
          <w:tab w:val="num" w:pos="0"/>
        </w:tabs>
        <w:ind w:left="0" w:firstLine="0"/>
        <w:jc w:val="center"/>
        <w:rPr>
          <w:spacing w:val="-5"/>
        </w:rPr>
      </w:pPr>
    </w:p>
    <w:p w:rsidR="00A32DC3" w:rsidRDefault="00505D7F" w:rsidP="00BC26FE">
      <w:pPr>
        <w:pStyle w:val="29"/>
        <w:widowControl w:val="0"/>
        <w:tabs>
          <w:tab w:val="clear" w:pos="567"/>
          <w:tab w:val="num" w:pos="0"/>
        </w:tabs>
        <w:ind w:left="0" w:firstLine="0"/>
        <w:jc w:val="center"/>
        <w:rPr>
          <w:spacing w:val="-5"/>
        </w:rPr>
      </w:pPr>
      <w:r>
        <w:rPr>
          <w:spacing w:val="-5"/>
        </w:rPr>
        <w:t>Сарапул, 202</w:t>
      </w:r>
      <w:r w:rsidR="00D40450">
        <w:rPr>
          <w:spacing w:val="-5"/>
        </w:rPr>
        <w:t>2</w:t>
      </w:r>
      <w:r w:rsidR="00112AE8">
        <w:rPr>
          <w:spacing w:val="-5"/>
        </w:rPr>
        <w:t>г.</w:t>
      </w:r>
    </w:p>
    <w:p w:rsidR="00A32DC3" w:rsidRDefault="00A32DC3" w:rsidP="00BC26FE">
      <w:pPr>
        <w:pStyle w:val="29"/>
        <w:widowControl w:val="0"/>
        <w:tabs>
          <w:tab w:val="clear" w:pos="567"/>
          <w:tab w:val="num" w:pos="0"/>
        </w:tabs>
        <w:ind w:left="0" w:firstLine="0"/>
        <w:jc w:val="center"/>
        <w:rPr>
          <w:spacing w:val="-5"/>
        </w:rPr>
      </w:pPr>
    </w:p>
    <w:tbl>
      <w:tblPr>
        <w:tblW w:w="10483" w:type="dxa"/>
        <w:tblInd w:w="2" w:type="dxa"/>
        <w:tblLayout w:type="fixed"/>
        <w:tblCellMar>
          <w:left w:w="0" w:type="dxa"/>
          <w:right w:w="0" w:type="dxa"/>
        </w:tblCellMar>
        <w:tblLook w:val="0000" w:firstRow="0" w:lastRow="0" w:firstColumn="0" w:lastColumn="0" w:noHBand="0" w:noVBand="0"/>
      </w:tblPr>
      <w:tblGrid>
        <w:gridCol w:w="532"/>
        <w:gridCol w:w="3317"/>
        <w:gridCol w:w="6634"/>
      </w:tblGrid>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D40450" w:rsidRDefault="00991A02" w:rsidP="00325429">
            <w:pPr>
              <w:pStyle w:val="Standard"/>
              <w:snapToGrid w:val="0"/>
              <w:spacing w:line="235" w:lineRule="auto"/>
              <w:jc w:val="center"/>
              <w:rPr>
                <w:b/>
                <w:bCs/>
                <w:sz w:val="22"/>
                <w:szCs w:val="22"/>
                <w:lang w:val="ru-RU"/>
              </w:rPr>
            </w:pPr>
            <w:r w:rsidRPr="00D40450">
              <w:rPr>
                <w:b/>
                <w:bCs/>
                <w:sz w:val="22"/>
                <w:szCs w:val="22"/>
                <w:lang w:val="ru-RU"/>
              </w:rPr>
              <w:lastRenderedPageBreak/>
              <w:t>№</w:t>
            </w:r>
          </w:p>
          <w:p w:rsidR="00991A02" w:rsidRPr="00D40450" w:rsidRDefault="00991A02" w:rsidP="00325429">
            <w:pPr>
              <w:pStyle w:val="Standard"/>
              <w:spacing w:line="235" w:lineRule="auto"/>
              <w:jc w:val="center"/>
              <w:rPr>
                <w:b/>
                <w:bCs/>
                <w:sz w:val="22"/>
                <w:szCs w:val="22"/>
                <w:lang w:val="ru-RU"/>
              </w:rPr>
            </w:pPr>
            <w:r w:rsidRPr="00D40450">
              <w:rPr>
                <w:b/>
                <w:bCs/>
                <w:sz w:val="22"/>
                <w:szCs w:val="22"/>
                <w:lang w:val="ru-RU"/>
              </w:rPr>
              <w:t>п/п</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991A02" w:rsidRDefault="00991A02" w:rsidP="00325429">
            <w:pPr>
              <w:pStyle w:val="Standard"/>
              <w:snapToGrid w:val="0"/>
              <w:spacing w:line="235" w:lineRule="auto"/>
              <w:jc w:val="center"/>
              <w:rPr>
                <w:b/>
                <w:bCs/>
                <w:sz w:val="22"/>
                <w:szCs w:val="22"/>
                <w:lang w:val="ru-RU"/>
              </w:rPr>
            </w:pPr>
            <w:r w:rsidRPr="00991A02">
              <w:rPr>
                <w:b/>
                <w:bCs/>
                <w:sz w:val="22"/>
                <w:szCs w:val="22"/>
                <w:lang w:val="ru-RU"/>
              </w:rPr>
              <w:t>Перечень основных</w:t>
            </w:r>
          </w:p>
          <w:p w:rsidR="00991A02" w:rsidRPr="00991A02" w:rsidRDefault="00991A02" w:rsidP="00325429">
            <w:pPr>
              <w:pStyle w:val="Standard"/>
              <w:spacing w:line="235" w:lineRule="auto"/>
              <w:jc w:val="center"/>
              <w:rPr>
                <w:b/>
                <w:bCs/>
                <w:sz w:val="22"/>
                <w:szCs w:val="22"/>
                <w:lang w:val="ru-RU"/>
              </w:rPr>
            </w:pPr>
            <w:r w:rsidRPr="00991A02">
              <w:rPr>
                <w:b/>
                <w:bCs/>
                <w:sz w:val="22"/>
                <w:szCs w:val="22"/>
                <w:lang w:val="ru-RU"/>
              </w:rPr>
              <w:t>данных и требований</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Pr="00991A02" w:rsidRDefault="00991A02" w:rsidP="00325429">
            <w:pPr>
              <w:pStyle w:val="Standard"/>
              <w:snapToGrid w:val="0"/>
              <w:spacing w:line="235" w:lineRule="auto"/>
              <w:ind w:firstLine="211"/>
              <w:jc w:val="center"/>
              <w:rPr>
                <w:b/>
                <w:bCs/>
                <w:sz w:val="22"/>
                <w:szCs w:val="22"/>
                <w:lang w:val="ru-RU"/>
              </w:rPr>
            </w:pPr>
            <w:r w:rsidRPr="00991A02">
              <w:rPr>
                <w:b/>
                <w:bCs/>
                <w:sz w:val="22"/>
                <w:szCs w:val="22"/>
                <w:lang w:val="ru-RU"/>
              </w:rPr>
              <w:t>Содержание основных</w:t>
            </w:r>
          </w:p>
          <w:p w:rsidR="00991A02" w:rsidRPr="00991A02" w:rsidRDefault="00991A02" w:rsidP="00325429">
            <w:pPr>
              <w:pStyle w:val="Standard"/>
              <w:spacing w:line="235" w:lineRule="auto"/>
              <w:ind w:firstLine="211"/>
              <w:jc w:val="center"/>
              <w:rPr>
                <w:b/>
                <w:bCs/>
                <w:sz w:val="22"/>
                <w:szCs w:val="22"/>
                <w:lang w:val="ru-RU"/>
              </w:rPr>
            </w:pPr>
            <w:r w:rsidRPr="00991A02">
              <w:rPr>
                <w:b/>
                <w:bCs/>
                <w:sz w:val="22"/>
                <w:szCs w:val="22"/>
                <w:lang w:val="ru-RU"/>
              </w:rPr>
              <w:t>данных и требований</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D40450" w:rsidRDefault="00991A02" w:rsidP="00325429">
            <w:pPr>
              <w:pStyle w:val="Standard"/>
              <w:snapToGrid w:val="0"/>
              <w:spacing w:line="235" w:lineRule="auto"/>
              <w:jc w:val="center"/>
              <w:rPr>
                <w:sz w:val="22"/>
                <w:szCs w:val="22"/>
                <w:lang w:val="ru-RU"/>
              </w:rPr>
            </w:pPr>
            <w:r w:rsidRPr="00D40450">
              <w:rPr>
                <w:sz w:val="22"/>
                <w:szCs w:val="22"/>
                <w:lang w:val="ru-RU"/>
              </w:rPr>
              <w:t>1</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736BC8" w:rsidRDefault="00991A02" w:rsidP="00325429">
            <w:pPr>
              <w:pStyle w:val="Standard"/>
              <w:snapToGrid w:val="0"/>
              <w:spacing w:line="235" w:lineRule="auto"/>
              <w:rPr>
                <w:b/>
                <w:bCs/>
                <w:sz w:val="22"/>
                <w:szCs w:val="22"/>
              </w:rPr>
            </w:pPr>
            <w:r w:rsidRPr="00D40450">
              <w:rPr>
                <w:sz w:val="22"/>
                <w:szCs w:val="22"/>
                <w:lang w:val="ru-RU"/>
              </w:rPr>
              <w:t xml:space="preserve">Наименование </w:t>
            </w:r>
            <w:proofErr w:type="spellStart"/>
            <w:r w:rsidRPr="00D40450">
              <w:rPr>
                <w:sz w:val="22"/>
                <w:szCs w:val="22"/>
                <w:lang w:val="ru-RU"/>
              </w:rPr>
              <w:t>объек</w:t>
            </w:r>
            <w:r w:rsidRPr="00736BC8">
              <w:rPr>
                <w:sz w:val="22"/>
                <w:szCs w:val="22"/>
              </w:rPr>
              <w:t>та</w:t>
            </w:r>
            <w:proofErr w:type="spellEnd"/>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Pr="00D40450" w:rsidRDefault="00D40450" w:rsidP="00D40450">
            <w:pPr>
              <w:rPr>
                <w:bCs/>
              </w:rPr>
            </w:pPr>
            <w:r w:rsidRPr="00D40450">
              <w:t>«Инженерная и транспортная инфраструктура промышленного технопарка ООО «</w:t>
            </w:r>
            <w:proofErr w:type="spellStart"/>
            <w:r w:rsidRPr="00D40450">
              <w:t>АйПиДжиСарапул</w:t>
            </w:r>
            <w:proofErr w:type="spellEnd"/>
            <w:r w:rsidRPr="00D40450">
              <w:t>» (строительство внеплощадочных сетей и реконструкция автодороги)»</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jc w:val="center"/>
              <w:rPr>
                <w:sz w:val="22"/>
                <w:szCs w:val="22"/>
              </w:rPr>
            </w:pPr>
            <w:r>
              <w:rPr>
                <w:sz w:val="22"/>
                <w:szCs w:val="22"/>
              </w:rPr>
              <w:t>2</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rPr>
                <w:sz w:val="22"/>
                <w:szCs w:val="22"/>
              </w:rPr>
            </w:pPr>
            <w:proofErr w:type="spellStart"/>
            <w:r w:rsidRPr="00BE1F20">
              <w:rPr>
                <w:sz w:val="22"/>
                <w:szCs w:val="22"/>
              </w:rPr>
              <w:t>Основание</w:t>
            </w:r>
            <w:proofErr w:type="spellEnd"/>
            <w:r w:rsidR="0038654A">
              <w:rPr>
                <w:sz w:val="22"/>
                <w:szCs w:val="22"/>
                <w:lang w:val="ru-RU"/>
              </w:rPr>
              <w:t xml:space="preserve"> </w:t>
            </w:r>
            <w:proofErr w:type="spellStart"/>
            <w:r w:rsidRPr="00BE1F20">
              <w:rPr>
                <w:sz w:val="22"/>
                <w:szCs w:val="22"/>
              </w:rPr>
              <w:t>для</w:t>
            </w:r>
            <w:proofErr w:type="spellEnd"/>
            <w:r w:rsidR="0038654A">
              <w:rPr>
                <w:sz w:val="22"/>
                <w:szCs w:val="22"/>
                <w:lang w:val="ru-RU"/>
              </w:rPr>
              <w:t xml:space="preserve"> </w:t>
            </w:r>
            <w:proofErr w:type="spellStart"/>
            <w:r w:rsidRPr="00BE1F20">
              <w:rPr>
                <w:sz w:val="22"/>
                <w:szCs w:val="22"/>
              </w:rPr>
              <w:t>проектирования</w:t>
            </w:r>
            <w:proofErr w:type="spellEnd"/>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Pr="00E30EE6" w:rsidRDefault="00991A02" w:rsidP="000B55A7">
            <w:r w:rsidRPr="00C30166">
              <w:t>Реализация мероприятий паспорта приоритетной программы «Комплексное развитие моногорода Сарапула», утверждён координационным советом по вопросам стратегического развития и реализации приоритетных проектов при Главе Удму</w:t>
            </w:r>
            <w:r w:rsidR="000B55A7" w:rsidRPr="00C30166">
              <w:t>ртской Республики.</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jc w:val="center"/>
              <w:rPr>
                <w:sz w:val="22"/>
                <w:szCs w:val="22"/>
              </w:rPr>
            </w:pPr>
            <w:r>
              <w:rPr>
                <w:sz w:val="22"/>
                <w:szCs w:val="22"/>
              </w:rPr>
              <w:t>3</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rPr>
                <w:sz w:val="22"/>
                <w:szCs w:val="22"/>
              </w:rPr>
            </w:pPr>
            <w:proofErr w:type="spellStart"/>
            <w:r>
              <w:rPr>
                <w:sz w:val="22"/>
                <w:szCs w:val="22"/>
              </w:rPr>
              <w:t>Вид</w:t>
            </w:r>
            <w:proofErr w:type="spellEnd"/>
            <w:r w:rsidR="0038654A">
              <w:rPr>
                <w:sz w:val="22"/>
                <w:szCs w:val="22"/>
                <w:lang w:val="ru-RU"/>
              </w:rPr>
              <w:t xml:space="preserve"> </w:t>
            </w:r>
            <w:proofErr w:type="spellStart"/>
            <w:r>
              <w:rPr>
                <w:sz w:val="22"/>
                <w:szCs w:val="22"/>
              </w:rPr>
              <w:t>строительства</w:t>
            </w:r>
            <w:proofErr w:type="spellEnd"/>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Pr="00BE1F20" w:rsidRDefault="00991A02" w:rsidP="00991A02">
            <w:pPr>
              <w:pStyle w:val="Standard"/>
              <w:snapToGrid w:val="0"/>
              <w:spacing w:line="235" w:lineRule="auto"/>
              <w:rPr>
                <w:sz w:val="22"/>
                <w:szCs w:val="22"/>
              </w:rPr>
            </w:pPr>
            <w:proofErr w:type="spellStart"/>
            <w:r>
              <w:rPr>
                <w:sz w:val="23"/>
                <w:szCs w:val="23"/>
              </w:rPr>
              <w:t>Новое</w:t>
            </w:r>
            <w:proofErr w:type="spellEnd"/>
            <w:r w:rsidR="0038654A">
              <w:rPr>
                <w:sz w:val="23"/>
                <w:szCs w:val="23"/>
                <w:lang w:val="ru-RU"/>
              </w:rPr>
              <w:t xml:space="preserve"> </w:t>
            </w:r>
            <w:proofErr w:type="spellStart"/>
            <w:r>
              <w:rPr>
                <w:sz w:val="23"/>
                <w:szCs w:val="23"/>
              </w:rPr>
              <w:t>строительство</w:t>
            </w:r>
            <w:proofErr w:type="spellEnd"/>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jc w:val="center"/>
              <w:rPr>
                <w:sz w:val="22"/>
                <w:szCs w:val="22"/>
              </w:rPr>
            </w:pPr>
            <w:r>
              <w:rPr>
                <w:sz w:val="22"/>
                <w:szCs w:val="22"/>
              </w:rPr>
              <w:t>4</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Standard"/>
              <w:snapToGrid w:val="0"/>
              <w:spacing w:line="235" w:lineRule="auto"/>
              <w:rPr>
                <w:sz w:val="22"/>
                <w:szCs w:val="22"/>
              </w:rPr>
            </w:pPr>
            <w:proofErr w:type="spellStart"/>
            <w:r>
              <w:rPr>
                <w:sz w:val="22"/>
                <w:szCs w:val="22"/>
              </w:rPr>
              <w:t>Источник</w:t>
            </w:r>
            <w:proofErr w:type="spellEnd"/>
            <w:r w:rsidR="0038654A">
              <w:rPr>
                <w:sz w:val="22"/>
                <w:szCs w:val="22"/>
                <w:lang w:val="ru-RU"/>
              </w:rPr>
              <w:t xml:space="preserve"> </w:t>
            </w:r>
            <w:proofErr w:type="spellStart"/>
            <w:r>
              <w:rPr>
                <w:sz w:val="22"/>
                <w:szCs w:val="22"/>
              </w:rPr>
              <w:t>финансирования</w:t>
            </w:r>
            <w:proofErr w:type="spellEnd"/>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Pr="00BC5AFC" w:rsidRDefault="000D3740" w:rsidP="000D3740">
            <w:pPr>
              <w:pStyle w:val="Standard"/>
              <w:snapToGrid w:val="0"/>
              <w:spacing w:line="235" w:lineRule="auto"/>
              <w:jc w:val="both"/>
              <w:rPr>
                <w:color w:val="FF0000"/>
                <w:sz w:val="22"/>
                <w:szCs w:val="22"/>
                <w:lang w:val="ru-RU"/>
              </w:rPr>
            </w:pPr>
            <w:r w:rsidRPr="000D3740">
              <w:rPr>
                <w:sz w:val="22"/>
                <w:szCs w:val="22"/>
                <w:lang w:val="ru-RU"/>
              </w:rPr>
              <w:t xml:space="preserve">Бюджет МО «Город </w:t>
            </w:r>
            <w:proofErr w:type="spellStart"/>
            <w:r w:rsidRPr="000D3740">
              <w:rPr>
                <w:sz w:val="22"/>
                <w:szCs w:val="22"/>
                <w:lang w:val="ru-RU"/>
              </w:rPr>
              <w:t>Сарапул»,с</w:t>
            </w:r>
            <w:r w:rsidR="00991A02" w:rsidRPr="000D3740">
              <w:rPr>
                <w:sz w:val="22"/>
                <w:szCs w:val="22"/>
                <w:lang w:val="ru-RU"/>
              </w:rPr>
              <w:t>убсидии</w:t>
            </w:r>
            <w:proofErr w:type="spellEnd"/>
            <w:r w:rsidR="00991A02" w:rsidRPr="000D3740">
              <w:rPr>
                <w:sz w:val="22"/>
                <w:szCs w:val="22"/>
                <w:lang w:val="ru-RU"/>
              </w:rPr>
              <w:t xml:space="preserve"> из бюджета Удмуртской Республики бюджету муниципального образования «Город Сарапул» на </w:t>
            </w:r>
            <w:r w:rsidR="00BC5AFC" w:rsidRPr="000D3740">
              <w:rPr>
                <w:sz w:val="22"/>
                <w:szCs w:val="22"/>
                <w:lang w:val="ru-RU"/>
              </w:rPr>
              <w:t>со финансирование</w:t>
            </w:r>
            <w:r w:rsidR="00991A02" w:rsidRPr="000D3740">
              <w:rPr>
                <w:sz w:val="22"/>
                <w:szCs w:val="22"/>
                <w:lang w:val="ru-RU"/>
              </w:rPr>
              <w:t xml:space="preserve"> расходов в рамках оказания государственной подд</w:t>
            </w:r>
            <w:r w:rsidR="00BC5AFC" w:rsidRPr="000D3740">
              <w:rPr>
                <w:sz w:val="22"/>
                <w:szCs w:val="22"/>
                <w:lang w:val="ru-RU"/>
              </w:rPr>
              <w:t>ержки моногородам Удмуртской Республики, в том числе за счет средств поступивших от Некоммерческой организации «Фонд развития моногородов»</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jc w:val="center"/>
              <w:rPr>
                <w:sz w:val="22"/>
                <w:szCs w:val="22"/>
              </w:rPr>
            </w:pPr>
            <w:r>
              <w:rPr>
                <w:sz w:val="22"/>
                <w:szCs w:val="22"/>
              </w:rPr>
              <w:t>5</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Standard"/>
              <w:snapToGrid w:val="0"/>
              <w:spacing w:line="235" w:lineRule="auto"/>
              <w:rPr>
                <w:sz w:val="22"/>
                <w:szCs w:val="22"/>
              </w:rPr>
            </w:pPr>
            <w:proofErr w:type="spellStart"/>
            <w:r>
              <w:rPr>
                <w:sz w:val="22"/>
                <w:szCs w:val="22"/>
              </w:rPr>
              <w:t>Вид</w:t>
            </w:r>
            <w:proofErr w:type="spellEnd"/>
            <w:r>
              <w:rPr>
                <w:sz w:val="22"/>
                <w:szCs w:val="22"/>
              </w:rPr>
              <w:t xml:space="preserve"> и </w:t>
            </w:r>
            <w:proofErr w:type="spellStart"/>
            <w:r>
              <w:rPr>
                <w:sz w:val="22"/>
                <w:szCs w:val="22"/>
              </w:rPr>
              <w:t>стадия</w:t>
            </w:r>
            <w:proofErr w:type="spellEnd"/>
            <w:r w:rsidR="0038654A">
              <w:rPr>
                <w:sz w:val="22"/>
                <w:szCs w:val="22"/>
                <w:lang w:val="ru-RU"/>
              </w:rPr>
              <w:t xml:space="preserve"> </w:t>
            </w:r>
            <w:proofErr w:type="spellStart"/>
            <w:r>
              <w:rPr>
                <w:sz w:val="22"/>
                <w:szCs w:val="22"/>
              </w:rPr>
              <w:t>проектирования</w:t>
            </w:r>
            <w:proofErr w:type="spellEnd"/>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991A02">
            <w:pPr>
              <w:jc w:val="left"/>
            </w:pPr>
            <w:r>
              <w:rPr>
                <w:sz w:val="23"/>
                <w:szCs w:val="23"/>
              </w:rPr>
              <w:t>Индивидуальный проект.</w:t>
            </w:r>
          </w:p>
          <w:p w:rsidR="00991A02" w:rsidRDefault="00991A02" w:rsidP="00991A02">
            <w:pPr>
              <w:jc w:val="left"/>
            </w:pPr>
            <w:r>
              <w:rPr>
                <w:sz w:val="23"/>
                <w:szCs w:val="23"/>
              </w:rPr>
              <w:t>Первая стадия проектирования – «ПД» - проектная документация.</w:t>
            </w:r>
          </w:p>
          <w:p w:rsidR="00991A02" w:rsidRPr="00991A02" w:rsidRDefault="00991A02" w:rsidP="00991A02">
            <w:pPr>
              <w:pStyle w:val="Standard"/>
              <w:snapToGrid w:val="0"/>
              <w:spacing w:line="235" w:lineRule="auto"/>
              <w:rPr>
                <w:sz w:val="22"/>
                <w:szCs w:val="22"/>
                <w:lang w:val="ru-RU"/>
              </w:rPr>
            </w:pPr>
            <w:r w:rsidRPr="00991A02">
              <w:rPr>
                <w:sz w:val="23"/>
                <w:szCs w:val="23"/>
                <w:lang w:val="ru-RU"/>
              </w:rPr>
              <w:t>Вторая стадия проектирования – «РД» - рабочая документация.</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jc w:val="center"/>
              <w:rPr>
                <w:sz w:val="22"/>
                <w:szCs w:val="22"/>
              </w:rPr>
            </w:pPr>
            <w:r>
              <w:rPr>
                <w:sz w:val="22"/>
                <w:szCs w:val="22"/>
              </w:rPr>
              <w:t>6</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C57F7A" w:rsidRDefault="00991A02" w:rsidP="00991A02">
            <w:pPr>
              <w:pStyle w:val="Standard"/>
              <w:snapToGrid w:val="0"/>
              <w:spacing w:line="235" w:lineRule="auto"/>
              <w:rPr>
                <w:rFonts w:eastAsia="Times New Roman"/>
                <w:kern w:val="0"/>
                <w:lang w:val="ru-RU" w:eastAsia="ru-RU"/>
              </w:rPr>
            </w:pPr>
            <w:r w:rsidRPr="00C57F7A">
              <w:rPr>
                <w:rFonts w:eastAsia="Times New Roman"/>
                <w:kern w:val="0"/>
                <w:lang w:val="ru-RU" w:eastAsia="ru-RU"/>
              </w:rPr>
              <w:t>Идентификационные признаки</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Pr="00C57F7A" w:rsidRDefault="00991A02" w:rsidP="00991A02">
            <w:pPr>
              <w:snapToGrid w:val="0"/>
            </w:pPr>
            <w:r w:rsidRPr="00C57F7A">
              <w:t>1.Назначение – сети инженерного обеспечения</w:t>
            </w:r>
            <w:r w:rsidR="0009140A">
              <w:t xml:space="preserve"> и транспортная инфраструктура</w:t>
            </w:r>
          </w:p>
          <w:p w:rsidR="0009140A" w:rsidRDefault="0009140A" w:rsidP="00C57F7A"/>
          <w:p w:rsidR="00715CBB" w:rsidRPr="000B55A7" w:rsidRDefault="00991A02" w:rsidP="00715CBB">
            <w:r w:rsidRPr="00C57F7A">
              <w:t>2.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w:t>
            </w:r>
            <w:r w:rsidR="00C57F7A" w:rsidRPr="00C57F7A">
              <w:t>:</w:t>
            </w:r>
          </w:p>
          <w:p w:rsidR="00715CBB" w:rsidRDefault="00715CBB" w:rsidP="00715CBB">
            <w:pPr>
              <w:ind w:left="10" w:right="-30"/>
              <w:jc w:val="left"/>
            </w:pPr>
            <w:r>
              <w:t>1.</w:t>
            </w:r>
            <w:r w:rsidR="00C57F7A" w:rsidRPr="000B55A7">
              <w:t xml:space="preserve"> Дороги автомобильные, в том числе улично-дорожная сеть, и прочие автомобильные и пешеходные дороги</w:t>
            </w:r>
            <w:r>
              <w:t>.</w:t>
            </w:r>
          </w:p>
          <w:p w:rsidR="00715CBB" w:rsidRDefault="00715CBB" w:rsidP="00715CBB">
            <w:pPr>
              <w:ind w:left="10" w:right="-30"/>
              <w:jc w:val="left"/>
            </w:pPr>
            <w:r>
              <w:t>2. Сеть водоснабжения;</w:t>
            </w:r>
          </w:p>
          <w:p w:rsidR="00715CBB" w:rsidRDefault="00715CBB" w:rsidP="00715CBB">
            <w:pPr>
              <w:ind w:left="10" w:right="-30"/>
              <w:jc w:val="left"/>
            </w:pPr>
            <w:r>
              <w:t>3. Сеть хозяйственно- бытовой канализации;</w:t>
            </w:r>
          </w:p>
          <w:p w:rsidR="00843686" w:rsidRDefault="00843686" w:rsidP="00715CBB">
            <w:pPr>
              <w:ind w:left="10" w:right="-30"/>
              <w:jc w:val="left"/>
            </w:pPr>
            <w:r>
              <w:t>4. Сеть ливневой канализации;</w:t>
            </w:r>
          </w:p>
          <w:p w:rsidR="00715CBB" w:rsidRDefault="00843686" w:rsidP="00715CBB">
            <w:pPr>
              <w:ind w:left="10" w:right="-30"/>
              <w:jc w:val="left"/>
            </w:pPr>
            <w:r>
              <w:t>5</w:t>
            </w:r>
            <w:r w:rsidR="00715CBB">
              <w:t>. Сеть газоснабжения;</w:t>
            </w:r>
          </w:p>
          <w:p w:rsidR="00715CBB" w:rsidRDefault="00843686" w:rsidP="00715CBB">
            <w:pPr>
              <w:ind w:left="10" w:right="-30"/>
              <w:jc w:val="left"/>
            </w:pPr>
            <w:r>
              <w:t>6</w:t>
            </w:r>
            <w:r w:rsidR="00715CBB">
              <w:t>. Сеть электроснабжения.</w:t>
            </w:r>
          </w:p>
          <w:p w:rsidR="00C57F7A" w:rsidRPr="00C57F7A" w:rsidRDefault="00C57F7A" w:rsidP="00C57F7A"/>
          <w:p w:rsidR="00991A02" w:rsidRPr="00C57F7A" w:rsidRDefault="00991A02" w:rsidP="00991A02">
            <w:r w:rsidRPr="00C57F7A">
              <w:t>3.Возможность опасных природных процессов и явлений и техногенных воздействий на территории, на которой будут осуществляться строительство, реконструкция и эксплуатация здания или сооружения – опасные природные процессы территории планируемой реконструкции не свойственны; категория сложности природных условий (СНиП 22-01-95 «Геофизика опасных природных воздействий») – «простая».</w:t>
            </w:r>
          </w:p>
          <w:p w:rsidR="00991A02" w:rsidRPr="00C57F7A" w:rsidRDefault="00991A02" w:rsidP="00991A02">
            <w:r w:rsidRPr="00C57F7A">
              <w:t xml:space="preserve">4.Принадлежность к опасным производственным объектам – </w:t>
            </w:r>
            <w:r w:rsidR="00C57F7A">
              <w:t>частично, газопровод относится к опасным производственным объектам (3 класс опасности).</w:t>
            </w:r>
          </w:p>
          <w:p w:rsidR="00991A02" w:rsidRPr="00C57F7A" w:rsidRDefault="00991A02" w:rsidP="00991A02">
            <w:r w:rsidRPr="00C57F7A">
              <w:t>5. Пожарная и взрывопожарная опасность:</w:t>
            </w:r>
          </w:p>
          <w:p w:rsidR="00991A02" w:rsidRPr="00C57F7A" w:rsidRDefault="00C57F7A" w:rsidP="00991A02">
            <w:r>
              <w:t>присутствует газопровод</w:t>
            </w:r>
            <w:r w:rsidR="00991A02" w:rsidRPr="00C57F7A">
              <w:t xml:space="preserve">; </w:t>
            </w:r>
          </w:p>
          <w:p w:rsidR="00991A02" w:rsidRPr="00C57F7A" w:rsidRDefault="00991A02" w:rsidP="00991A02">
            <w:r w:rsidRPr="00C57F7A">
              <w:t>6. Наличие помещений с постоянным пребыванием людей - отсутствуют</w:t>
            </w:r>
          </w:p>
          <w:p w:rsidR="00991A02" w:rsidRPr="00C57F7A" w:rsidRDefault="00991A02" w:rsidP="00991A02">
            <w:r w:rsidRPr="00C57F7A">
              <w:t>7. Уровень ответственности - нормальный.</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jc w:val="center"/>
              <w:rPr>
                <w:sz w:val="22"/>
                <w:szCs w:val="22"/>
              </w:rPr>
            </w:pPr>
            <w:r>
              <w:rPr>
                <w:sz w:val="22"/>
                <w:szCs w:val="22"/>
              </w:rPr>
              <w:t>7</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Standard"/>
              <w:snapToGrid w:val="0"/>
              <w:spacing w:line="235" w:lineRule="auto"/>
              <w:rPr>
                <w:sz w:val="22"/>
                <w:szCs w:val="22"/>
              </w:rPr>
            </w:pPr>
            <w:proofErr w:type="spellStart"/>
            <w:r>
              <w:rPr>
                <w:sz w:val="23"/>
                <w:szCs w:val="23"/>
              </w:rPr>
              <w:t>Основные</w:t>
            </w:r>
            <w:proofErr w:type="spellEnd"/>
            <w:r w:rsidR="00843686">
              <w:rPr>
                <w:sz w:val="23"/>
                <w:szCs w:val="23"/>
                <w:lang w:val="ru-RU"/>
              </w:rPr>
              <w:t xml:space="preserve"> </w:t>
            </w:r>
            <w:proofErr w:type="spellStart"/>
            <w:r>
              <w:rPr>
                <w:sz w:val="23"/>
                <w:szCs w:val="23"/>
              </w:rPr>
              <w:t>технико-экономические</w:t>
            </w:r>
            <w:proofErr w:type="spellEnd"/>
            <w:r w:rsidR="00843686">
              <w:rPr>
                <w:sz w:val="23"/>
                <w:szCs w:val="23"/>
                <w:lang w:val="ru-RU"/>
              </w:rPr>
              <w:t xml:space="preserve"> </w:t>
            </w:r>
            <w:proofErr w:type="spellStart"/>
            <w:r>
              <w:rPr>
                <w:sz w:val="23"/>
                <w:szCs w:val="23"/>
              </w:rPr>
              <w:t>показатели</w:t>
            </w:r>
            <w:proofErr w:type="spellEnd"/>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6697" w:rsidRDefault="00CD6697" w:rsidP="004D123B">
            <w:pPr>
              <w:pStyle w:val="2fd"/>
              <w:numPr>
                <w:ilvl w:val="0"/>
                <w:numId w:val="45"/>
              </w:numPr>
              <w:rPr>
                <w:rFonts w:ascii="Times New Roman" w:hAnsi="Times New Roman" w:cs="Times New Roman"/>
                <w:sz w:val="24"/>
                <w:szCs w:val="24"/>
              </w:rPr>
            </w:pPr>
            <w:r>
              <w:rPr>
                <w:rFonts w:ascii="Times New Roman" w:hAnsi="Times New Roman" w:cs="Times New Roman"/>
                <w:sz w:val="24"/>
                <w:szCs w:val="24"/>
              </w:rPr>
              <w:t>Сеть</w:t>
            </w:r>
            <w:r w:rsidRPr="00295139">
              <w:rPr>
                <w:rFonts w:ascii="Times New Roman" w:hAnsi="Times New Roman" w:cs="Times New Roman"/>
                <w:sz w:val="24"/>
                <w:szCs w:val="24"/>
              </w:rPr>
              <w:t xml:space="preserve"> водоснабжения</w:t>
            </w:r>
            <w:r>
              <w:rPr>
                <w:rFonts w:ascii="Times New Roman" w:hAnsi="Times New Roman" w:cs="Times New Roman"/>
                <w:sz w:val="24"/>
                <w:szCs w:val="24"/>
              </w:rPr>
              <w:t xml:space="preserve"> – протяженность </w:t>
            </w:r>
            <w:r w:rsidR="00EC30C1">
              <w:rPr>
                <w:rFonts w:ascii="Times New Roman" w:hAnsi="Times New Roman" w:cs="Times New Roman"/>
                <w:sz w:val="24"/>
                <w:szCs w:val="24"/>
              </w:rPr>
              <w:t xml:space="preserve">до 0,2 </w:t>
            </w:r>
            <w:r>
              <w:rPr>
                <w:rFonts w:ascii="Times New Roman" w:hAnsi="Times New Roman" w:cs="Times New Roman"/>
                <w:sz w:val="24"/>
                <w:szCs w:val="24"/>
              </w:rPr>
              <w:t>км;</w:t>
            </w:r>
          </w:p>
          <w:p w:rsidR="00CD6697" w:rsidRDefault="00CD6697" w:rsidP="004D123B">
            <w:pPr>
              <w:pStyle w:val="2fd"/>
              <w:numPr>
                <w:ilvl w:val="0"/>
                <w:numId w:val="45"/>
              </w:numPr>
              <w:rPr>
                <w:rFonts w:ascii="Times New Roman" w:hAnsi="Times New Roman" w:cs="Times New Roman"/>
                <w:sz w:val="24"/>
                <w:szCs w:val="24"/>
              </w:rPr>
            </w:pPr>
            <w:r>
              <w:rPr>
                <w:rFonts w:ascii="Times New Roman" w:hAnsi="Times New Roman" w:cs="Times New Roman"/>
                <w:sz w:val="24"/>
                <w:szCs w:val="24"/>
              </w:rPr>
              <w:t xml:space="preserve">Сеть водоотведения– протяженность </w:t>
            </w:r>
            <w:r w:rsidR="00EC30C1">
              <w:rPr>
                <w:rFonts w:ascii="Times New Roman" w:hAnsi="Times New Roman" w:cs="Times New Roman"/>
                <w:sz w:val="24"/>
                <w:szCs w:val="24"/>
              </w:rPr>
              <w:t xml:space="preserve">до 0,2 </w:t>
            </w:r>
            <w:r>
              <w:rPr>
                <w:rFonts w:ascii="Times New Roman" w:hAnsi="Times New Roman" w:cs="Times New Roman"/>
                <w:sz w:val="24"/>
                <w:szCs w:val="24"/>
              </w:rPr>
              <w:t>км;</w:t>
            </w:r>
          </w:p>
          <w:p w:rsidR="00843686" w:rsidRDefault="00843686" w:rsidP="004D123B">
            <w:pPr>
              <w:pStyle w:val="2fd"/>
              <w:numPr>
                <w:ilvl w:val="0"/>
                <w:numId w:val="45"/>
              </w:numPr>
              <w:rPr>
                <w:rFonts w:ascii="Times New Roman" w:hAnsi="Times New Roman" w:cs="Times New Roman"/>
                <w:sz w:val="24"/>
                <w:szCs w:val="24"/>
              </w:rPr>
            </w:pPr>
            <w:r>
              <w:rPr>
                <w:rFonts w:ascii="Times New Roman" w:hAnsi="Times New Roman" w:cs="Times New Roman"/>
                <w:sz w:val="24"/>
                <w:szCs w:val="24"/>
              </w:rPr>
              <w:t>Сеть ливневой канализации – протяженность до 0,6 км;</w:t>
            </w:r>
          </w:p>
          <w:p w:rsidR="00CD6697" w:rsidRDefault="00CD6697" w:rsidP="004D123B">
            <w:pPr>
              <w:pStyle w:val="2fd"/>
              <w:numPr>
                <w:ilvl w:val="0"/>
                <w:numId w:val="45"/>
              </w:numPr>
              <w:rPr>
                <w:rFonts w:ascii="Times New Roman" w:hAnsi="Times New Roman" w:cs="Times New Roman"/>
                <w:sz w:val="24"/>
                <w:szCs w:val="24"/>
              </w:rPr>
            </w:pPr>
            <w:r>
              <w:rPr>
                <w:rFonts w:ascii="Times New Roman" w:hAnsi="Times New Roman" w:cs="Times New Roman"/>
                <w:sz w:val="24"/>
                <w:szCs w:val="24"/>
              </w:rPr>
              <w:lastRenderedPageBreak/>
              <w:t xml:space="preserve">Сеть электроснабжения– протяженность </w:t>
            </w:r>
            <w:r w:rsidR="00EC30C1">
              <w:rPr>
                <w:rFonts w:ascii="Times New Roman" w:hAnsi="Times New Roman" w:cs="Times New Roman"/>
                <w:sz w:val="24"/>
                <w:szCs w:val="24"/>
              </w:rPr>
              <w:t xml:space="preserve">до </w:t>
            </w:r>
            <w:r w:rsidR="00843686">
              <w:rPr>
                <w:rFonts w:ascii="Times New Roman" w:hAnsi="Times New Roman" w:cs="Times New Roman"/>
                <w:sz w:val="24"/>
                <w:szCs w:val="24"/>
              </w:rPr>
              <w:t>2,5</w:t>
            </w:r>
            <w:r w:rsidR="00EC30C1">
              <w:rPr>
                <w:rFonts w:ascii="Times New Roman" w:hAnsi="Times New Roman" w:cs="Times New Roman"/>
                <w:sz w:val="24"/>
                <w:szCs w:val="24"/>
              </w:rPr>
              <w:t xml:space="preserve"> </w:t>
            </w:r>
            <w:r>
              <w:rPr>
                <w:rFonts w:ascii="Times New Roman" w:hAnsi="Times New Roman" w:cs="Times New Roman"/>
                <w:sz w:val="24"/>
                <w:szCs w:val="24"/>
              </w:rPr>
              <w:t>км;</w:t>
            </w:r>
          </w:p>
          <w:p w:rsidR="00991A02" w:rsidRDefault="00CD6697" w:rsidP="004D123B">
            <w:pPr>
              <w:pStyle w:val="2fd"/>
              <w:numPr>
                <w:ilvl w:val="0"/>
                <w:numId w:val="45"/>
              </w:numPr>
              <w:rPr>
                <w:rFonts w:ascii="Times New Roman" w:hAnsi="Times New Roman" w:cs="Times New Roman"/>
                <w:sz w:val="24"/>
                <w:szCs w:val="24"/>
              </w:rPr>
            </w:pPr>
            <w:r>
              <w:rPr>
                <w:rFonts w:ascii="Times New Roman" w:hAnsi="Times New Roman" w:cs="Times New Roman"/>
                <w:sz w:val="24"/>
                <w:szCs w:val="24"/>
              </w:rPr>
              <w:t xml:space="preserve">Сеть газоснабжения Г2 – протяженность </w:t>
            </w:r>
            <w:r w:rsidR="00EC30C1">
              <w:rPr>
                <w:rFonts w:ascii="Times New Roman" w:hAnsi="Times New Roman" w:cs="Times New Roman"/>
                <w:sz w:val="24"/>
                <w:szCs w:val="24"/>
              </w:rPr>
              <w:t xml:space="preserve">до </w:t>
            </w:r>
            <w:r w:rsidR="00843686">
              <w:rPr>
                <w:rFonts w:ascii="Times New Roman" w:hAnsi="Times New Roman" w:cs="Times New Roman"/>
                <w:sz w:val="24"/>
                <w:szCs w:val="24"/>
              </w:rPr>
              <w:t>0,45</w:t>
            </w:r>
            <w:r w:rsidR="00EC30C1">
              <w:rPr>
                <w:rFonts w:ascii="Times New Roman" w:hAnsi="Times New Roman" w:cs="Times New Roman"/>
                <w:sz w:val="24"/>
                <w:szCs w:val="24"/>
              </w:rPr>
              <w:t xml:space="preserve"> </w:t>
            </w:r>
            <w:r>
              <w:rPr>
                <w:rFonts w:ascii="Times New Roman" w:hAnsi="Times New Roman" w:cs="Times New Roman"/>
                <w:sz w:val="24"/>
                <w:szCs w:val="24"/>
              </w:rPr>
              <w:t>км;</w:t>
            </w:r>
          </w:p>
          <w:p w:rsidR="00CD6697" w:rsidRDefault="00CD6697" w:rsidP="004D123B">
            <w:pPr>
              <w:pStyle w:val="2fd"/>
              <w:numPr>
                <w:ilvl w:val="0"/>
                <w:numId w:val="45"/>
              </w:numPr>
              <w:rPr>
                <w:rFonts w:ascii="Times New Roman" w:hAnsi="Times New Roman" w:cs="Times New Roman"/>
                <w:sz w:val="24"/>
                <w:szCs w:val="24"/>
              </w:rPr>
            </w:pPr>
            <w:r>
              <w:rPr>
                <w:rFonts w:ascii="Times New Roman" w:hAnsi="Times New Roman" w:cs="Times New Roman"/>
                <w:sz w:val="24"/>
                <w:szCs w:val="24"/>
              </w:rPr>
              <w:t>Автомобильная дорога</w:t>
            </w:r>
            <w:r w:rsidR="005A4C82">
              <w:rPr>
                <w:rFonts w:ascii="Times New Roman" w:hAnsi="Times New Roman" w:cs="Times New Roman"/>
                <w:sz w:val="24"/>
                <w:szCs w:val="24"/>
              </w:rPr>
              <w:t xml:space="preserve"> (включая освещение)</w:t>
            </w:r>
            <w:r>
              <w:rPr>
                <w:rFonts w:ascii="Times New Roman" w:hAnsi="Times New Roman" w:cs="Times New Roman"/>
                <w:sz w:val="24"/>
                <w:szCs w:val="24"/>
              </w:rPr>
              <w:t xml:space="preserve"> – протяженность </w:t>
            </w:r>
            <w:r w:rsidR="00EC30C1">
              <w:rPr>
                <w:rFonts w:ascii="Times New Roman" w:hAnsi="Times New Roman" w:cs="Times New Roman"/>
                <w:sz w:val="24"/>
                <w:szCs w:val="24"/>
              </w:rPr>
              <w:t xml:space="preserve">до </w:t>
            </w:r>
            <w:r>
              <w:rPr>
                <w:rFonts w:ascii="Times New Roman" w:hAnsi="Times New Roman" w:cs="Times New Roman"/>
                <w:sz w:val="24"/>
                <w:szCs w:val="24"/>
              </w:rPr>
              <w:t>1</w:t>
            </w:r>
            <w:r w:rsidR="00EC30C1">
              <w:rPr>
                <w:rFonts w:ascii="Times New Roman" w:hAnsi="Times New Roman" w:cs="Times New Roman"/>
                <w:sz w:val="24"/>
                <w:szCs w:val="24"/>
              </w:rPr>
              <w:t>к</w:t>
            </w:r>
            <w:r>
              <w:rPr>
                <w:rFonts w:ascii="Times New Roman" w:hAnsi="Times New Roman" w:cs="Times New Roman"/>
                <w:sz w:val="24"/>
                <w:szCs w:val="24"/>
              </w:rPr>
              <w:t>м</w:t>
            </w:r>
          </w:p>
          <w:p w:rsidR="000D3740" w:rsidRPr="00EC30C1" w:rsidRDefault="00CD6697" w:rsidP="00EC30C1">
            <w:pPr>
              <w:pStyle w:val="2fd"/>
              <w:ind w:left="10" w:firstLine="0"/>
              <w:rPr>
                <w:rFonts w:ascii="Times New Roman" w:hAnsi="Times New Roman" w:cs="Times New Roman"/>
                <w:sz w:val="24"/>
                <w:szCs w:val="24"/>
              </w:rPr>
            </w:pPr>
            <w:r>
              <w:rPr>
                <w:rFonts w:ascii="Times New Roman" w:hAnsi="Times New Roman" w:cs="Times New Roman"/>
                <w:sz w:val="24"/>
                <w:szCs w:val="24"/>
              </w:rPr>
              <w:t>Протяженности уточнить проектом.</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Standard"/>
              <w:snapToGrid w:val="0"/>
              <w:spacing w:line="235" w:lineRule="auto"/>
              <w:jc w:val="center"/>
              <w:rPr>
                <w:sz w:val="22"/>
                <w:szCs w:val="22"/>
              </w:rPr>
            </w:pPr>
            <w:r>
              <w:rPr>
                <w:sz w:val="22"/>
                <w:szCs w:val="22"/>
              </w:rPr>
              <w:lastRenderedPageBreak/>
              <w:t>8</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991A02" w:rsidRDefault="00991A02" w:rsidP="00991A02">
            <w:pPr>
              <w:pStyle w:val="Standard"/>
              <w:snapToGrid w:val="0"/>
              <w:spacing w:line="235" w:lineRule="auto"/>
              <w:jc w:val="both"/>
              <w:rPr>
                <w:sz w:val="22"/>
                <w:szCs w:val="22"/>
                <w:lang w:val="ru-RU"/>
              </w:rPr>
            </w:pPr>
            <w:r w:rsidRPr="00991A02">
              <w:rPr>
                <w:sz w:val="22"/>
                <w:szCs w:val="22"/>
                <w:lang w:val="ru-RU"/>
              </w:rPr>
              <w:t>Основные требования по составу проектной документации</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D6697" w:rsidRPr="00CD6697" w:rsidRDefault="00991A02" w:rsidP="004D123B">
            <w:pPr>
              <w:pStyle w:val="affffe"/>
              <w:numPr>
                <w:ilvl w:val="0"/>
                <w:numId w:val="46"/>
              </w:numPr>
              <w:ind w:left="10" w:firstLine="0"/>
              <w:rPr>
                <w:sz w:val="23"/>
                <w:szCs w:val="23"/>
              </w:rPr>
            </w:pPr>
            <w:r w:rsidRPr="00CD6697">
              <w:rPr>
                <w:sz w:val="23"/>
                <w:szCs w:val="23"/>
              </w:rPr>
              <w:t>Документация по инженерным изысканиям</w:t>
            </w:r>
            <w:r w:rsidR="00CD6697" w:rsidRPr="00CD6697">
              <w:rPr>
                <w:sz w:val="23"/>
                <w:szCs w:val="23"/>
              </w:rPr>
              <w:t xml:space="preserve"> в составе:</w:t>
            </w:r>
          </w:p>
          <w:p w:rsidR="00991A02" w:rsidRDefault="00CD6697" w:rsidP="00CD6697">
            <w:pPr>
              <w:pStyle w:val="affffe"/>
              <w:ind w:left="10"/>
              <w:rPr>
                <w:sz w:val="23"/>
                <w:szCs w:val="23"/>
              </w:rPr>
            </w:pPr>
            <w:r>
              <w:rPr>
                <w:sz w:val="23"/>
                <w:szCs w:val="23"/>
              </w:rPr>
              <w:t>Инженерно- геодезические</w:t>
            </w:r>
            <w:r w:rsidR="00991A02" w:rsidRPr="00CD6697">
              <w:rPr>
                <w:sz w:val="23"/>
                <w:szCs w:val="23"/>
              </w:rPr>
              <w:t>;</w:t>
            </w:r>
          </w:p>
          <w:p w:rsidR="00CD6697" w:rsidRPr="00CD6697" w:rsidRDefault="00CD6697" w:rsidP="00CD6697">
            <w:pPr>
              <w:pStyle w:val="affffe"/>
              <w:ind w:left="10"/>
              <w:rPr>
                <w:color w:val="FF0000"/>
              </w:rPr>
            </w:pPr>
            <w:r>
              <w:rPr>
                <w:sz w:val="23"/>
                <w:szCs w:val="23"/>
              </w:rPr>
              <w:t>Инженерно- геологические</w:t>
            </w:r>
            <w:r w:rsidRPr="00CD6697">
              <w:rPr>
                <w:sz w:val="23"/>
                <w:szCs w:val="23"/>
              </w:rPr>
              <w:t>;</w:t>
            </w:r>
          </w:p>
          <w:p w:rsidR="00CD6697" w:rsidRPr="00CD6697" w:rsidRDefault="00CD6697" w:rsidP="00CD6697">
            <w:pPr>
              <w:pStyle w:val="affffe"/>
              <w:ind w:left="10"/>
              <w:rPr>
                <w:color w:val="FF0000"/>
              </w:rPr>
            </w:pPr>
            <w:r>
              <w:rPr>
                <w:sz w:val="23"/>
                <w:szCs w:val="23"/>
              </w:rPr>
              <w:t>Инженерно- гидрометеорологические</w:t>
            </w:r>
            <w:r w:rsidRPr="00CD6697">
              <w:rPr>
                <w:sz w:val="23"/>
                <w:szCs w:val="23"/>
              </w:rPr>
              <w:t>;</w:t>
            </w:r>
          </w:p>
          <w:p w:rsidR="00CD6697" w:rsidRDefault="00CD6697" w:rsidP="00CD6697">
            <w:pPr>
              <w:pStyle w:val="affffe"/>
              <w:ind w:left="10"/>
              <w:rPr>
                <w:sz w:val="23"/>
                <w:szCs w:val="23"/>
              </w:rPr>
            </w:pPr>
            <w:r>
              <w:rPr>
                <w:sz w:val="23"/>
                <w:szCs w:val="23"/>
              </w:rPr>
              <w:t>Инженерно- экологические</w:t>
            </w:r>
            <w:r w:rsidRPr="00CD6697">
              <w:rPr>
                <w:sz w:val="23"/>
                <w:szCs w:val="23"/>
              </w:rPr>
              <w:t>;</w:t>
            </w:r>
          </w:p>
          <w:p w:rsidR="00387E1E" w:rsidRPr="00CD6697" w:rsidRDefault="00387E1E" w:rsidP="00CD6697">
            <w:pPr>
              <w:pStyle w:val="affffe"/>
              <w:ind w:left="10"/>
              <w:rPr>
                <w:color w:val="FF0000"/>
              </w:rPr>
            </w:pPr>
            <w:r>
              <w:rPr>
                <w:sz w:val="23"/>
                <w:szCs w:val="23"/>
              </w:rPr>
              <w:t>Инженерно-Археологические изыскания (по необходимости)</w:t>
            </w:r>
          </w:p>
          <w:p w:rsidR="00991A02" w:rsidRDefault="00991A02" w:rsidP="00991A02">
            <w:pPr>
              <w:rPr>
                <w:sz w:val="23"/>
                <w:szCs w:val="23"/>
              </w:rPr>
            </w:pPr>
            <w:r>
              <w:rPr>
                <w:sz w:val="23"/>
                <w:szCs w:val="23"/>
              </w:rPr>
              <w:t>2) Проект планировки и проект межевания территории для размещения линейных объектов;</w:t>
            </w:r>
          </w:p>
          <w:p w:rsidR="00991A02" w:rsidRDefault="00991A02" w:rsidP="00991A02">
            <w:r w:rsidRPr="009C4216">
              <w:rPr>
                <w:sz w:val="23"/>
                <w:szCs w:val="23"/>
              </w:rPr>
              <w:t>3</w:t>
            </w:r>
            <w:r w:rsidRPr="00EA06A5">
              <w:rPr>
                <w:sz w:val="23"/>
                <w:szCs w:val="23"/>
              </w:rPr>
              <w:t>) Проектная документация «ПД» - выполнить</w:t>
            </w:r>
            <w:r w:rsidR="0038654A">
              <w:rPr>
                <w:sz w:val="23"/>
                <w:szCs w:val="23"/>
              </w:rPr>
              <w:t xml:space="preserve"> </w:t>
            </w:r>
            <w:r w:rsidRPr="00EA06A5">
              <w:rPr>
                <w:sz w:val="22"/>
                <w:szCs w:val="22"/>
              </w:rPr>
              <w:t>в соответствии с Положением, утвержденным Постановлением Правительства РФ от 16.02.2008 г. № 87, требований технических регламентов, СП, СНиП, СанПиН и других нормативных документов на проектирование.</w:t>
            </w:r>
          </w:p>
          <w:p w:rsidR="00991A02" w:rsidRPr="009C4216" w:rsidRDefault="00991A02" w:rsidP="00991A02">
            <w:pPr>
              <w:tabs>
                <w:tab w:val="left" w:pos="0"/>
              </w:tabs>
              <w:ind w:left="33"/>
              <w:rPr>
                <w:sz w:val="23"/>
                <w:szCs w:val="23"/>
              </w:rPr>
            </w:pPr>
            <w:r w:rsidRPr="00EA06A5">
              <w:rPr>
                <w:sz w:val="23"/>
                <w:szCs w:val="23"/>
              </w:rPr>
              <w:t>3</w:t>
            </w:r>
            <w:r w:rsidRPr="009C4216">
              <w:rPr>
                <w:sz w:val="23"/>
                <w:szCs w:val="23"/>
              </w:rPr>
              <w:t>) Рабочая документация</w:t>
            </w:r>
            <w:r w:rsidR="0038654A">
              <w:rPr>
                <w:sz w:val="23"/>
                <w:szCs w:val="23"/>
              </w:rPr>
              <w:t xml:space="preserve"> </w:t>
            </w:r>
            <w:r w:rsidRPr="009C4216">
              <w:rPr>
                <w:sz w:val="23"/>
                <w:szCs w:val="23"/>
              </w:rPr>
              <w:t>«РД»</w:t>
            </w:r>
          </w:p>
          <w:p w:rsidR="00991A02" w:rsidRPr="00CD6697" w:rsidRDefault="005A4C82" w:rsidP="004D123B">
            <w:pPr>
              <w:pStyle w:val="affffe"/>
              <w:numPr>
                <w:ilvl w:val="0"/>
                <w:numId w:val="44"/>
              </w:numPr>
              <w:tabs>
                <w:tab w:val="left" w:pos="317"/>
              </w:tabs>
              <w:jc w:val="both"/>
            </w:pPr>
            <w:r>
              <w:rPr>
                <w:sz w:val="23"/>
                <w:szCs w:val="23"/>
              </w:rPr>
              <w:t xml:space="preserve">Этап 1. </w:t>
            </w:r>
            <w:r w:rsidR="00991A02">
              <w:rPr>
                <w:sz w:val="23"/>
                <w:szCs w:val="23"/>
              </w:rPr>
              <w:t>Сети водоснабж</w:t>
            </w:r>
            <w:bookmarkStart w:id="0" w:name="_GoBack"/>
            <w:bookmarkEnd w:id="0"/>
            <w:r w:rsidR="00991A02">
              <w:rPr>
                <w:sz w:val="23"/>
                <w:szCs w:val="23"/>
              </w:rPr>
              <w:t>ения</w:t>
            </w:r>
            <w:r w:rsidR="00991A02" w:rsidRPr="00735348">
              <w:rPr>
                <w:sz w:val="23"/>
                <w:szCs w:val="23"/>
              </w:rPr>
              <w:t xml:space="preserve"> (</w:t>
            </w:r>
            <w:r w:rsidR="00991A02">
              <w:rPr>
                <w:sz w:val="23"/>
                <w:szCs w:val="23"/>
              </w:rPr>
              <w:t>НВ</w:t>
            </w:r>
            <w:r w:rsidR="00991A02" w:rsidRPr="00735348">
              <w:rPr>
                <w:sz w:val="23"/>
                <w:szCs w:val="23"/>
              </w:rPr>
              <w:t>);</w:t>
            </w:r>
          </w:p>
          <w:p w:rsidR="00CD6697" w:rsidRPr="00843686" w:rsidRDefault="005A4C82" w:rsidP="004D123B">
            <w:pPr>
              <w:pStyle w:val="affffe"/>
              <w:numPr>
                <w:ilvl w:val="0"/>
                <w:numId w:val="44"/>
              </w:numPr>
              <w:tabs>
                <w:tab w:val="left" w:pos="317"/>
              </w:tabs>
              <w:jc w:val="both"/>
            </w:pPr>
            <w:r>
              <w:rPr>
                <w:sz w:val="23"/>
                <w:szCs w:val="23"/>
              </w:rPr>
              <w:t xml:space="preserve">Этап 2. </w:t>
            </w:r>
            <w:r w:rsidR="00CD6697">
              <w:rPr>
                <w:sz w:val="23"/>
                <w:szCs w:val="23"/>
              </w:rPr>
              <w:t>Сети водоотведения (НК);</w:t>
            </w:r>
          </w:p>
          <w:p w:rsidR="00843686" w:rsidRPr="00CD6697" w:rsidRDefault="00843686" w:rsidP="004D123B">
            <w:pPr>
              <w:pStyle w:val="affffe"/>
              <w:numPr>
                <w:ilvl w:val="0"/>
                <w:numId w:val="44"/>
              </w:numPr>
              <w:tabs>
                <w:tab w:val="left" w:pos="317"/>
              </w:tabs>
              <w:jc w:val="both"/>
            </w:pPr>
            <w:r>
              <w:rPr>
                <w:sz w:val="23"/>
                <w:szCs w:val="23"/>
              </w:rPr>
              <w:t>Этап 3. Сети ливневой канализации (ЛК);</w:t>
            </w:r>
          </w:p>
          <w:p w:rsidR="00CD6697" w:rsidRPr="00CD6697" w:rsidRDefault="00843686" w:rsidP="004D123B">
            <w:pPr>
              <w:pStyle w:val="affffe"/>
              <w:numPr>
                <w:ilvl w:val="0"/>
                <w:numId w:val="44"/>
              </w:numPr>
              <w:tabs>
                <w:tab w:val="left" w:pos="317"/>
              </w:tabs>
              <w:jc w:val="both"/>
            </w:pPr>
            <w:r>
              <w:rPr>
                <w:sz w:val="23"/>
                <w:szCs w:val="23"/>
              </w:rPr>
              <w:t>Этап 4</w:t>
            </w:r>
            <w:r w:rsidR="005A4C82">
              <w:rPr>
                <w:sz w:val="23"/>
                <w:szCs w:val="23"/>
              </w:rPr>
              <w:t xml:space="preserve">. </w:t>
            </w:r>
            <w:r w:rsidR="00CD6697">
              <w:rPr>
                <w:sz w:val="23"/>
                <w:szCs w:val="23"/>
              </w:rPr>
              <w:t>Сети электроснабжения (ЭС);</w:t>
            </w:r>
          </w:p>
          <w:p w:rsidR="00991A02" w:rsidRPr="00CD6697" w:rsidRDefault="00843686" w:rsidP="004D123B">
            <w:pPr>
              <w:pStyle w:val="affffe"/>
              <w:numPr>
                <w:ilvl w:val="0"/>
                <w:numId w:val="44"/>
              </w:numPr>
              <w:tabs>
                <w:tab w:val="left" w:pos="317"/>
              </w:tabs>
              <w:jc w:val="both"/>
            </w:pPr>
            <w:r>
              <w:rPr>
                <w:sz w:val="23"/>
                <w:szCs w:val="23"/>
              </w:rPr>
              <w:t>Этап 5</w:t>
            </w:r>
            <w:r w:rsidR="005A4C82">
              <w:rPr>
                <w:sz w:val="23"/>
                <w:szCs w:val="23"/>
              </w:rPr>
              <w:t xml:space="preserve">. </w:t>
            </w:r>
            <w:r w:rsidR="00991A02">
              <w:rPr>
                <w:sz w:val="23"/>
                <w:szCs w:val="23"/>
              </w:rPr>
              <w:t>Сети газоснабжения</w:t>
            </w:r>
            <w:r w:rsidR="00991A02" w:rsidRPr="00735348">
              <w:rPr>
                <w:sz w:val="23"/>
                <w:szCs w:val="23"/>
              </w:rPr>
              <w:t xml:space="preserve"> (</w:t>
            </w:r>
            <w:r w:rsidR="00991A02">
              <w:rPr>
                <w:sz w:val="23"/>
                <w:szCs w:val="23"/>
              </w:rPr>
              <w:t>ГСН</w:t>
            </w:r>
            <w:r w:rsidR="00991A02" w:rsidRPr="00735348">
              <w:rPr>
                <w:sz w:val="23"/>
                <w:szCs w:val="23"/>
              </w:rPr>
              <w:t>)</w:t>
            </w:r>
            <w:r w:rsidR="00991A02">
              <w:rPr>
                <w:sz w:val="23"/>
                <w:szCs w:val="23"/>
              </w:rPr>
              <w:t>;</w:t>
            </w:r>
          </w:p>
          <w:p w:rsidR="00505D7F" w:rsidRPr="005A4C82" w:rsidRDefault="00843686" w:rsidP="005A4C82">
            <w:pPr>
              <w:pStyle w:val="affffe"/>
              <w:numPr>
                <w:ilvl w:val="0"/>
                <w:numId w:val="44"/>
              </w:numPr>
              <w:tabs>
                <w:tab w:val="left" w:pos="317"/>
              </w:tabs>
              <w:jc w:val="both"/>
            </w:pPr>
            <w:r>
              <w:rPr>
                <w:sz w:val="23"/>
                <w:szCs w:val="23"/>
              </w:rPr>
              <w:t>Этап 6</w:t>
            </w:r>
            <w:r w:rsidR="005A4C82">
              <w:rPr>
                <w:sz w:val="23"/>
                <w:szCs w:val="23"/>
              </w:rPr>
              <w:t xml:space="preserve">. </w:t>
            </w:r>
            <w:r w:rsidR="00CD6697">
              <w:rPr>
                <w:sz w:val="23"/>
                <w:szCs w:val="23"/>
              </w:rPr>
              <w:t>Автомобильная дорога(АД)</w:t>
            </w:r>
            <w:r w:rsidR="00C62647">
              <w:rPr>
                <w:sz w:val="23"/>
                <w:szCs w:val="23"/>
              </w:rPr>
              <w:t>.</w:t>
            </w:r>
          </w:p>
          <w:p w:rsidR="005A4C82" w:rsidRPr="00735348" w:rsidRDefault="00843686" w:rsidP="005A4C82">
            <w:pPr>
              <w:pStyle w:val="affffe"/>
              <w:numPr>
                <w:ilvl w:val="0"/>
                <w:numId w:val="44"/>
              </w:numPr>
              <w:tabs>
                <w:tab w:val="left" w:pos="317"/>
              </w:tabs>
              <w:jc w:val="both"/>
            </w:pPr>
            <w:r>
              <w:rPr>
                <w:sz w:val="23"/>
                <w:szCs w:val="23"/>
              </w:rPr>
              <w:t>Этап 6</w:t>
            </w:r>
            <w:r w:rsidR="005A4C82">
              <w:rPr>
                <w:sz w:val="23"/>
                <w:szCs w:val="23"/>
              </w:rPr>
              <w:t>. Наружное освещение автодороги (НО)</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5A4C82" w:rsidRDefault="00991A02" w:rsidP="00991A02">
            <w:pPr>
              <w:pStyle w:val="Standard"/>
              <w:snapToGrid w:val="0"/>
              <w:spacing w:line="235" w:lineRule="auto"/>
              <w:jc w:val="center"/>
              <w:rPr>
                <w:sz w:val="22"/>
                <w:szCs w:val="22"/>
                <w:lang w:val="ru-RU"/>
              </w:rPr>
            </w:pPr>
            <w:r w:rsidRPr="005A4C82">
              <w:rPr>
                <w:sz w:val="22"/>
                <w:szCs w:val="22"/>
                <w:lang w:val="ru-RU"/>
              </w:rPr>
              <w:t>9</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5A4C82" w:rsidRDefault="00991A02" w:rsidP="00991A02">
            <w:pPr>
              <w:pStyle w:val="Standard"/>
              <w:snapToGrid w:val="0"/>
              <w:spacing w:line="235" w:lineRule="auto"/>
              <w:jc w:val="both"/>
              <w:rPr>
                <w:sz w:val="22"/>
                <w:szCs w:val="22"/>
                <w:lang w:val="ru-RU"/>
              </w:rPr>
            </w:pPr>
            <w:r w:rsidRPr="005A4C82">
              <w:rPr>
                <w:sz w:val="22"/>
                <w:szCs w:val="22"/>
                <w:lang w:val="ru-RU"/>
              </w:rPr>
              <w:t>Требования по вариантной проработке</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991A02">
            <w:r>
              <w:rPr>
                <w:sz w:val="23"/>
                <w:szCs w:val="23"/>
              </w:rPr>
              <w:t>Проектную и рабочую документацию на линейные объекты необходимо разбить на этапы:</w:t>
            </w:r>
          </w:p>
          <w:p w:rsidR="00991A02" w:rsidRDefault="00991A02" w:rsidP="00991A02">
            <w:pPr>
              <w:rPr>
                <w:sz w:val="23"/>
                <w:szCs w:val="23"/>
              </w:rPr>
            </w:pPr>
            <w:r>
              <w:rPr>
                <w:sz w:val="23"/>
                <w:szCs w:val="23"/>
              </w:rPr>
              <w:t xml:space="preserve">Этап 1. </w:t>
            </w:r>
            <w:r w:rsidR="00814E24">
              <w:rPr>
                <w:sz w:val="23"/>
                <w:szCs w:val="23"/>
              </w:rPr>
              <w:t>Наружные с</w:t>
            </w:r>
            <w:r>
              <w:rPr>
                <w:sz w:val="23"/>
                <w:szCs w:val="23"/>
              </w:rPr>
              <w:t>ети водоснабжения;</w:t>
            </w:r>
          </w:p>
          <w:p w:rsidR="00CD6697" w:rsidRDefault="00CD6697" w:rsidP="00991A02">
            <w:pPr>
              <w:rPr>
                <w:sz w:val="23"/>
                <w:szCs w:val="23"/>
              </w:rPr>
            </w:pPr>
            <w:r>
              <w:rPr>
                <w:sz w:val="23"/>
                <w:szCs w:val="23"/>
              </w:rPr>
              <w:t xml:space="preserve">Этап 2. </w:t>
            </w:r>
            <w:r w:rsidR="00814E24">
              <w:rPr>
                <w:sz w:val="23"/>
                <w:szCs w:val="23"/>
              </w:rPr>
              <w:t>Наружные с</w:t>
            </w:r>
            <w:r>
              <w:rPr>
                <w:sz w:val="23"/>
                <w:szCs w:val="23"/>
              </w:rPr>
              <w:t>ети канализации;</w:t>
            </w:r>
          </w:p>
          <w:p w:rsidR="00843686" w:rsidRDefault="00843686" w:rsidP="00991A02">
            <w:pPr>
              <w:rPr>
                <w:sz w:val="23"/>
                <w:szCs w:val="23"/>
              </w:rPr>
            </w:pPr>
            <w:r>
              <w:rPr>
                <w:sz w:val="23"/>
                <w:szCs w:val="23"/>
              </w:rPr>
              <w:t>Этап 3. Наружные сети ливневой канализации;</w:t>
            </w:r>
          </w:p>
          <w:p w:rsidR="00CD6697" w:rsidRDefault="00843686" w:rsidP="00991A02">
            <w:pPr>
              <w:rPr>
                <w:sz w:val="23"/>
                <w:szCs w:val="23"/>
              </w:rPr>
            </w:pPr>
            <w:r>
              <w:rPr>
                <w:sz w:val="23"/>
                <w:szCs w:val="23"/>
              </w:rPr>
              <w:t>Этап 4</w:t>
            </w:r>
            <w:r w:rsidR="00CD6697">
              <w:rPr>
                <w:sz w:val="23"/>
                <w:szCs w:val="23"/>
              </w:rPr>
              <w:t xml:space="preserve">. </w:t>
            </w:r>
            <w:r w:rsidR="00814E24">
              <w:rPr>
                <w:sz w:val="23"/>
                <w:szCs w:val="23"/>
              </w:rPr>
              <w:t>Наружные с</w:t>
            </w:r>
            <w:r w:rsidR="00CD6697">
              <w:rPr>
                <w:sz w:val="23"/>
                <w:szCs w:val="23"/>
              </w:rPr>
              <w:t>ети электроснабжения;</w:t>
            </w:r>
          </w:p>
          <w:p w:rsidR="00991A02" w:rsidRDefault="00CD6697" w:rsidP="00CD6697">
            <w:pPr>
              <w:rPr>
                <w:sz w:val="23"/>
                <w:szCs w:val="23"/>
              </w:rPr>
            </w:pPr>
            <w:r>
              <w:rPr>
                <w:sz w:val="23"/>
                <w:szCs w:val="23"/>
              </w:rPr>
              <w:t xml:space="preserve">Этап </w:t>
            </w:r>
            <w:r w:rsidR="00843686">
              <w:rPr>
                <w:sz w:val="23"/>
                <w:szCs w:val="23"/>
              </w:rPr>
              <w:t>5</w:t>
            </w:r>
            <w:r>
              <w:rPr>
                <w:sz w:val="23"/>
                <w:szCs w:val="23"/>
              </w:rPr>
              <w:t xml:space="preserve">. </w:t>
            </w:r>
            <w:r w:rsidR="00814E24">
              <w:rPr>
                <w:sz w:val="23"/>
                <w:szCs w:val="23"/>
              </w:rPr>
              <w:t>Наружные с</w:t>
            </w:r>
            <w:r>
              <w:rPr>
                <w:sz w:val="23"/>
                <w:szCs w:val="23"/>
              </w:rPr>
              <w:t>ети газоснабжения;</w:t>
            </w:r>
          </w:p>
          <w:p w:rsidR="00845DAD" w:rsidRPr="00EC30C1" w:rsidRDefault="00843686" w:rsidP="00CD6697">
            <w:pPr>
              <w:rPr>
                <w:sz w:val="23"/>
                <w:szCs w:val="23"/>
              </w:rPr>
            </w:pPr>
            <w:r>
              <w:rPr>
                <w:sz w:val="23"/>
                <w:szCs w:val="23"/>
              </w:rPr>
              <w:t>Этап 6</w:t>
            </w:r>
            <w:r w:rsidR="00CD6697">
              <w:rPr>
                <w:sz w:val="23"/>
                <w:szCs w:val="23"/>
              </w:rPr>
              <w:t>. Автомобильная дорога.</w:t>
            </w:r>
            <w:r w:rsidR="00B1503F">
              <w:rPr>
                <w:sz w:val="23"/>
                <w:szCs w:val="23"/>
              </w:rPr>
              <w:t xml:space="preserve"> Наружное освещение автодороги</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CD6697" w:rsidRDefault="00991A02" w:rsidP="00991A02">
            <w:pPr>
              <w:pStyle w:val="Standard"/>
              <w:snapToGrid w:val="0"/>
              <w:spacing w:line="235" w:lineRule="auto"/>
              <w:jc w:val="center"/>
              <w:rPr>
                <w:sz w:val="22"/>
                <w:szCs w:val="22"/>
                <w:lang w:val="ru-RU"/>
              </w:rPr>
            </w:pPr>
            <w:r w:rsidRPr="00CD6697">
              <w:rPr>
                <w:sz w:val="22"/>
                <w:szCs w:val="22"/>
                <w:lang w:val="ru-RU"/>
              </w:rPr>
              <w:t>10</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991A02" w:rsidRDefault="00991A02" w:rsidP="00991A02">
            <w:pPr>
              <w:pStyle w:val="Standard"/>
              <w:snapToGrid w:val="0"/>
              <w:spacing w:line="235" w:lineRule="auto"/>
              <w:jc w:val="both"/>
              <w:rPr>
                <w:sz w:val="22"/>
                <w:szCs w:val="22"/>
                <w:lang w:val="ru-RU"/>
              </w:rPr>
            </w:pPr>
            <w:r w:rsidRPr="00991A02">
              <w:rPr>
                <w:sz w:val="22"/>
                <w:szCs w:val="22"/>
                <w:lang w:val="ru-RU"/>
              </w:rPr>
              <w:t>Основные требования к архитектурно- планировочным решениям</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991A02">
            <w:pPr>
              <w:snapToGrid w:val="0"/>
              <w:rPr>
                <w:sz w:val="23"/>
                <w:szCs w:val="23"/>
              </w:rPr>
            </w:pPr>
            <w:r>
              <w:rPr>
                <w:sz w:val="23"/>
                <w:szCs w:val="23"/>
              </w:rPr>
              <w:t>Разработать проект планировки и проект межевания территории для размещения линейных объектов (на основании задания на подготовку документации по планировке территории (проекта планировки и проекта межевания территории) и согласовать его с Администрацией г. Сарапула.</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8401CD" w:rsidRDefault="00991A02" w:rsidP="00991A02">
            <w:pPr>
              <w:pStyle w:val="Standard"/>
              <w:snapToGrid w:val="0"/>
              <w:spacing w:line="235" w:lineRule="auto"/>
              <w:jc w:val="center"/>
              <w:rPr>
                <w:sz w:val="22"/>
                <w:szCs w:val="22"/>
              </w:rPr>
            </w:pPr>
            <w:r>
              <w:rPr>
                <w:sz w:val="22"/>
                <w:szCs w:val="22"/>
              </w:rPr>
              <w:t>11</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ConsPlusNonformat"/>
              <w:rPr>
                <w:rFonts w:ascii="Times New Roman" w:hAnsi="Times New Roman" w:cs="Times New Roman"/>
                <w:sz w:val="24"/>
                <w:szCs w:val="24"/>
                <w:highlight w:val="yellow"/>
              </w:rPr>
            </w:pPr>
            <w:r>
              <w:rPr>
                <w:rFonts w:ascii="Times New Roman" w:hAnsi="Times New Roman" w:cs="Times New Roman"/>
                <w:sz w:val="23"/>
                <w:szCs w:val="23"/>
              </w:rPr>
              <w:t>Основные требования к наружной отделке здания</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991A02">
            <w:pPr>
              <w:jc w:val="left"/>
            </w:pPr>
            <w:r>
              <w:rPr>
                <w:sz w:val="23"/>
                <w:szCs w:val="23"/>
              </w:rPr>
              <w:t>Не требуются</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jc w:val="center"/>
              <w:rPr>
                <w:sz w:val="22"/>
                <w:szCs w:val="22"/>
              </w:rPr>
            </w:pPr>
            <w:r>
              <w:rPr>
                <w:sz w:val="22"/>
                <w:szCs w:val="22"/>
              </w:rPr>
              <w:t>12</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ConsPlusNonformat"/>
              <w:rPr>
                <w:rFonts w:ascii="Times New Roman" w:hAnsi="Times New Roman" w:cs="Times New Roman"/>
                <w:sz w:val="24"/>
                <w:szCs w:val="24"/>
              </w:rPr>
            </w:pPr>
            <w:r>
              <w:rPr>
                <w:rFonts w:ascii="Times New Roman" w:hAnsi="Times New Roman" w:cs="Times New Roman"/>
                <w:sz w:val="23"/>
                <w:szCs w:val="23"/>
              </w:rPr>
              <w:t>Основные требования к внутренней отделке здания</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991A02">
            <w:pPr>
              <w:jc w:val="left"/>
            </w:pPr>
            <w:r>
              <w:rPr>
                <w:sz w:val="23"/>
                <w:szCs w:val="23"/>
              </w:rPr>
              <w:t>Не требуются</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jc w:val="center"/>
              <w:rPr>
                <w:sz w:val="22"/>
                <w:szCs w:val="22"/>
              </w:rPr>
            </w:pPr>
            <w:r>
              <w:rPr>
                <w:sz w:val="22"/>
                <w:szCs w:val="22"/>
              </w:rPr>
              <w:t>13</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ConsPlusNonformat"/>
              <w:rPr>
                <w:rFonts w:ascii="Times New Roman" w:hAnsi="Times New Roman" w:cs="Times New Roman"/>
                <w:sz w:val="24"/>
                <w:szCs w:val="24"/>
              </w:rPr>
            </w:pPr>
            <w:r>
              <w:rPr>
                <w:rFonts w:ascii="Times New Roman" w:hAnsi="Times New Roman" w:cs="Times New Roman"/>
                <w:sz w:val="23"/>
                <w:szCs w:val="23"/>
              </w:rPr>
              <w:t>Основные требования к конструктивным решениям и материалам несущих и ограждающих конструкций</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991A02">
            <w:pPr>
              <w:jc w:val="left"/>
            </w:pPr>
            <w:r>
              <w:rPr>
                <w:sz w:val="23"/>
                <w:szCs w:val="23"/>
              </w:rPr>
              <w:t>Не требуются</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jc w:val="center"/>
              <w:rPr>
                <w:sz w:val="22"/>
                <w:szCs w:val="22"/>
              </w:rPr>
            </w:pPr>
            <w:r>
              <w:rPr>
                <w:sz w:val="22"/>
                <w:szCs w:val="22"/>
              </w:rPr>
              <w:t>14</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ConsPlusNonformat"/>
              <w:rPr>
                <w:rFonts w:ascii="Times New Roman" w:hAnsi="Times New Roman" w:cs="Times New Roman"/>
                <w:sz w:val="24"/>
                <w:szCs w:val="24"/>
              </w:rPr>
            </w:pPr>
            <w:r>
              <w:rPr>
                <w:rFonts w:ascii="Times New Roman" w:hAnsi="Times New Roman" w:cs="Times New Roman"/>
                <w:sz w:val="23"/>
                <w:szCs w:val="23"/>
              </w:rPr>
              <w:t xml:space="preserve">Требования по </w:t>
            </w:r>
            <w:proofErr w:type="spellStart"/>
            <w:r>
              <w:rPr>
                <w:rFonts w:ascii="Times New Roman" w:hAnsi="Times New Roman" w:cs="Times New Roman"/>
                <w:sz w:val="23"/>
                <w:szCs w:val="23"/>
              </w:rPr>
              <w:t>энергоэффективности</w:t>
            </w:r>
            <w:proofErr w:type="spellEnd"/>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991A02">
            <w:pPr>
              <w:jc w:val="left"/>
            </w:pPr>
            <w:r>
              <w:rPr>
                <w:sz w:val="23"/>
                <w:szCs w:val="23"/>
              </w:rPr>
              <w:t>Не требуются</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jc w:val="center"/>
              <w:rPr>
                <w:sz w:val="22"/>
                <w:szCs w:val="22"/>
              </w:rPr>
            </w:pPr>
            <w:r>
              <w:rPr>
                <w:sz w:val="22"/>
                <w:szCs w:val="22"/>
              </w:rPr>
              <w:t>15</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ConsPlusNonformat"/>
              <w:rPr>
                <w:rFonts w:ascii="Times New Roman" w:hAnsi="Times New Roman" w:cs="Times New Roman"/>
                <w:sz w:val="24"/>
                <w:szCs w:val="24"/>
              </w:rPr>
            </w:pPr>
            <w:r>
              <w:rPr>
                <w:rFonts w:ascii="Times New Roman" w:hAnsi="Times New Roman" w:cs="Times New Roman"/>
                <w:sz w:val="23"/>
                <w:szCs w:val="23"/>
              </w:rPr>
              <w:t>Основные требования к инженерному и технологическому оборудованию</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991A02">
            <w:pPr>
              <w:snapToGrid w:val="0"/>
              <w:rPr>
                <w:color w:val="000000"/>
                <w:sz w:val="23"/>
                <w:szCs w:val="23"/>
              </w:rPr>
            </w:pPr>
            <w:r>
              <w:rPr>
                <w:sz w:val="23"/>
                <w:szCs w:val="23"/>
              </w:rPr>
              <w:t xml:space="preserve">- </w:t>
            </w:r>
            <w:r>
              <w:rPr>
                <w:color w:val="000000"/>
                <w:sz w:val="23"/>
                <w:szCs w:val="23"/>
              </w:rPr>
              <w:t>Диаметр и материалы труб принять по расчету.</w:t>
            </w:r>
          </w:p>
          <w:p w:rsidR="00991A02" w:rsidRDefault="00991A02" w:rsidP="00991A02">
            <w:pPr>
              <w:snapToGrid w:val="0"/>
              <w:rPr>
                <w:b/>
                <w:bCs/>
              </w:rPr>
            </w:pPr>
            <w:r>
              <w:rPr>
                <w:sz w:val="23"/>
                <w:szCs w:val="23"/>
              </w:rPr>
              <w:t>- Переходы сет</w:t>
            </w:r>
            <w:r w:rsidR="00EC30C1">
              <w:rPr>
                <w:sz w:val="23"/>
                <w:szCs w:val="23"/>
              </w:rPr>
              <w:t>ей через инженерные сооружения</w:t>
            </w:r>
            <w:r w:rsidR="000D3740">
              <w:rPr>
                <w:sz w:val="23"/>
                <w:szCs w:val="23"/>
              </w:rPr>
              <w:t xml:space="preserve">, </w:t>
            </w:r>
            <w:r w:rsidR="00C30166">
              <w:rPr>
                <w:sz w:val="23"/>
                <w:szCs w:val="23"/>
              </w:rPr>
              <w:t>автомобильную дорогу</w:t>
            </w:r>
            <w:r>
              <w:rPr>
                <w:sz w:val="23"/>
                <w:szCs w:val="23"/>
              </w:rPr>
              <w:t xml:space="preserve"> и водные объекты предусмотреть закрытым способом.</w:t>
            </w:r>
          </w:p>
          <w:p w:rsidR="00991A02" w:rsidRDefault="00991A02" w:rsidP="00991A02">
            <w:pPr>
              <w:snapToGrid w:val="0"/>
            </w:pPr>
            <w:r>
              <w:rPr>
                <w:sz w:val="23"/>
                <w:szCs w:val="23"/>
              </w:rPr>
              <w:lastRenderedPageBreak/>
              <w:t>Инженерное обеспечение инженерными сетями выполнить на основании:</w:t>
            </w:r>
          </w:p>
          <w:p w:rsidR="00991A02" w:rsidRDefault="00991A02" w:rsidP="00991A02">
            <w:pPr>
              <w:snapToGrid w:val="0"/>
            </w:pPr>
            <w:r>
              <w:rPr>
                <w:sz w:val="23"/>
                <w:szCs w:val="23"/>
              </w:rPr>
              <w:t>- технических условий</w:t>
            </w:r>
            <w:r w:rsidR="00843686">
              <w:rPr>
                <w:sz w:val="23"/>
                <w:szCs w:val="23"/>
              </w:rPr>
              <w:t xml:space="preserve"> </w:t>
            </w:r>
            <w:proofErr w:type="spellStart"/>
            <w:r w:rsidR="00DE3E54">
              <w:rPr>
                <w:sz w:val="23"/>
                <w:szCs w:val="23"/>
              </w:rPr>
              <w:t>ресурсоснабжающих</w:t>
            </w:r>
            <w:proofErr w:type="spellEnd"/>
            <w:r w:rsidR="00DE3E54">
              <w:rPr>
                <w:sz w:val="23"/>
                <w:szCs w:val="23"/>
              </w:rPr>
              <w:t xml:space="preserve"> организаций</w:t>
            </w:r>
            <w:r>
              <w:rPr>
                <w:sz w:val="23"/>
                <w:szCs w:val="23"/>
              </w:rPr>
              <w:t>;</w:t>
            </w:r>
          </w:p>
          <w:p w:rsidR="00991A02" w:rsidRPr="00DE3E54" w:rsidRDefault="00DE3E54" w:rsidP="00DE3E54">
            <w:pPr>
              <w:snapToGrid w:val="0"/>
              <w:rPr>
                <w:highlight w:val="yellow"/>
              </w:rPr>
            </w:pPr>
            <w:r>
              <w:rPr>
                <w:sz w:val="23"/>
                <w:szCs w:val="23"/>
              </w:rPr>
              <w:t xml:space="preserve">- </w:t>
            </w:r>
            <w:r w:rsidRPr="00DE3E54">
              <w:rPr>
                <w:sz w:val="23"/>
                <w:szCs w:val="23"/>
              </w:rPr>
              <w:t>т</w:t>
            </w:r>
            <w:r w:rsidR="00991A02" w:rsidRPr="00DE3E54">
              <w:rPr>
                <w:sz w:val="23"/>
                <w:szCs w:val="23"/>
              </w:rPr>
              <w:t>ехнические условия на сближение и (или) пересечение объектов инженерной инфраструктуры с инженерными коммуникациями, автомобильными и железными дорогами</w:t>
            </w:r>
            <w:r w:rsidRPr="00DE3E54">
              <w:rPr>
                <w:sz w:val="23"/>
                <w:szCs w:val="23"/>
              </w:rPr>
              <w:t>.</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spacing w:line="235" w:lineRule="auto"/>
              <w:jc w:val="center"/>
              <w:rPr>
                <w:sz w:val="22"/>
                <w:szCs w:val="22"/>
              </w:rPr>
            </w:pPr>
            <w:r>
              <w:rPr>
                <w:sz w:val="22"/>
                <w:szCs w:val="22"/>
              </w:rPr>
              <w:lastRenderedPageBreak/>
              <w:t>16</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ConsPlusNonformat"/>
              <w:rPr>
                <w:rFonts w:ascii="Times New Roman" w:hAnsi="Times New Roman" w:cs="Times New Roman"/>
                <w:sz w:val="24"/>
                <w:szCs w:val="24"/>
              </w:rPr>
            </w:pPr>
            <w:r>
              <w:rPr>
                <w:rFonts w:ascii="Times New Roman" w:hAnsi="Times New Roman" w:cs="Times New Roman"/>
                <w:sz w:val="23"/>
                <w:szCs w:val="23"/>
              </w:rPr>
              <w:t>Требования по обеспечению условий жизнедеятельности маломобильных групп населения</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991A02">
            <w:pPr>
              <w:jc w:val="left"/>
            </w:pPr>
            <w:r>
              <w:rPr>
                <w:sz w:val="23"/>
                <w:szCs w:val="23"/>
              </w:rPr>
              <w:t>Не требуются</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jc w:val="center"/>
              <w:rPr>
                <w:sz w:val="22"/>
                <w:szCs w:val="22"/>
              </w:rPr>
            </w:pPr>
            <w:r>
              <w:rPr>
                <w:sz w:val="22"/>
                <w:szCs w:val="22"/>
              </w:rPr>
              <w:t>17</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ConsPlusNonformat"/>
              <w:rPr>
                <w:rFonts w:ascii="Times New Roman" w:hAnsi="Times New Roman" w:cs="Times New Roman"/>
                <w:sz w:val="24"/>
                <w:szCs w:val="24"/>
                <w:highlight w:val="yellow"/>
              </w:rPr>
            </w:pPr>
            <w:r>
              <w:rPr>
                <w:rFonts w:ascii="Times New Roman" w:hAnsi="Times New Roman" w:cs="Times New Roman"/>
                <w:sz w:val="23"/>
                <w:szCs w:val="23"/>
              </w:rPr>
              <w:t>Требования к благоустройству и озеленению территории, к малым архитектурным формам</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C62647">
            <w:r>
              <w:t>Предусмотреть восстановление существующего благоустройств</w:t>
            </w:r>
            <w:r w:rsidR="00C62647">
              <w:t>а</w:t>
            </w:r>
            <w:r>
              <w:t>, при необходимости выполнить раздел «Таксация зеленых насаждений».</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jc w:val="center"/>
              <w:rPr>
                <w:sz w:val="22"/>
                <w:szCs w:val="22"/>
              </w:rPr>
            </w:pPr>
            <w:r>
              <w:rPr>
                <w:sz w:val="22"/>
                <w:szCs w:val="22"/>
              </w:rPr>
              <w:t>18</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CF0F16" w:rsidRDefault="00991A02" w:rsidP="00991A02">
            <w:pPr>
              <w:pStyle w:val="ConsPlusNonformat"/>
              <w:jc w:val="both"/>
              <w:rPr>
                <w:rFonts w:ascii="Times New Roman" w:hAnsi="Times New Roman" w:cs="Times New Roman"/>
                <w:sz w:val="23"/>
                <w:szCs w:val="23"/>
              </w:rPr>
            </w:pPr>
            <w:r>
              <w:rPr>
                <w:rFonts w:ascii="Times New Roman" w:hAnsi="Times New Roman" w:cs="Times New Roman"/>
                <w:sz w:val="23"/>
                <w:szCs w:val="23"/>
              </w:rPr>
              <w:t>Требования по разработке инженерно-технических мероприятий ГО, мероприятий по предупреждению чрезвычайных ситуаций, мероприятий по обеспечению пожарной безопасности</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991A02">
            <w:pPr>
              <w:pStyle w:val="ConsPlusNonformat"/>
              <w:jc w:val="both"/>
              <w:rPr>
                <w:rFonts w:ascii="Times New Roman" w:hAnsi="Times New Roman" w:cs="Times New Roman"/>
                <w:sz w:val="23"/>
                <w:szCs w:val="23"/>
              </w:rPr>
            </w:pPr>
            <w:r w:rsidRPr="00CF0F16">
              <w:rPr>
                <w:rFonts w:ascii="Times New Roman" w:hAnsi="Times New Roman" w:cs="Times New Roman"/>
                <w:sz w:val="23"/>
                <w:szCs w:val="23"/>
              </w:rPr>
              <w:t>Разработать раздел 8 «Мероприятия по обеспечению пожарной безопасности».</w:t>
            </w:r>
          </w:p>
          <w:p w:rsidR="00DE3E54" w:rsidRDefault="00DE3E54" w:rsidP="00EC30C1">
            <w:pPr>
              <w:pStyle w:val="ConsPlusNonformat"/>
              <w:jc w:val="both"/>
              <w:rPr>
                <w:rFonts w:ascii="Times New Roman" w:hAnsi="Times New Roman" w:cs="Times New Roman"/>
                <w:sz w:val="24"/>
                <w:szCs w:val="24"/>
              </w:rPr>
            </w:pPr>
            <w:r>
              <w:rPr>
                <w:rFonts w:ascii="Times New Roman" w:hAnsi="Times New Roman" w:cs="Times New Roman"/>
                <w:sz w:val="23"/>
                <w:szCs w:val="23"/>
              </w:rPr>
              <w:t>Для этапа №</w:t>
            </w:r>
            <w:r w:rsidR="00EC30C1">
              <w:rPr>
                <w:rFonts w:ascii="Times New Roman" w:hAnsi="Times New Roman" w:cs="Times New Roman"/>
                <w:sz w:val="23"/>
                <w:szCs w:val="23"/>
              </w:rPr>
              <w:t>4</w:t>
            </w:r>
            <w:r w:rsidR="00095523">
              <w:rPr>
                <w:rFonts w:ascii="Times New Roman" w:hAnsi="Times New Roman" w:cs="Times New Roman"/>
                <w:sz w:val="23"/>
                <w:szCs w:val="23"/>
              </w:rPr>
              <w:t xml:space="preserve"> «Наружные сети газоснабжения» </w:t>
            </w:r>
            <w:r>
              <w:rPr>
                <w:rFonts w:ascii="Times New Roman" w:hAnsi="Times New Roman" w:cs="Times New Roman"/>
                <w:sz w:val="23"/>
                <w:szCs w:val="23"/>
              </w:rPr>
              <w:t xml:space="preserve">разработать раздел 10 </w:t>
            </w:r>
            <w:r w:rsidRPr="00DE3E54">
              <w:rPr>
                <w:rFonts w:ascii="Times New Roman" w:hAnsi="Times New Roman" w:cs="Times New Roman"/>
                <w:sz w:val="23"/>
                <w:szCs w:val="23"/>
              </w:rPr>
              <w:t>«Перечень мероприятий по гражданской обороне, мероприятий по предупреждению чрезвычайных ситуаций природного и техногенного характера».</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Pr="00BE1F20" w:rsidRDefault="00991A02" w:rsidP="00991A02">
            <w:pPr>
              <w:pStyle w:val="Standard"/>
              <w:snapToGrid w:val="0"/>
              <w:jc w:val="center"/>
              <w:rPr>
                <w:sz w:val="22"/>
                <w:szCs w:val="22"/>
              </w:rPr>
            </w:pPr>
            <w:r>
              <w:rPr>
                <w:sz w:val="22"/>
                <w:szCs w:val="22"/>
              </w:rPr>
              <w:t>19</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ConsPlusNonformat"/>
              <w:rPr>
                <w:rFonts w:ascii="Times New Roman" w:hAnsi="Times New Roman" w:cs="Times New Roman"/>
                <w:sz w:val="24"/>
                <w:szCs w:val="24"/>
              </w:rPr>
            </w:pPr>
            <w:r>
              <w:rPr>
                <w:rFonts w:ascii="Times New Roman" w:hAnsi="Times New Roman" w:cs="Times New Roman"/>
                <w:sz w:val="23"/>
                <w:szCs w:val="23"/>
              </w:rPr>
              <w:t>Требования о необходимости выполнения экологических и санитарно-гигиенических условий к объекту</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991A02" w:rsidP="00991A02">
            <w:pPr>
              <w:snapToGrid w:val="0"/>
            </w:pPr>
            <w:r>
              <w:rPr>
                <w:sz w:val="23"/>
                <w:szCs w:val="23"/>
              </w:rPr>
              <w:t>Соответствие требованиям Российского законодательства, нормативным документам (ГОСТ, СП СНиП, ПБ, ТР).</w:t>
            </w:r>
          </w:p>
          <w:p w:rsidR="00991A02" w:rsidRDefault="00991A02" w:rsidP="00DE3E54">
            <w:r>
              <w:rPr>
                <w:sz w:val="23"/>
                <w:szCs w:val="23"/>
              </w:rPr>
              <w:t>Разработать раздел</w:t>
            </w:r>
            <w:r w:rsidR="00DE3E54">
              <w:rPr>
                <w:sz w:val="23"/>
                <w:szCs w:val="23"/>
              </w:rPr>
              <w:t xml:space="preserve"> 7</w:t>
            </w:r>
            <w:r>
              <w:rPr>
                <w:sz w:val="23"/>
                <w:szCs w:val="23"/>
              </w:rPr>
              <w:t>: «Мероприятия по охране окружающей среды»;</w:t>
            </w:r>
          </w:p>
        </w:tc>
      </w:tr>
      <w:tr w:rsidR="00991A02"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jc w:val="center"/>
            </w:pPr>
            <w:r>
              <w:rPr>
                <w:sz w:val="23"/>
                <w:szCs w:val="23"/>
              </w:rPr>
              <w:t>20</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991A02" w:rsidRDefault="00991A02" w:rsidP="00991A02">
            <w:pPr>
              <w:pStyle w:val="ConsPlusNonformat"/>
              <w:rPr>
                <w:rFonts w:ascii="Times New Roman" w:hAnsi="Times New Roman" w:cs="Times New Roman"/>
                <w:sz w:val="24"/>
                <w:szCs w:val="24"/>
                <w:highlight w:val="yellow"/>
              </w:rPr>
            </w:pPr>
            <w:r>
              <w:rPr>
                <w:rFonts w:ascii="Times New Roman" w:hAnsi="Times New Roman" w:cs="Times New Roman"/>
                <w:sz w:val="23"/>
                <w:szCs w:val="23"/>
              </w:rPr>
              <w:t>Особые условия строительства</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91A02" w:rsidRDefault="00B1503F" w:rsidP="00991A02">
            <w:pPr>
              <w:jc w:val="left"/>
            </w:pPr>
            <w:r>
              <w:rPr>
                <w:sz w:val="23"/>
                <w:szCs w:val="23"/>
              </w:rPr>
              <w:t>О</w:t>
            </w:r>
            <w:r w:rsidRPr="00B1503F">
              <w:rPr>
                <w:sz w:val="23"/>
                <w:szCs w:val="23"/>
              </w:rPr>
              <w:t>пределяется проектом организации строительства</w:t>
            </w:r>
          </w:p>
        </w:tc>
      </w:tr>
      <w:tr w:rsidR="00C30166"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C30166" w:rsidRDefault="00C30166" w:rsidP="00C30166">
            <w:pPr>
              <w:jc w:val="center"/>
            </w:pPr>
            <w:r>
              <w:rPr>
                <w:sz w:val="23"/>
                <w:szCs w:val="23"/>
              </w:rPr>
              <w:t>21</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C30166" w:rsidRDefault="00C30166" w:rsidP="00C30166">
            <w:pPr>
              <w:pStyle w:val="ConsPlusNonformat"/>
              <w:rPr>
                <w:rFonts w:ascii="Times New Roman" w:hAnsi="Times New Roman" w:cs="Times New Roman"/>
                <w:sz w:val="24"/>
                <w:szCs w:val="24"/>
              </w:rPr>
            </w:pPr>
            <w:r>
              <w:rPr>
                <w:rFonts w:ascii="Times New Roman" w:hAnsi="Times New Roman" w:cs="Times New Roman"/>
                <w:sz w:val="23"/>
                <w:szCs w:val="23"/>
              </w:rPr>
              <w:t>Требования к разработке сметной документации</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87E1E" w:rsidRPr="00387E1E" w:rsidRDefault="00387E1E" w:rsidP="00387E1E">
            <w:pPr>
              <w:ind w:firstLine="140"/>
              <w:rPr>
                <w:sz w:val="23"/>
                <w:szCs w:val="23"/>
              </w:rPr>
            </w:pPr>
            <w:r>
              <w:rPr>
                <w:sz w:val="23"/>
                <w:szCs w:val="23"/>
              </w:rPr>
              <w:t>-</w:t>
            </w:r>
            <w:r w:rsidRPr="00387E1E">
              <w:rPr>
                <w:sz w:val="23"/>
                <w:szCs w:val="23"/>
              </w:rPr>
              <w:t xml:space="preserve"> Сметную стоимость объекта определить в двух уровнях цен (базовом и текущем) с применением сметной нормативной базы ФСНБ-2022 с дополнениями и изменениями, с применением сборников ГЭСН-2022, ГЭСНм-2022, ГЭСНп-2022, ФСБЦ (приложение № 6 к приказу Минстроя России от 30 декабря 2021 г. № 1046/</w:t>
            </w:r>
            <w:proofErr w:type="spellStart"/>
            <w:r w:rsidRPr="00387E1E">
              <w:rPr>
                <w:sz w:val="23"/>
                <w:szCs w:val="23"/>
              </w:rPr>
              <w:t>пр</w:t>
            </w:r>
            <w:proofErr w:type="spellEnd"/>
            <w:r w:rsidRPr="00387E1E">
              <w:rPr>
                <w:sz w:val="23"/>
                <w:szCs w:val="23"/>
              </w:rPr>
              <w:t>), ФСЭМ (приложение № 7 к приказу Минстроя России от 30 декабря 2021 г. № 1046/</w:t>
            </w:r>
            <w:proofErr w:type="spellStart"/>
            <w:r w:rsidRPr="00387E1E">
              <w:rPr>
                <w:sz w:val="23"/>
                <w:szCs w:val="23"/>
              </w:rPr>
              <w:t>пр</w:t>
            </w:r>
            <w:proofErr w:type="spellEnd"/>
            <w:r w:rsidRPr="00387E1E">
              <w:rPr>
                <w:sz w:val="23"/>
                <w:szCs w:val="23"/>
              </w:rPr>
              <w:t>), утвержденных приказом Минстроя РФ от 30.12.2021г. №1046/пр., включенных в Федеральный реестр сметных нормативов.</w:t>
            </w:r>
          </w:p>
          <w:p w:rsidR="00387E1E" w:rsidRPr="00387E1E" w:rsidRDefault="00387E1E" w:rsidP="00387E1E">
            <w:pPr>
              <w:ind w:firstLine="140"/>
              <w:rPr>
                <w:sz w:val="23"/>
                <w:szCs w:val="23"/>
              </w:rPr>
            </w:pPr>
            <w:r>
              <w:rPr>
                <w:sz w:val="23"/>
                <w:szCs w:val="23"/>
              </w:rPr>
              <w:t xml:space="preserve"> -</w:t>
            </w:r>
            <w:r w:rsidRPr="00387E1E">
              <w:rPr>
                <w:sz w:val="23"/>
                <w:szCs w:val="23"/>
              </w:rPr>
              <w:t xml:space="preserve"> Стоимость строительства объекта определить по локальным сметным расчетам.</w:t>
            </w:r>
          </w:p>
          <w:p w:rsidR="00387E1E" w:rsidRDefault="00387E1E" w:rsidP="00387E1E">
            <w:pPr>
              <w:ind w:firstLine="140"/>
              <w:rPr>
                <w:sz w:val="23"/>
                <w:szCs w:val="23"/>
              </w:rPr>
            </w:pPr>
            <w:r w:rsidRPr="00387E1E">
              <w:rPr>
                <w:sz w:val="23"/>
                <w:szCs w:val="23"/>
              </w:rPr>
              <w:t xml:space="preserve">Пересчет </w:t>
            </w:r>
            <w:proofErr w:type="gramStart"/>
            <w:r w:rsidRPr="00387E1E">
              <w:rPr>
                <w:sz w:val="23"/>
                <w:szCs w:val="23"/>
              </w:rPr>
              <w:t>локальных  сметных</w:t>
            </w:r>
            <w:proofErr w:type="gramEnd"/>
            <w:r w:rsidRPr="00387E1E">
              <w:rPr>
                <w:sz w:val="23"/>
                <w:szCs w:val="23"/>
              </w:rPr>
              <w:t xml:space="preserve"> расчетов в текущий уровень цен выполнить ресурсно-индексным методом с применением индексов изменения сметной стоимости строительно-монтажных работ, пусконаладочных работ, прочих работ и затрат, оборудования, рекомендованных письмами Минстроя России на момент выдачи документации для проверки в государственную экспертизу</w:t>
            </w:r>
          </w:p>
          <w:p w:rsidR="00D420DE" w:rsidRPr="00387E1E" w:rsidRDefault="00D420DE" w:rsidP="00D420DE">
            <w:pPr>
              <w:rPr>
                <w:sz w:val="23"/>
                <w:szCs w:val="23"/>
              </w:rPr>
            </w:pPr>
            <w:r w:rsidRPr="00387E1E">
              <w:rPr>
                <w:sz w:val="23"/>
                <w:szCs w:val="23"/>
              </w:rPr>
              <w:t>- в стоимости материалов, определенной в текущих ценах на основании прайс-листов, учесть заготовительно-складские расходы в размере 2% и транспортные расходы в размере 3%. % при отсутствии информации в прайс-листах об условиях поставки;</w:t>
            </w:r>
          </w:p>
          <w:p w:rsidR="006D1C6B" w:rsidRPr="00387E1E" w:rsidRDefault="006D1C6B" w:rsidP="006D1C6B">
            <w:pPr>
              <w:rPr>
                <w:sz w:val="23"/>
                <w:szCs w:val="23"/>
              </w:rPr>
            </w:pPr>
            <w:r w:rsidRPr="00387E1E">
              <w:rPr>
                <w:sz w:val="23"/>
                <w:szCs w:val="23"/>
              </w:rPr>
              <w:t>-в стоимости оборудования определенной в текущих ценах на основании прайс-листов, учесть заготовительно-складские расходы в размере1,2% и транспортные расходы в размере 3%. при отсутствии информации в прайс-листах об условиях поставки;</w:t>
            </w:r>
          </w:p>
          <w:p w:rsidR="00D420DE" w:rsidRPr="00387E1E" w:rsidRDefault="00D420DE" w:rsidP="00D420DE">
            <w:pPr>
              <w:rPr>
                <w:sz w:val="23"/>
                <w:szCs w:val="23"/>
              </w:rPr>
            </w:pPr>
            <w:r w:rsidRPr="00387E1E">
              <w:rPr>
                <w:sz w:val="23"/>
                <w:szCs w:val="23"/>
              </w:rPr>
              <w:t xml:space="preserve">- конъюнктурный анализ цен оформить в виде таблицы с приложением всех прайс листов или ссылкой </w:t>
            </w:r>
            <w:proofErr w:type="gramStart"/>
            <w:r w:rsidRPr="00387E1E">
              <w:rPr>
                <w:sz w:val="23"/>
                <w:szCs w:val="23"/>
              </w:rPr>
              <w:t>на  источник</w:t>
            </w:r>
            <w:proofErr w:type="gramEnd"/>
            <w:r w:rsidRPr="00387E1E">
              <w:rPr>
                <w:sz w:val="23"/>
                <w:szCs w:val="23"/>
              </w:rPr>
              <w:t xml:space="preserve"> на интернет сайте</w:t>
            </w:r>
          </w:p>
          <w:p w:rsidR="00D420DE" w:rsidRPr="00387E1E" w:rsidRDefault="00D420DE" w:rsidP="00D420DE">
            <w:pPr>
              <w:rPr>
                <w:sz w:val="23"/>
                <w:szCs w:val="23"/>
              </w:rPr>
            </w:pPr>
            <w:r w:rsidRPr="00387E1E">
              <w:rPr>
                <w:sz w:val="23"/>
                <w:szCs w:val="23"/>
              </w:rPr>
              <w:lastRenderedPageBreak/>
              <w:t xml:space="preserve">- перевозку строительного мусора и излишков грунта учесть на расстояние 98 км – на полигон ТБО, расположенный в </w:t>
            </w:r>
            <w:proofErr w:type="spellStart"/>
            <w:r w:rsidRPr="00387E1E">
              <w:rPr>
                <w:sz w:val="23"/>
                <w:szCs w:val="23"/>
              </w:rPr>
              <w:t>Завьяловском</w:t>
            </w:r>
            <w:proofErr w:type="spellEnd"/>
            <w:r w:rsidRPr="00387E1E">
              <w:rPr>
                <w:sz w:val="23"/>
                <w:szCs w:val="23"/>
              </w:rPr>
              <w:t xml:space="preserve"> районе, п. Средний Постол (ООО «Чистый Город») по адресу </w:t>
            </w:r>
            <w:proofErr w:type="spellStart"/>
            <w:r w:rsidRPr="00387E1E">
              <w:rPr>
                <w:sz w:val="23"/>
                <w:szCs w:val="23"/>
              </w:rPr>
              <w:t>Нылгинский</w:t>
            </w:r>
            <w:proofErr w:type="spellEnd"/>
            <w:r w:rsidRPr="00387E1E">
              <w:rPr>
                <w:sz w:val="23"/>
                <w:szCs w:val="23"/>
              </w:rPr>
              <w:t xml:space="preserve"> тракт,31км</w:t>
            </w:r>
          </w:p>
          <w:p w:rsidR="00B06813" w:rsidRPr="00387E1E" w:rsidRDefault="00D420DE" w:rsidP="00D420DE">
            <w:pPr>
              <w:rPr>
                <w:sz w:val="23"/>
                <w:szCs w:val="23"/>
              </w:rPr>
            </w:pPr>
            <w:r w:rsidRPr="00387E1E">
              <w:rPr>
                <w:sz w:val="23"/>
                <w:szCs w:val="23"/>
              </w:rPr>
              <w:t xml:space="preserve">- учесть стоимость затрат на утилизацию строительного мусора в соответствии с </w:t>
            </w:r>
            <w:r w:rsidR="00B06813" w:rsidRPr="00387E1E">
              <w:rPr>
                <w:sz w:val="23"/>
                <w:szCs w:val="23"/>
              </w:rPr>
              <w:t>письмом ООО «Чистый город» №05-01/22 от 27.01.2021г. (2388руб за 1т, в том числе НДС 20%)</w:t>
            </w:r>
          </w:p>
          <w:p w:rsidR="00D420DE" w:rsidRPr="00387E1E" w:rsidRDefault="00D420DE" w:rsidP="00D420DE">
            <w:pPr>
              <w:rPr>
                <w:sz w:val="23"/>
                <w:szCs w:val="23"/>
              </w:rPr>
            </w:pPr>
            <w:r w:rsidRPr="00387E1E">
              <w:rPr>
                <w:sz w:val="23"/>
                <w:szCs w:val="23"/>
              </w:rPr>
              <w:t>- сметный расчет на утилизацию строительного мусора учесть в 9–ой главе сводного сметного расчета по статье «Прочие затраты».</w:t>
            </w:r>
          </w:p>
          <w:p w:rsidR="00D420DE" w:rsidRPr="00387E1E" w:rsidRDefault="00D420DE" w:rsidP="00D420DE">
            <w:pPr>
              <w:tabs>
                <w:tab w:val="left" w:pos="284"/>
              </w:tabs>
              <w:ind w:left="40"/>
              <w:rPr>
                <w:rFonts w:eastAsia="Calibri"/>
                <w:b/>
                <w:sz w:val="23"/>
                <w:szCs w:val="23"/>
              </w:rPr>
            </w:pPr>
            <w:r w:rsidRPr="00387E1E">
              <w:rPr>
                <w:rFonts w:eastAsia="Calibri"/>
                <w:sz w:val="23"/>
                <w:szCs w:val="23"/>
              </w:rPr>
              <w:t>.</w:t>
            </w:r>
            <w:r w:rsidRPr="00387E1E">
              <w:rPr>
                <w:rFonts w:eastAsia="Calibri"/>
                <w:b/>
                <w:sz w:val="23"/>
                <w:szCs w:val="23"/>
              </w:rPr>
              <w:t xml:space="preserve"> -локальные сметные расчеты выполнить по видам работ (на каждый вид работ свой локальный сметный расчет);</w:t>
            </w:r>
          </w:p>
          <w:p w:rsidR="00D420DE" w:rsidRPr="00387E1E" w:rsidRDefault="00D420DE" w:rsidP="00D420DE">
            <w:pPr>
              <w:tabs>
                <w:tab w:val="left" w:pos="284"/>
              </w:tabs>
              <w:ind w:left="40"/>
              <w:rPr>
                <w:rFonts w:eastAsia="Calibri"/>
                <w:b/>
                <w:sz w:val="23"/>
                <w:szCs w:val="23"/>
              </w:rPr>
            </w:pPr>
            <w:r w:rsidRPr="00387E1E">
              <w:rPr>
                <w:rFonts w:eastAsia="Calibri"/>
                <w:b/>
                <w:sz w:val="23"/>
                <w:szCs w:val="23"/>
              </w:rPr>
              <w:t>-при вырубке зеленых насаждений учесть возврат от стоимости древесины на дрова, порубочные остатки вывезти на полигон ТБО «Чистый город»;</w:t>
            </w:r>
          </w:p>
          <w:p w:rsidR="00D420DE" w:rsidRPr="00387E1E" w:rsidRDefault="00D420DE" w:rsidP="00D420DE">
            <w:pPr>
              <w:tabs>
                <w:tab w:val="left" w:pos="284"/>
              </w:tabs>
              <w:ind w:left="40"/>
              <w:rPr>
                <w:rFonts w:eastAsia="Calibri"/>
                <w:sz w:val="23"/>
                <w:szCs w:val="23"/>
              </w:rPr>
            </w:pPr>
            <w:r w:rsidRPr="00387E1E">
              <w:rPr>
                <w:rFonts w:eastAsia="Calibri"/>
                <w:b/>
                <w:sz w:val="23"/>
                <w:szCs w:val="23"/>
              </w:rPr>
              <w:t>-в каждой локальной смете вывести удельный показатель на ед. измерения (Приказ Минстроя России №421 от 04.08.2020г.п.78).</w:t>
            </w:r>
          </w:p>
          <w:p w:rsidR="00D420DE" w:rsidRPr="00387E1E" w:rsidRDefault="00D420DE" w:rsidP="00D420DE">
            <w:pPr>
              <w:rPr>
                <w:sz w:val="23"/>
                <w:szCs w:val="23"/>
              </w:rPr>
            </w:pPr>
            <w:r w:rsidRPr="00387E1E">
              <w:rPr>
                <w:sz w:val="23"/>
                <w:szCs w:val="23"/>
              </w:rPr>
              <w:t>В сводном сметном расчете учесть:</w:t>
            </w:r>
          </w:p>
          <w:p w:rsidR="00D420DE" w:rsidRPr="00387E1E" w:rsidRDefault="00D420DE" w:rsidP="00D420DE">
            <w:pPr>
              <w:rPr>
                <w:sz w:val="23"/>
                <w:szCs w:val="23"/>
              </w:rPr>
            </w:pPr>
            <w:r w:rsidRPr="00387E1E">
              <w:rPr>
                <w:sz w:val="23"/>
                <w:szCs w:val="23"/>
              </w:rPr>
              <w:t>- затраты на получение технических условий на проектирование (по фактическим затратам);</w:t>
            </w:r>
          </w:p>
          <w:p w:rsidR="00D420DE" w:rsidRPr="00387E1E" w:rsidRDefault="00D420DE" w:rsidP="00D420DE">
            <w:pPr>
              <w:rPr>
                <w:sz w:val="23"/>
                <w:szCs w:val="23"/>
              </w:rPr>
            </w:pPr>
            <w:r w:rsidRPr="00387E1E">
              <w:rPr>
                <w:sz w:val="23"/>
                <w:szCs w:val="23"/>
              </w:rPr>
              <w:t>- затраты на пусконаладочные работы;</w:t>
            </w:r>
          </w:p>
          <w:p w:rsidR="00D420DE" w:rsidRPr="00387E1E" w:rsidRDefault="00D420DE" w:rsidP="00D420DE">
            <w:pPr>
              <w:rPr>
                <w:sz w:val="23"/>
                <w:szCs w:val="23"/>
              </w:rPr>
            </w:pPr>
            <w:r w:rsidRPr="00387E1E">
              <w:rPr>
                <w:sz w:val="23"/>
                <w:szCs w:val="23"/>
              </w:rPr>
              <w:t>- Затраты на разбивку основных осей здания и коммуникаций на основании Справочника базовых цен на инженерно-геологические и инженерно-экологические изыскания для строительства (Госстрой России № 9-4/84 от 22.06.1998 года) и индексов изменения стоимости;</w:t>
            </w:r>
          </w:p>
          <w:p w:rsidR="00D420DE" w:rsidRPr="00387E1E" w:rsidRDefault="00D420DE" w:rsidP="00D420DE">
            <w:pPr>
              <w:rPr>
                <w:sz w:val="23"/>
                <w:szCs w:val="23"/>
              </w:rPr>
            </w:pPr>
            <w:r w:rsidRPr="00387E1E">
              <w:rPr>
                <w:sz w:val="23"/>
                <w:szCs w:val="23"/>
              </w:rPr>
              <w:t xml:space="preserve">- затраты на </w:t>
            </w:r>
            <w:r w:rsidR="00B06813" w:rsidRPr="00387E1E">
              <w:rPr>
                <w:sz w:val="23"/>
                <w:szCs w:val="23"/>
              </w:rPr>
              <w:t>кадастровые работы по постановке на кадастровый учет линейных объектов (</w:t>
            </w:r>
            <w:r w:rsidR="0012059B" w:rsidRPr="00387E1E">
              <w:rPr>
                <w:sz w:val="23"/>
                <w:szCs w:val="23"/>
              </w:rPr>
              <w:t>изготовление кадастровых</w:t>
            </w:r>
            <w:r w:rsidR="00B06813" w:rsidRPr="00387E1E">
              <w:rPr>
                <w:sz w:val="23"/>
                <w:szCs w:val="23"/>
              </w:rPr>
              <w:t xml:space="preserve"> паспортов на линейные объекты</w:t>
            </w:r>
            <w:r w:rsidR="0012059B" w:rsidRPr="00387E1E">
              <w:rPr>
                <w:sz w:val="23"/>
                <w:szCs w:val="23"/>
              </w:rPr>
              <w:t>), затраты</w:t>
            </w:r>
            <w:r w:rsidR="00B06813" w:rsidRPr="00387E1E">
              <w:rPr>
                <w:sz w:val="23"/>
                <w:szCs w:val="23"/>
              </w:rPr>
              <w:t xml:space="preserve"> принять </w:t>
            </w:r>
            <w:r w:rsidRPr="00387E1E">
              <w:rPr>
                <w:sz w:val="23"/>
                <w:szCs w:val="23"/>
              </w:rPr>
              <w:t>по коммерческим предложениям</w:t>
            </w:r>
            <w:r w:rsidR="00B06813" w:rsidRPr="00387E1E">
              <w:rPr>
                <w:sz w:val="23"/>
                <w:szCs w:val="23"/>
              </w:rPr>
              <w:t xml:space="preserve"> (предоставляет И</w:t>
            </w:r>
            <w:r w:rsidRPr="00387E1E">
              <w:rPr>
                <w:sz w:val="23"/>
                <w:szCs w:val="23"/>
              </w:rPr>
              <w:t>сполнитель);</w:t>
            </w:r>
          </w:p>
          <w:p w:rsidR="00D420DE" w:rsidRPr="00387E1E" w:rsidRDefault="00D420DE" w:rsidP="00D420DE">
            <w:pPr>
              <w:rPr>
                <w:sz w:val="23"/>
                <w:szCs w:val="23"/>
              </w:rPr>
            </w:pPr>
            <w:r w:rsidRPr="00387E1E">
              <w:rPr>
                <w:sz w:val="23"/>
                <w:szCs w:val="23"/>
              </w:rPr>
              <w:t xml:space="preserve">- затраты на проектно-изыскательские работы (по фактическим затратам); </w:t>
            </w:r>
          </w:p>
          <w:p w:rsidR="00D420DE" w:rsidRPr="00387E1E" w:rsidRDefault="00D420DE" w:rsidP="00D420DE">
            <w:pPr>
              <w:rPr>
                <w:sz w:val="23"/>
                <w:szCs w:val="23"/>
              </w:rPr>
            </w:pPr>
            <w:r w:rsidRPr="00387E1E">
              <w:rPr>
                <w:sz w:val="23"/>
                <w:szCs w:val="23"/>
              </w:rPr>
              <w:t>-  Затраты на строительный контроль в соответствии с постановлением Правительства РФ от 21.06.2010 года                         № 468;</w:t>
            </w:r>
          </w:p>
          <w:p w:rsidR="00D420DE" w:rsidRPr="00387E1E" w:rsidRDefault="00D420DE" w:rsidP="00D420DE">
            <w:pPr>
              <w:rPr>
                <w:sz w:val="23"/>
                <w:szCs w:val="23"/>
              </w:rPr>
            </w:pPr>
            <w:r w:rsidRPr="00387E1E">
              <w:rPr>
                <w:sz w:val="23"/>
                <w:szCs w:val="23"/>
              </w:rPr>
              <w:t>- Затраты на проведение государственной экспертизы проектной документации и результатов инженерных изысканий и достоверности определения сметной стоимости строительства объекта в соответствии с постановлениями Правительства РФ от 05.03.2007 года № 145, от 18.05.2009 года № 427;</w:t>
            </w:r>
          </w:p>
          <w:p w:rsidR="00D420DE" w:rsidRPr="00387E1E" w:rsidRDefault="00D420DE" w:rsidP="00D420DE">
            <w:pPr>
              <w:rPr>
                <w:sz w:val="23"/>
                <w:szCs w:val="23"/>
              </w:rPr>
            </w:pPr>
            <w:r w:rsidRPr="00387E1E">
              <w:rPr>
                <w:sz w:val="23"/>
                <w:szCs w:val="23"/>
              </w:rPr>
              <w:t>- Непредвиденные расходы и затраты в размере- 2 % согласно МДС 81-35.2004 п.4.96а (приказ №220 от 1 июня 2012г.)</w:t>
            </w:r>
          </w:p>
          <w:p w:rsidR="00D420DE" w:rsidRPr="00387E1E" w:rsidRDefault="00D420DE" w:rsidP="00D420DE">
            <w:pPr>
              <w:rPr>
                <w:sz w:val="23"/>
                <w:szCs w:val="23"/>
              </w:rPr>
            </w:pPr>
            <w:r w:rsidRPr="00387E1E">
              <w:rPr>
                <w:sz w:val="23"/>
                <w:szCs w:val="23"/>
              </w:rPr>
              <w:t>- затраты, связанные с уплатой налога на добавленную стоимость (НДС – 20%).</w:t>
            </w:r>
          </w:p>
          <w:p w:rsidR="0095216F" w:rsidRPr="00387E1E" w:rsidRDefault="0095216F" w:rsidP="00D420DE">
            <w:pPr>
              <w:rPr>
                <w:sz w:val="23"/>
                <w:szCs w:val="23"/>
              </w:rPr>
            </w:pPr>
            <w:r w:rsidRPr="00387E1E">
              <w:rPr>
                <w:sz w:val="23"/>
                <w:szCs w:val="23"/>
              </w:rPr>
              <w:t xml:space="preserve">-затраты на устройство дорог под строительную технику на </w:t>
            </w:r>
            <w:proofErr w:type="spellStart"/>
            <w:r w:rsidRPr="00387E1E">
              <w:rPr>
                <w:sz w:val="23"/>
                <w:szCs w:val="23"/>
              </w:rPr>
              <w:t>основанииданных</w:t>
            </w:r>
            <w:proofErr w:type="spellEnd"/>
            <w:r w:rsidRPr="00387E1E">
              <w:rPr>
                <w:sz w:val="23"/>
                <w:szCs w:val="23"/>
              </w:rPr>
              <w:t xml:space="preserve"> ПОС;</w:t>
            </w:r>
          </w:p>
          <w:p w:rsidR="0095216F" w:rsidRPr="00387E1E" w:rsidRDefault="0095216F" w:rsidP="00D420DE">
            <w:pPr>
              <w:rPr>
                <w:sz w:val="23"/>
                <w:szCs w:val="23"/>
              </w:rPr>
            </w:pPr>
            <w:r w:rsidRPr="00387E1E">
              <w:rPr>
                <w:sz w:val="23"/>
                <w:szCs w:val="23"/>
              </w:rPr>
              <w:t xml:space="preserve">-затраты на перебазировку строительной </w:t>
            </w:r>
            <w:r w:rsidR="00B06813" w:rsidRPr="00387E1E">
              <w:rPr>
                <w:sz w:val="23"/>
                <w:szCs w:val="23"/>
              </w:rPr>
              <w:t xml:space="preserve">техники, </w:t>
            </w:r>
            <w:proofErr w:type="spellStart"/>
            <w:r w:rsidR="00B06813" w:rsidRPr="00387E1E">
              <w:rPr>
                <w:sz w:val="23"/>
                <w:szCs w:val="23"/>
              </w:rPr>
              <w:t>вслучае</w:t>
            </w:r>
            <w:proofErr w:type="spellEnd"/>
            <w:r w:rsidR="00B06813" w:rsidRPr="00387E1E">
              <w:rPr>
                <w:sz w:val="23"/>
                <w:szCs w:val="23"/>
              </w:rPr>
              <w:t>, если</w:t>
            </w:r>
            <w:r w:rsidRPr="00387E1E">
              <w:rPr>
                <w:sz w:val="23"/>
                <w:szCs w:val="23"/>
              </w:rPr>
              <w:t xml:space="preserve"> эти затраты не учтены в </w:t>
            </w:r>
            <w:r w:rsidR="00B06813" w:rsidRPr="00387E1E">
              <w:rPr>
                <w:sz w:val="23"/>
                <w:szCs w:val="23"/>
              </w:rPr>
              <w:t>расценках;</w:t>
            </w:r>
          </w:p>
          <w:p w:rsidR="0095216F" w:rsidRPr="00387E1E" w:rsidRDefault="0095216F" w:rsidP="00D420DE">
            <w:pPr>
              <w:rPr>
                <w:sz w:val="23"/>
                <w:szCs w:val="23"/>
              </w:rPr>
            </w:pPr>
            <w:r w:rsidRPr="00387E1E">
              <w:rPr>
                <w:sz w:val="23"/>
                <w:szCs w:val="23"/>
              </w:rPr>
              <w:t xml:space="preserve">-расчет по перебазировке проверить и получить заключение от АНО УРЦЦС </w:t>
            </w:r>
          </w:p>
          <w:p w:rsidR="00B06813" w:rsidRPr="00387E1E" w:rsidRDefault="00B06813" w:rsidP="00D420DE">
            <w:pPr>
              <w:rPr>
                <w:sz w:val="23"/>
                <w:szCs w:val="23"/>
              </w:rPr>
            </w:pPr>
            <w:r w:rsidRPr="00387E1E">
              <w:rPr>
                <w:sz w:val="23"/>
                <w:szCs w:val="23"/>
              </w:rPr>
              <w:t>-затраты на временные здания и сооружения, и дополнительные затраты на производство работ в зимнее время соответственно:</w:t>
            </w:r>
          </w:p>
          <w:p w:rsidR="00B06813" w:rsidRPr="00387E1E" w:rsidRDefault="00B06813" w:rsidP="00D420DE">
            <w:pPr>
              <w:rPr>
                <w:sz w:val="23"/>
                <w:szCs w:val="23"/>
              </w:rPr>
            </w:pPr>
          </w:p>
          <w:p w:rsidR="00B06813" w:rsidRPr="00387E1E" w:rsidRDefault="00B06813" w:rsidP="00C30166">
            <w:pPr>
              <w:rPr>
                <w:sz w:val="23"/>
                <w:szCs w:val="23"/>
              </w:rPr>
            </w:pPr>
          </w:p>
          <w:p w:rsidR="00C30166" w:rsidRPr="00387E1E" w:rsidRDefault="00C30166" w:rsidP="00C30166">
            <w:pPr>
              <w:rPr>
                <w:sz w:val="23"/>
                <w:szCs w:val="23"/>
              </w:rPr>
            </w:pPr>
            <w:r w:rsidRPr="00387E1E">
              <w:rPr>
                <w:sz w:val="23"/>
                <w:szCs w:val="23"/>
              </w:rPr>
              <w:t>1 этап- Наружные сети водоснабжения</w:t>
            </w:r>
          </w:p>
          <w:p w:rsidR="00C30166" w:rsidRPr="00387E1E" w:rsidRDefault="00C30166" w:rsidP="00C30166">
            <w:pPr>
              <w:rPr>
                <w:sz w:val="23"/>
                <w:szCs w:val="23"/>
              </w:rPr>
            </w:pPr>
            <w:r w:rsidRPr="00387E1E">
              <w:rPr>
                <w:sz w:val="23"/>
                <w:szCs w:val="23"/>
              </w:rPr>
              <w:lastRenderedPageBreak/>
              <w:t>-  затраты на временные здания и сооружения (в размере -1,5% согласно ГСН 81-05-01-2001, приложение 1, п.4.5)</w:t>
            </w:r>
          </w:p>
          <w:p w:rsidR="00C30166" w:rsidRPr="00387E1E" w:rsidRDefault="00C30166" w:rsidP="00C30166">
            <w:pPr>
              <w:rPr>
                <w:sz w:val="23"/>
                <w:szCs w:val="23"/>
              </w:rPr>
            </w:pPr>
            <w:r w:rsidRPr="00387E1E">
              <w:rPr>
                <w:sz w:val="23"/>
                <w:szCs w:val="23"/>
              </w:rPr>
              <w:t>- затраты при строительстве строительно-монтажных работ в зимнее время (в размере 3,3% согласно ГСН 81-05-02-2007, таблица 4, п.13.1);</w:t>
            </w:r>
          </w:p>
          <w:p w:rsidR="00C30166" w:rsidRPr="00387E1E" w:rsidRDefault="00C30166" w:rsidP="00C30166">
            <w:pPr>
              <w:rPr>
                <w:sz w:val="23"/>
                <w:szCs w:val="23"/>
              </w:rPr>
            </w:pPr>
          </w:p>
          <w:p w:rsidR="00C30166" w:rsidRPr="00387E1E" w:rsidRDefault="00C30166" w:rsidP="00C30166">
            <w:pPr>
              <w:rPr>
                <w:sz w:val="23"/>
                <w:szCs w:val="23"/>
              </w:rPr>
            </w:pPr>
            <w:r w:rsidRPr="00387E1E">
              <w:rPr>
                <w:sz w:val="23"/>
                <w:szCs w:val="23"/>
              </w:rPr>
              <w:t>2 этап- Наружные сети водоотведения</w:t>
            </w:r>
          </w:p>
          <w:p w:rsidR="00C30166" w:rsidRPr="00387E1E" w:rsidRDefault="00C30166" w:rsidP="00C30166">
            <w:pPr>
              <w:rPr>
                <w:sz w:val="23"/>
                <w:szCs w:val="23"/>
              </w:rPr>
            </w:pPr>
            <w:r w:rsidRPr="00387E1E">
              <w:rPr>
                <w:sz w:val="23"/>
                <w:szCs w:val="23"/>
              </w:rPr>
              <w:t>-  затраты на временные здания и сооружения (в размере -1,5% согласно ГСН 81-05-01-2001, приложение 1, п.4.5)</w:t>
            </w:r>
          </w:p>
          <w:p w:rsidR="00C30166" w:rsidRPr="00387E1E" w:rsidRDefault="00C30166" w:rsidP="00C30166">
            <w:pPr>
              <w:rPr>
                <w:sz w:val="23"/>
                <w:szCs w:val="23"/>
              </w:rPr>
            </w:pPr>
            <w:r w:rsidRPr="00387E1E">
              <w:rPr>
                <w:sz w:val="23"/>
                <w:szCs w:val="23"/>
              </w:rPr>
              <w:t>- затраты при строительстве строительно-монтажных работ в зимнее время (в размере 3,4% согласно ГСН 81-05-02-2007, таблица 4, п.13.2);</w:t>
            </w:r>
          </w:p>
          <w:p w:rsidR="00C30166" w:rsidRPr="00387E1E" w:rsidRDefault="00C30166" w:rsidP="00C30166">
            <w:pPr>
              <w:rPr>
                <w:sz w:val="23"/>
                <w:szCs w:val="23"/>
              </w:rPr>
            </w:pPr>
          </w:p>
          <w:p w:rsidR="00C30166" w:rsidRPr="00387E1E" w:rsidRDefault="00C30166" w:rsidP="00C30166">
            <w:pPr>
              <w:rPr>
                <w:sz w:val="23"/>
                <w:szCs w:val="23"/>
              </w:rPr>
            </w:pPr>
            <w:r w:rsidRPr="00387E1E">
              <w:rPr>
                <w:sz w:val="23"/>
                <w:szCs w:val="23"/>
              </w:rPr>
              <w:t>3 этап- Наружные сети электроснабжения</w:t>
            </w:r>
          </w:p>
          <w:p w:rsidR="00C30166" w:rsidRPr="00387E1E" w:rsidRDefault="00C30166" w:rsidP="00C30166">
            <w:pPr>
              <w:rPr>
                <w:sz w:val="23"/>
                <w:szCs w:val="23"/>
              </w:rPr>
            </w:pPr>
            <w:r w:rsidRPr="00387E1E">
              <w:rPr>
                <w:sz w:val="23"/>
                <w:szCs w:val="23"/>
              </w:rPr>
              <w:t>-  затраты на временные здания и сооружения (в размере -3,9% согласно ГСН 81-05-01-2001, приложение 1, п.2.6)</w:t>
            </w:r>
          </w:p>
          <w:p w:rsidR="00C30166" w:rsidRPr="00387E1E" w:rsidRDefault="00C30166" w:rsidP="00C30166">
            <w:pPr>
              <w:rPr>
                <w:sz w:val="23"/>
                <w:szCs w:val="23"/>
              </w:rPr>
            </w:pPr>
          </w:p>
          <w:p w:rsidR="00C30166" w:rsidRPr="00387E1E" w:rsidRDefault="00EC30C1" w:rsidP="00C30166">
            <w:pPr>
              <w:rPr>
                <w:sz w:val="23"/>
                <w:szCs w:val="23"/>
              </w:rPr>
            </w:pPr>
            <w:r w:rsidRPr="00387E1E">
              <w:rPr>
                <w:sz w:val="23"/>
                <w:szCs w:val="23"/>
              </w:rPr>
              <w:t>4</w:t>
            </w:r>
            <w:r w:rsidR="00C30166" w:rsidRPr="00387E1E">
              <w:rPr>
                <w:sz w:val="23"/>
                <w:szCs w:val="23"/>
              </w:rPr>
              <w:t xml:space="preserve"> этап- Наружные сети газоснабжения -  затраты на временные здания и сооружения (в размере -1,5% согласно ГСН 81-05-01-2001, приложение 1, п.4.5)</w:t>
            </w:r>
          </w:p>
          <w:p w:rsidR="00C30166" w:rsidRPr="00387E1E" w:rsidRDefault="00C30166" w:rsidP="00C30166">
            <w:pPr>
              <w:rPr>
                <w:sz w:val="23"/>
                <w:szCs w:val="23"/>
              </w:rPr>
            </w:pPr>
            <w:r w:rsidRPr="00387E1E">
              <w:rPr>
                <w:sz w:val="23"/>
                <w:szCs w:val="23"/>
              </w:rPr>
              <w:t>- затраты при строительстве строительно-монтажных работ в зимнее время (в размере 3,3% согласно ГСН 81-05-02-2007, таблица 4, п.13.1);</w:t>
            </w:r>
          </w:p>
          <w:p w:rsidR="00C30166" w:rsidRPr="00387E1E" w:rsidRDefault="00C30166" w:rsidP="00C30166">
            <w:pPr>
              <w:rPr>
                <w:sz w:val="23"/>
                <w:szCs w:val="23"/>
              </w:rPr>
            </w:pPr>
          </w:p>
          <w:p w:rsidR="00C30166" w:rsidRPr="00387E1E" w:rsidRDefault="00EC30C1" w:rsidP="00C30166">
            <w:pPr>
              <w:rPr>
                <w:sz w:val="23"/>
                <w:szCs w:val="23"/>
              </w:rPr>
            </w:pPr>
            <w:r w:rsidRPr="00387E1E">
              <w:rPr>
                <w:sz w:val="23"/>
                <w:szCs w:val="23"/>
              </w:rPr>
              <w:t>5</w:t>
            </w:r>
            <w:r w:rsidR="00C30166" w:rsidRPr="00387E1E">
              <w:rPr>
                <w:sz w:val="23"/>
                <w:szCs w:val="23"/>
              </w:rPr>
              <w:t xml:space="preserve"> этап- Автомобильная дорога</w:t>
            </w:r>
            <w:r w:rsidR="00B1503F" w:rsidRPr="00387E1E">
              <w:rPr>
                <w:sz w:val="23"/>
                <w:szCs w:val="23"/>
              </w:rPr>
              <w:t>. Наружное освещение автодороги</w:t>
            </w:r>
          </w:p>
          <w:p w:rsidR="00C30166" w:rsidRPr="00387E1E" w:rsidRDefault="00C30166" w:rsidP="00C30166">
            <w:pPr>
              <w:rPr>
                <w:sz w:val="23"/>
                <w:szCs w:val="23"/>
              </w:rPr>
            </w:pPr>
            <w:r w:rsidRPr="00387E1E">
              <w:rPr>
                <w:sz w:val="23"/>
                <w:szCs w:val="23"/>
              </w:rPr>
              <w:t>-  затраты на временные здания и сооружения (в размере -4,1% согласно ГСН 81-05-01-2001, приложение 1, п.3,5,2)</w:t>
            </w:r>
          </w:p>
          <w:p w:rsidR="0095216F" w:rsidRPr="00387E1E" w:rsidRDefault="0095216F" w:rsidP="00EC30C1">
            <w:pPr>
              <w:rPr>
                <w:sz w:val="23"/>
                <w:szCs w:val="23"/>
              </w:rPr>
            </w:pPr>
          </w:p>
        </w:tc>
      </w:tr>
      <w:tr w:rsidR="00C30166" w:rsidRPr="00BE1F20" w:rsidTr="00F04592">
        <w:tc>
          <w:tcPr>
            <w:tcW w:w="53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C30166" w:rsidRDefault="00C30166" w:rsidP="00C30166">
            <w:pPr>
              <w:jc w:val="center"/>
              <w:rPr>
                <w:sz w:val="23"/>
                <w:szCs w:val="23"/>
              </w:rPr>
            </w:pPr>
            <w:r>
              <w:rPr>
                <w:sz w:val="23"/>
                <w:szCs w:val="23"/>
              </w:rPr>
              <w:lastRenderedPageBreak/>
              <w:t>22</w:t>
            </w:r>
          </w:p>
        </w:tc>
        <w:tc>
          <w:tcPr>
            <w:tcW w:w="331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C30166" w:rsidRDefault="00C30166" w:rsidP="00C30166">
            <w:pPr>
              <w:pStyle w:val="ConsPlusNonformat"/>
              <w:rPr>
                <w:rFonts w:ascii="Times New Roman" w:hAnsi="Times New Roman" w:cs="Times New Roman"/>
                <w:sz w:val="23"/>
                <w:szCs w:val="23"/>
              </w:rPr>
            </w:pPr>
            <w:r>
              <w:rPr>
                <w:rFonts w:ascii="Times New Roman" w:hAnsi="Times New Roman" w:cs="Times New Roman"/>
                <w:sz w:val="23"/>
                <w:szCs w:val="23"/>
              </w:rPr>
              <w:t xml:space="preserve">Требования к выдачи документации </w:t>
            </w:r>
          </w:p>
        </w:tc>
        <w:tc>
          <w:tcPr>
            <w:tcW w:w="66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30166" w:rsidRPr="00C30166" w:rsidRDefault="00C30166" w:rsidP="00C30166">
            <w:pPr>
              <w:rPr>
                <w:sz w:val="23"/>
                <w:szCs w:val="23"/>
              </w:rPr>
            </w:pPr>
            <w:r w:rsidRPr="00C30166">
              <w:rPr>
                <w:sz w:val="23"/>
                <w:szCs w:val="23"/>
              </w:rPr>
              <w:t>Проектную</w:t>
            </w:r>
            <w:r w:rsidR="00C62647">
              <w:rPr>
                <w:sz w:val="23"/>
                <w:szCs w:val="23"/>
              </w:rPr>
              <w:t>- сметную</w:t>
            </w:r>
            <w:r w:rsidRPr="00C30166">
              <w:rPr>
                <w:sz w:val="23"/>
                <w:szCs w:val="23"/>
              </w:rPr>
              <w:t xml:space="preserve"> документацию выдать в бумажном виде в количестве 3-х экземпляров;</w:t>
            </w:r>
          </w:p>
          <w:p w:rsidR="00C30166" w:rsidRPr="00C30166" w:rsidRDefault="00C30166" w:rsidP="00C30166">
            <w:pPr>
              <w:rPr>
                <w:sz w:val="23"/>
                <w:szCs w:val="23"/>
              </w:rPr>
            </w:pPr>
            <w:r w:rsidRPr="00C30166">
              <w:rPr>
                <w:sz w:val="23"/>
                <w:szCs w:val="23"/>
              </w:rPr>
              <w:t>Рабочую документацию выдать в бумажном виде в количестве 5-и экземпляров;</w:t>
            </w:r>
          </w:p>
          <w:p w:rsidR="00C30166" w:rsidRDefault="00C30166" w:rsidP="00CA05BD">
            <w:pPr>
              <w:rPr>
                <w:sz w:val="23"/>
                <w:szCs w:val="23"/>
              </w:rPr>
            </w:pPr>
            <w:r w:rsidRPr="00C30166">
              <w:rPr>
                <w:sz w:val="23"/>
                <w:szCs w:val="23"/>
              </w:rPr>
              <w:t xml:space="preserve">Все разделы проектной, рабочей документации выдать в электронном виде на </w:t>
            </w:r>
            <w:r w:rsidRPr="00C30166">
              <w:rPr>
                <w:sz w:val="23"/>
                <w:szCs w:val="23"/>
                <w:lang w:val="en-US"/>
              </w:rPr>
              <w:t>DVD</w:t>
            </w:r>
            <w:r w:rsidRPr="00C30166">
              <w:rPr>
                <w:sz w:val="23"/>
                <w:szCs w:val="23"/>
              </w:rPr>
              <w:t xml:space="preserve">-диске, в формате </w:t>
            </w:r>
            <w:r w:rsidRPr="00C30166">
              <w:rPr>
                <w:sz w:val="23"/>
                <w:szCs w:val="23"/>
                <w:lang w:val="en-US"/>
              </w:rPr>
              <w:t>pdf</w:t>
            </w:r>
            <w:r w:rsidRPr="00C30166">
              <w:rPr>
                <w:sz w:val="23"/>
                <w:szCs w:val="23"/>
              </w:rPr>
              <w:t xml:space="preserve"> и в форматах разработки. </w:t>
            </w:r>
          </w:p>
          <w:p w:rsidR="00CA05BD" w:rsidRPr="00CA05BD" w:rsidRDefault="00CA05BD" w:rsidP="00CA05BD">
            <w:pPr>
              <w:rPr>
                <w:sz w:val="23"/>
                <w:szCs w:val="23"/>
              </w:rPr>
            </w:pPr>
            <w:r>
              <w:rPr>
                <w:sz w:val="23"/>
                <w:szCs w:val="23"/>
              </w:rPr>
              <w:t xml:space="preserve">Сметную документацию в формате </w:t>
            </w:r>
            <w:r>
              <w:rPr>
                <w:sz w:val="23"/>
                <w:szCs w:val="23"/>
                <w:lang w:val="en-US"/>
              </w:rPr>
              <w:t>EXEL</w:t>
            </w:r>
            <w:r>
              <w:rPr>
                <w:sz w:val="23"/>
                <w:szCs w:val="23"/>
              </w:rPr>
              <w:t>и ГРА</w:t>
            </w:r>
            <w:r w:rsidR="00387E1E">
              <w:rPr>
                <w:sz w:val="23"/>
                <w:szCs w:val="23"/>
              </w:rPr>
              <w:t>Н</w:t>
            </w:r>
            <w:r>
              <w:rPr>
                <w:sz w:val="23"/>
                <w:szCs w:val="23"/>
              </w:rPr>
              <w:t>Д СМЕТА</w:t>
            </w:r>
          </w:p>
        </w:tc>
      </w:tr>
    </w:tbl>
    <w:p w:rsidR="00BC26FE" w:rsidRPr="007E7F12" w:rsidRDefault="00BC26FE" w:rsidP="00BC26FE">
      <w:pPr>
        <w:shd w:val="clear" w:color="auto" w:fill="FFFFFF"/>
      </w:pPr>
    </w:p>
    <w:p w:rsidR="00BC26FE" w:rsidRPr="007E7F12" w:rsidRDefault="00BC26FE" w:rsidP="00BC26FE">
      <w:pPr>
        <w:shd w:val="clear" w:color="auto" w:fill="FFFFFF"/>
      </w:pPr>
    </w:p>
    <w:p w:rsidR="00BC26FE" w:rsidRDefault="00BC26FE" w:rsidP="00BC26FE">
      <w:pPr>
        <w:shd w:val="clear" w:color="auto" w:fill="FFFFFF"/>
      </w:pPr>
    </w:p>
    <w:p w:rsidR="00BC26FE" w:rsidRDefault="00BC26FE" w:rsidP="00BC26FE">
      <w:pPr>
        <w:shd w:val="clear" w:color="auto" w:fill="FFFFFF"/>
      </w:pPr>
    </w:p>
    <w:p w:rsidR="00BC26FE" w:rsidRDefault="00BC26FE" w:rsidP="00BC26FE">
      <w:pPr>
        <w:shd w:val="clear" w:color="auto" w:fill="FFFFFF"/>
      </w:pPr>
    </w:p>
    <w:sectPr w:rsidR="00BC26FE" w:rsidSect="00B824A7">
      <w:footerReference w:type="default" r:id="rId8"/>
      <w:footerReference w:type="first" r:id="rId9"/>
      <w:pgSz w:w="11907" w:h="16840" w:code="9"/>
      <w:pgMar w:top="567" w:right="567" w:bottom="567" w:left="1134" w:header="0" w:footer="45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70C" w:rsidRDefault="007B670C" w:rsidP="002208F1">
      <w:r>
        <w:separator/>
      </w:r>
    </w:p>
  </w:endnote>
  <w:endnote w:type="continuationSeparator" w:id="0">
    <w:p w:rsidR="007B670C" w:rsidRDefault="007B670C" w:rsidP="00220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altName w:val="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GaramondC">
    <w:altName w:val="Times New Roman"/>
    <w:panose1 w:val="00000000000000000000"/>
    <w:charset w:val="CC"/>
    <w:family w:val="roman"/>
    <w:notTrueType/>
    <w:pitch w:val="default"/>
    <w:sig w:usb0="00000203" w:usb1="00000000" w:usb2="00000000" w:usb3="00000000" w:csb0="00000005"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Gelvetsky 12pt">
    <w:altName w:val="Arial"/>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GaramondNarrowC">
    <w:altName w:val="Courier New"/>
    <w:panose1 w:val="00000000000000000000"/>
    <w:charset w:val="00"/>
    <w:family w:val="decorative"/>
    <w:notTrueType/>
    <w:pitch w:val="variable"/>
    <w:sig w:usb0="800002A3" w:usb1="0000004A" w:usb2="00000000" w:usb3="00000000" w:csb0="00000005"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Myriad Pro">
    <w:altName w:val="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358" w:rsidRPr="00C8047C" w:rsidRDefault="00F942EE">
    <w:pPr>
      <w:pStyle w:val="af5"/>
      <w:jc w:val="center"/>
      <w:rPr>
        <w:sz w:val="20"/>
        <w:szCs w:val="20"/>
      </w:rPr>
    </w:pPr>
    <w:r w:rsidRPr="00C8047C">
      <w:rPr>
        <w:sz w:val="20"/>
        <w:szCs w:val="20"/>
      </w:rPr>
      <w:fldChar w:fldCharType="begin"/>
    </w:r>
    <w:r w:rsidR="00786358" w:rsidRPr="00C8047C">
      <w:rPr>
        <w:sz w:val="20"/>
        <w:szCs w:val="20"/>
      </w:rPr>
      <w:instrText xml:space="preserve"> PAGE   \* MERGEFORMAT </w:instrText>
    </w:r>
    <w:r w:rsidRPr="00C8047C">
      <w:rPr>
        <w:sz w:val="20"/>
        <w:szCs w:val="20"/>
      </w:rPr>
      <w:fldChar w:fldCharType="separate"/>
    </w:r>
    <w:r w:rsidR="0038654A">
      <w:rPr>
        <w:noProof/>
        <w:sz w:val="20"/>
        <w:szCs w:val="20"/>
      </w:rPr>
      <w:t>5</w:t>
    </w:r>
    <w:r w:rsidRPr="00C8047C">
      <w:rPr>
        <w:sz w:val="20"/>
        <w:szCs w:val="20"/>
      </w:rPr>
      <w:fldChar w:fldCharType="end"/>
    </w:r>
  </w:p>
  <w:p w:rsidR="00786358" w:rsidRPr="00AC3F59" w:rsidRDefault="00786358" w:rsidP="00AC3F59">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358" w:rsidRPr="00AC3F59" w:rsidRDefault="00786358">
    <w:pPr>
      <w:pStyle w:val="af5"/>
      <w:jc w:val="center"/>
      <w:rPr>
        <w:sz w:val="20"/>
        <w:szCs w:val="20"/>
      </w:rPr>
    </w:pPr>
  </w:p>
  <w:p w:rsidR="00786358" w:rsidRDefault="0078635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70C" w:rsidRDefault="007B670C" w:rsidP="002208F1">
      <w:r>
        <w:separator/>
      </w:r>
    </w:p>
  </w:footnote>
  <w:footnote w:type="continuationSeparator" w:id="0">
    <w:p w:rsidR="007B670C" w:rsidRDefault="007B670C" w:rsidP="002208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B6C5ACE"/>
    <w:styleLink w:val="1121"/>
    <w:lvl w:ilvl="0">
      <w:start w:val="1"/>
      <w:numFmt w:val="decimal"/>
      <w:lvlText w:val="%1"/>
      <w:lvlJc w:val="left"/>
      <w:rPr>
        <w:rFonts w:ascii="Times New Roman" w:eastAsia="Arial Unicode MS" w:hAnsi="Times New Roman" w:cs="Times New Roman"/>
        <w:b/>
        <w:bCs/>
        <w:i w:val="0"/>
        <w:iCs w:val="0"/>
        <w:smallCaps w:val="0"/>
        <w:strike w:val="0"/>
        <w:color w:val="000000"/>
        <w:spacing w:val="0"/>
        <w:w w:val="100"/>
        <w:position w:val="0"/>
        <w:sz w:val="28"/>
        <w:szCs w:val="28"/>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000002"/>
    <w:multiLevelType w:val="singleLevel"/>
    <w:tmpl w:val="00000002"/>
    <w:name w:val="WW8Num6"/>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multilevel"/>
    <w:tmpl w:val="3DF89D6A"/>
    <w:styleLink w:val="111111"/>
    <w:lvl w:ilvl="0">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15:restartNumberingAfterBreak="0">
    <w:nsid w:val="00000004"/>
    <w:multiLevelType w:val="singleLevel"/>
    <w:tmpl w:val="00000004"/>
    <w:name w:val="WW8Num19"/>
    <w:lvl w:ilvl="0">
      <w:start w:val="1"/>
      <w:numFmt w:val="bullet"/>
      <w:lvlText w:val=""/>
      <w:lvlJc w:val="left"/>
      <w:pPr>
        <w:tabs>
          <w:tab w:val="num" w:pos="720"/>
        </w:tabs>
        <w:ind w:left="720" w:hanging="360"/>
      </w:pPr>
      <w:rPr>
        <w:rFonts w:ascii="Symbol" w:hAnsi="Symbol" w:cs="Symbol" w:hint="default"/>
        <w:sz w:val="24"/>
      </w:rPr>
    </w:lvl>
  </w:abstractNum>
  <w:abstractNum w:abstractNumId="4" w15:restartNumberingAfterBreak="0">
    <w:nsid w:val="00000005"/>
    <w:multiLevelType w:val="multilevel"/>
    <w:tmpl w:val="00000004"/>
    <w:styleLink w:val="15111"/>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5" w15:restartNumberingAfterBreak="0">
    <w:nsid w:val="00000006"/>
    <w:multiLevelType w:val="singleLevel"/>
    <w:tmpl w:val="00000006"/>
    <w:name w:val="WW8Num24"/>
    <w:lvl w:ilvl="0">
      <w:start w:val="1"/>
      <w:numFmt w:val="bullet"/>
      <w:lvlText w:val=""/>
      <w:lvlJc w:val="left"/>
      <w:pPr>
        <w:tabs>
          <w:tab w:val="num" w:pos="1080"/>
        </w:tabs>
        <w:ind w:left="1080" w:hanging="360"/>
      </w:pPr>
      <w:rPr>
        <w:rFonts w:ascii="Symbol" w:hAnsi="Symbol" w:cs="Symbol" w:hint="default"/>
        <w:sz w:val="24"/>
        <w:szCs w:val="24"/>
      </w:rPr>
    </w:lvl>
  </w:abstractNum>
  <w:abstractNum w:abstractNumId="6" w15:restartNumberingAfterBreak="0">
    <w:nsid w:val="00000007"/>
    <w:multiLevelType w:val="singleLevel"/>
    <w:tmpl w:val="00000007"/>
    <w:name w:val="WW8Num11"/>
    <w:lvl w:ilvl="0">
      <w:start w:val="1"/>
      <w:numFmt w:val="bullet"/>
      <w:lvlText w:val=""/>
      <w:lvlJc w:val="left"/>
      <w:pPr>
        <w:tabs>
          <w:tab w:val="num" w:pos="6840"/>
        </w:tabs>
        <w:ind w:left="6840" w:hanging="360"/>
      </w:pPr>
      <w:rPr>
        <w:rFonts w:ascii="Symbol" w:hAnsi="Symbol" w:cs="Symbol" w:hint="default"/>
      </w:rPr>
    </w:lvl>
  </w:abstractNum>
  <w:abstractNum w:abstractNumId="7" w15:restartNumberingAfterBreak="0">
    <w:nsid w:val="00000008"/>
    <w:multiLevelType w:val="singleLevel"/>
    <w:tmpl w:val="00000008"/>
    <w:name w:val="WW8Num34"/>
    <w:lvl w:ilvl="0">
      <w:start w:val="1"/>
      <w:numFmt w:val="decimal"/>
      <w:lvlText w:val="%1"/>
      <w:lvlJc w:val="left"/>
      <w:pPr>
        <w:tabs>
          <w:tab w:val="num" w:pos="720"/>
        </w:tabs>
        <w:ind w:left="720" w:hanging="550"/>
      </w:pPr>
    </w:lvl>
  </w:abstractNum>
  <w:abstractNum w:abstractNumId="8" w15:restartNumberingAfterBreak="0">
    <w:nsid w:val="00000009"/>
    <w:multiLevelType w:val="multilevel"/>
    <w:tmpl w:val="02E2EF9E"/>
    <w:styleLink w:val="14111"/>
    <w:lvl w:ilvl="0">
      <w:start w:val="1"/>
      <w:numFmt w:val="decimal"/>
      <w:lvlText w:val="10.%1."/>
      <w:lvlJc w:val="left"/>
      <w:rPr>
        <w:rFonts w:ascii="Times New Roman" w:hAnsi="Times New Roman" w:cs="Times New Roman"/>
        <w:b w:val="0"/>
        <w:bCs w:val="0"/>
        <w:i w:val="0"/>
        <w:iCs w:val="0"/>
        <w:smallCaps w:val="0"/>
        <w:strike w:val="0"/>
        <w:color w:val="auto"/>
        <w:spacing w:val="0"/>
        <w:w w:val="100"/>
        <w:position w:val="0"/>
        <w:sz w:val="28"/>
        <w:szCs w:val="28"/>
        <w:u w:val="none"/>
      </w:rPr>
    </w:lvl>
    <w:lvl w:ilvl="1">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15:restartNumberingAfterBreak="0">
    <w:nsid w:val="0000000A"/>
    <w:multiLevelType w:val="multilevel"/>
    <w:tmpl w:val="0000000A"/>
    <w:name w:val="WW8Num16"/>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0000000B"/>
    <w:multiLevelType w:val="multilevel"/>
    <w:tmpl w:val="0000000A"/>
    <w:styleLink w:val="1531"/>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1" w15:restartNumberingAfterBreak="0">
    <w:nsid w:val="0000000C"/>
    <w:multiLevelType w:val="singleLevel"/>
    <w:tmpl w:val="0000000C"/>
    <w:name w:val="WW8Num43"/>
    <w:lvl w:ilvl="0">
      <w:start w:val="1"/>
      <w:numFmt w:val="bullet"/>
      <w:lvlText w:val=""/>
      <w:lvlJc w:val="left"/>
      <w:pPr>
        <w:tabs>
          <w:tab w:val="num" w:pos="1995"/>
        </w:tabs>
        <w:ind w:left="1995" w:hanging="360"/>
      </w:pPr>
      <w:rPr>
        <w:rFonts w:ascii="Symbol" w:hAnsi="Symbol" w:cs="Symbol" w:hint="default"/>
      </w:rPr>
    </w:lvl>
  </w:abstractNum>
  <w:abstractNum w:abstractNumId="12" w15:restartNumberingAfterBreak="0">
    <w:nsid w:val="0000000D"/>
    <w:multiLevelType w:val="multilevel"/>
    <w:tmpl w:val="0000000D"/>
    <w:name w:val="WW8Num4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0000000E"/>
    <w:multiLevelType w:val="singleLevel"/>
    <w:tmpl w:val="0000000E"/>
    <w:name w:val="WW8Num48"/>
    <w:lvl w:ilvl="0">
      <w:start w:val="1"/>
      <w:numFmt w:val="bullet"/>
      <w:lvlText w:val=""/>
      <w:lvlJc w:val="left"/>
      <w:pPr>
        <w:tabs>
          <w:tab w:val="num" w:pos="1080"/>
        </w:tabs>
        <w:ind w:left="1080" w:hanging="360"/>
      </w:pPr>
      <w:rPr>
        <w:rFonts w:ascii="Symbol" w:hAnsi="Symbol" w:cs="Symbol" w:hint="default"/>
        <w:sz w:val="24"/>
      </w:rPr>
    </w:lvl>
  </w:abstractNum>
  <w:abstractNum w:abstractNumId="14" w15:restartNumberingAfterBreak="0">
    <w:nsid w:val="0000000F"/>
    <w:multiLevelType w:val="multilevel"/>
    <w:tmpl w:val="789C5494"/>
    <w:styleLink w:val="19"/>
    <w:lvl w:ilvl="0">
      <w:start w:val="1"/>
      <w:numFmt w:val="decimal"/>
      <w:lvlText w:val="12.%1."/>
      <w:lvlJc w:val="left"/>
      <w:rPr>
        <w:rFonts w:ascii="Times New Roman" w:hAnsi="Times New Roman" w:cs="Times New Roman"/>
        <w:b w:val="0"/>
        <w:bCs w:val="0"/>
        <w:i w:val="0"/>
        <w:iCs w:val="0"/>
        <w:smallCaps w:val="0"/>
        <w:strike w:val="0"/>
        <w:color w:val="auto"/>
        <w:spacing w:val="0"/>
        <w:w w:val="100"/>
        <w:position w:val="0"/>
        <w:sz w:val="24"/>
        <w:szCs w:val="24"/>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5" w15:restartNumberingAfterBreak="0">
    <w:nsid w:val="00000010"/>
    <w:multiLevelType w:val="singleLevel"/>
    <w:tmpl w:val="00000010"/>
    <w:name w:val="WW8Num51"/>
    <w:lvl w:ilvl="0">
      <w:start w:val="1"/>
      <w:numFmt w:val="bullet"/>
      <w:lvlText w:val=""/>
      <w:lvlJc w:val="left"/>
      <w:pPr>
        <w:tabs>
          <w:tab w:val="num" w:pos="2148"/>
        </w:tabs>
        <w:ind w:left="2148" w:hanging="360"/>
      </w:pPr>
      <w:rPr>
        <w:rFonts w:ascii="Symbol" w:hAnsi="Symbol" w:cs="Symbol" w:hint="default"/>
      </w:rPr>
    </w:lvl>
  </w:abstractNum>
  <w:abstractNum w:abstractNumId="16" w15:restartNumberingAfterBreak="0">
    <w:nsid w:val="00000011"/>
    <w:multiLevelType w:val="singleLevel"/>
    <w:tmpl w:val="00000011"/>
    <w:name w:val="WW8Num52"/>
    <w:lvl w:ilvl="0">
      <w:start w:val="1"/>
      <w:numFmt w:val="decimal"/>
      <w:lvlText w:val="%1."/>
      <w:lvlJc w:val="left"/>
      <w:pPr>
        <w:tabs>
          <w:tab w:val="num" w:pos="1112"/>
        </w:tabs>
        <w:ind w:left="1112" w:hanging="435"/>
      </w:pPr>
      <w:rPr>
        <w:rFonts w:hint="default"/>
      </w:rPr>
    </w:lvl>
  </w:abstractNum>
  <w:abstractNum w:abstractNumId="17" w15:restartNumberingAfterBreak="0">
    <w:nsid w:val="00000012"/>
    <w:multiLevelType w:val="singleLevel"/>
    <w:tmpl w:val="00000012"/>
    <w:name w:val="WW8Num55"/>
    <w:lvl w:ilvl="0">
      <w:start w:val="1"/>
      <w:numFmt w:val="bullet"/>
      <w:lvlText w:val=""/>
      <w:lvlJc w:val="left"/>
      <w:pPr>
        <w:tabs>
          <w:tab w:val="num" w:pos="709"/>
        </w:tabs>
        <w:ind w:left="1080" w:hanging="360"/>
      </w:pPr>
      <w:rPr>
        <w:rFonts w:ascii="Symbol" w:hAnsi="Symbol" w:cs="Symbol" w:hint="default"/>
      </w:rPr>
    </w:lvl>
  </w:abstractNum>
  <w:abstractNum w:abstractNumId="18" w15:restartNumberingAfterBreak="0">
    <w:nsid w:val="05791FBC"/>
    <w:multiLevelType w:val="multilevel"/>
    <w:tmpl w:val="0419001D"/>
    <w:styleLink w:val="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06517769"/>
    <w:multiLevelType w:val="hybridMultilevel"/>
    <w:tmpl w:val="9F9CB262"/>
    <w:styleLink w:val="11"/>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8C10C50"/>
    <w:multiLevelType w:val="hybridMultilevel"/>
    <w:tmpl w:val="E2A21986"/>
    <w:lvl w:ilvl="0" w:tplc="90044D18">
      <w:start w:val="5"/>
      <w:numFmt w:val="bullet"/>
      <w:pStyle w:val="a"/>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0ADD7265"/>
    <w:multiLevelType w:val="multilevel"/>
    <w:tmpl w:val="4584537C"/>
    <w:styleLink w:val="1511"/>
    <w:lvl w:ilvl="0">
      <w:start w:val="3"/>
      <w:numFmt w:val="decimal"/>
      <w:lvlText w:val="%1."/>
      <w:lvlJc w:val="left"/>
      <w:pPr>
        <w:tabs>
          <w:tab w:val="num" w:pos="540"/>
        </w:tabs>
        <w:ind w:left="540" w:hanging="540"/>
      </w:pPr>
      <w:rPr>
        <w:rFonts w:hint="default"/>
      </w:rPr>
    </w:lvl>
    <w:lvl w:ilvl="1">
      <w:start w:val="7"/>
      <w:numFmt w:val="decimal"/>
      <w:lvlText w:val="%1.%2."/>
      <w:lvlJc w:val="left"/>
      <w:pPr>
        <w:tabs>
          <w:tab w:val="num" w:pos="810"/>
        </w:tabs>
        <w:ind w:left="810" w:hanging="540"/>
      </w:pPr>
      <w:rPr>
        <w:rFonts w:hint="default"/>
      </w:rPr>
    </w:lvl>
    <w:lvl w:ilvl="2">
      <w:start w:val="3"/>
      <w:numFmt w:val="decimal"/>
      <w:lvlText w:val="%1.6.%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2" w15:restartNumberingAfterBreak="0">
    <w:nsid w:val="0B1A092E"/>
    <w:multiLevelType w:val="hybridMultilevel"/>
    <w:tmpl w:val="AB986EF4"/>
    <w:lvl w:ilvl="0" w:tplc="4C2A583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0BB005A5"/>
    <w:multiLevelType w:val="multilevel"/>
    <w:tmpl w:val="2BA81034"/>
    <w:styleLink w:val="11111"/>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1"/>
        <w:w w:val="100"/>
        <w:position w:val="0"/>
        <w:sz w:val="24"/>
        <w:szCs w:val="24"/>
        <w:u w:val="none"/>
        <w:effect w:val="none"/>
        <w:vertAlign w:val="baseline"/>
        <w:lang w:val="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1"/>
        <w:w w:val="100"/>
        <w:position w:val="0"/>
        <w:sz w:val="24"/>
        <w:szCs w:val="24"/>
        <w:u w:val="none"/>
        <w:effect w:val="none"/>
        <w:lang w:val="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0C136BF9"/>
    <w:multiLevelType w:val="hybridMultilevel"/>
    <w:tmpl w:val="D92CFA8C"/>
    <w:styleLink w:val="171"/>
    <w:lvl w:ilvl="0" w:tplc="85EC4260">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ED53F2E"/>
    <w:multiLevelType w:val="hybridMultilevel"/>
    <w:tmpl w:val="7678540E"/>
    <w:lvl w:ilvl="0" w:tplc="1CCACDB0">
      <w:start w:val="1"/>
      <w:numFmt w:val="decimal"/>
      <w:pStyle w:val="2"/>
      <w:lvlText w:val="2.%1"/>
      <w:lvlJc w:val="left"/>
      <w:pPr>
        <w:tabs>
          <w:tab w:val="num" w:pos="1247"/>
        </w:tabs>
        <w:ind w:left="1247" w:hanging="538"/>
      </w:pPr>
      <w:rPr>
        <w:rFonts w:hint="default"/>
        <w:sz w:val="28"/>
        <w:szCs w:val="2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6" w15:restartNumberingAfterBreak="0">
    <w:nsid w:val="12EE5B60"/>
    <w:multiLevelType w:val="multilevel"/>
    <w:tmpl w:val="D7F0A534"/>
    <w:lvl w:ilvl="0">
      <w:numFmt w:val="bullet"/>
      <w:pStyle w:val="6"/>
      <w:lvlText w:val="-"/>
      <w:lvlJc w:val="left"/>
      <w:pPr>
        <w:tabs>
          <w:tab w:val="num" w:pos="851"/>
        </w:tabs>
        <w:ind w:left="0" w:firstLine="709"/>
      </w:pPr>
      <w:rPr>
        <w:rFonts w:hint="default"/>
        <w:sz w:val="28"/>
      </w:rPr>
    </w:lvl>
    <w:lvl w:ilvl="1">
      <w:start w:val="1"/>
      <w:numFmt w:val="bullet"/>
      <w:lvlText w:val="o"/>
      <w:lvlJc w:val="left"/>
      <w:pPr>
        <w:tabs>
          <w:tab w:val="num" w:pos="1702"/>
        </w:tabs>
        <w:ind w:left="851" w:firstLine="709"/>
      </w:pPr>
      <w:rPr>
        <w:rFonts w:ascii="Courier New" w:hAnsi="Courier New" w:hint="default"/>
      </w:rPr>
    </w:lvl>
    <w:lvl w:ilvl="2">
      <w:start w:val="1"/>
      <w:numFmt w:val="bullet"/>
      <w:lvlText w:val=""/>
      <w:lvlJc w:val="left"/>
      <w:pPr>
        <w:tabs>
          <w:tab w:val="num" w:pos="2553"/>
        </w:tabs>
        <w:ind w:left="1702" w:firstLine="709"/>
      </w:pPr>
      <w:rPr>
        <w:rFonts w:ascii="Wingdings" w:hAnsi="Wingdings" w:hint="default"/>
      </w:rPr>
    </w:lvl>
    <w:lvl w:ilvl="3">
      <w:start w:val="1"/>
      <w:numFmt w:val="bullet"/>
      <w:lvlText w:val=""/>
      <w:lvlJc w:val="left"/>
      <w:pPr>
        <w:tabs>
          <w:tab w:val="num" w:pos="3404"/>
        </w:tabs>
        <w:ind w:left="2553" w:firstLine="709"/>
      </w:pPr>
      <w:rPr>
        <w:rFonts w:ascii="Symbol" w:hAnsi="Symbol" w:hint="default"/>
      </w:rPr>
    </w:lvl>
    <w:lvl w:ilvl="4">
      <w:start w:val="1"/>
      <w:numFmt w:val="bullet"/>
      <w:lvlText w:val="o"/>
      <w:lvlJc w:val="left"/>
      <w:pPr>
        <w:tabs>
          <w:tab w:val="num" w:pos="4255"/>
        </w:tabs>
        <w:ind w:left="3404" w:firstLine="709"/>
      </w:pPr>
      <w:rPr>
        <w:rFonts w:ascii="Courier New" w:hAnsi="Courier New" w:cs="Courier New" w:hint="default"/>
      </w:rPr>
    </w:lvl>
    <w:lvl w:ilvl="5">
      <w:start w:val="1"/>
      <w:numFmt w:val="bullet"/>
      <w:lvlText w:val=""/>
      <w:lvlJc w:val="left"/>
      <w:pPr>
        <w:tabs>
          <w:tab w:val="num" w:pos="5106"/>
        </w:tabs>
        <w:ind w:left="4255" w:firstLine="709"/>
      </w:pPr>
      <w:rPr>
        <w:rFonts w:ascii="Wingdings" w:hAnsi="Wingdings" w:hint="default"/>
      </w:rPr>
    </w:lvl>
    <w:lvl w:ilvl="6">
      <w:start w:val="1"/>
      <w:numFmt w:val="bullet"/>
      <w:lvlText w:val=""/>
      <w:lvlJc w:val="left"/>
      <w:pPr>
        <w:tabs>
          <w:tab w:val="num" w:pos="5957"/>
        </w:tabs>
        <w:ind w:left="5106" w:firstLine="709"/>
      </w:pPr>
      <w:rPr>
        <w:rFonts w:ascii="Symbol" w:hAnsi="Symbol" w:hint="default"/>
      </w:rPr>
    </w:lvl>
    <w:lvl w:ilvl="7">
      <w:start w:val="1"/>
      <w:numFmt w:val="bullet"/>
      <w:lvlText w:val="o"/>
      <w:lvlJc w:val="left"/>
      <w:pPr>
        <w:tabs>
          <w:tab w:val="num" w:pos="6808"/>
        </w:tabs>
        <w:ind w:left="5957" w:firstLine="709"/>
      </w:pPr>
      <w:rPr>
        <w:rFonts w:ascii="Courier New" w:hAnsi="Courier New" w:cs="Courier New" w:hint="default"/>
      </w:rPr>
    </w:lvl>
    <w:lvl w:ilvl="8">
      <w:start w:val="1"/>
      <w:numFmt w:val="bullet"/>
      <w:lvlText w:val=""/>
      <w:lvlJc w:val="left"/>
      <w:pPr>
        <w:tabs>
          <w:tab w:val="num" w:pos="7659"/>
        </w:tabs>
        <w:ind w:left="6808" w:firstLine="709"/>
      </w:pPr>
      <w:rPr>
        <w:rFonts w:ascii="Wingdings" w:hAnsi="Wingdings" w:hint="default"/>
      </w:rPr>
    </w:lvl>
  </w:abstractNum>
  <w:abstractNum w:abstractNumId="27" w15:restartNumberingAfterBreak="0">
    <w:nsid w:val="1BAA7685"/>
    <w:multiLevelType w:val="hybridMultilevel"/>
    <w:tmpl w:val="17D478B6"/>
    <w:styleLink w:val="1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0D1B3B"/>
    <w:multiLevelType w:val="multilevel"/>
    <w:tmpl w:val="9A2AE4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23DD01AF"/>
    <w:multiLevelType w:val="hybridMultilevel"/>
    <w:tmpl w:val="7CFE835C"/>
    <w:styleLink w:val="1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4D945FE"/>
    <w:multiLevelType w:val="multilevel"/>
    <w:tmpl w:val="AFB684F6"/>
    <w:styleLink w:val="18"/>
    <w:lvl w:ilvl="0">
      <w:start w:val="1"/>
      <w:numFmt w:val="decimal"/>
      <w:lvlText w:val="%1."/>
      <w:lvlJc w:val="left"/>
      <w:pPr>
        <w:ind w:left="720" w:hanging="360"/>
      </w:pPr>
      <w:rPr>
        <w:rFonts w:hint="default"/>
      </w:rPr>
    </w:lvl>
    <w:lvl w:ilvl="1">
      <w:start w:val="1"/>
      <w:numFmt w:val="bullet"/>
      <w:lvlText w:val=""/>
      <w:lvlJc w:val="left"/>
      <w:pPr>
        <w:tabs>
          <w:tab w:val="num" w:pos="927"/>
        </w:tabs>
        <w:ind w:left="927" w:hanging="360"/>
      </w:pPr>
      <w:rPr>
        <w:rFonts w:ascii="Symbol" w:hAnsi="Symbol" w:hint="default"/>
      </w:rPr>
    </w:lvl>
    <w:lvl w:ilvl="2">
      <w:start w:val="1"/>
      <w:numFmt w:val="decimal"/>
      <w:isLgl/>
      <w:lvlText w:val="%1.%2.%3."/>
      <w:lvlJc w:val="left"/>
      <w:pPr>
        <w:ind w:left="1749" w:hanging="975"/>
      </w:pPr>
      <w:rPr>
        <w:rFonts w:hint="default"/>
      </w:rPr>
    </w:lvl>
    <w:lvl w:ilvl="3">
      <w:start w:val="1"/>
      <w:numFmt w:val="decimal"/>
      <w:isLgl/>
      <w:lvlText w:val="%1.%2.%3.%4."/>
      <w:lvlJc w:val="left"/>
      <w:pPr>
        <w:ind w:left="1956" w:hanging="975"/>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32DA1DC2"/>
    <w:multiLevelType w:val="multilevel"/>
    <w:tmpl w:val="AD622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98720FA"/>
    <w:multiLevelType w:val="hybridMultilevel"/>
    <w:tmpl w:val="670CD502"/>
    <w:styleLink w:val="142"/>
    <w:lvl w:ilvl="0" w:tplc="04190001">
      <w:start w:val="1"/>
      <w:numFmt w:val="bullet"/>
      <w:lvlText w:val=""/>
      <w:lvlJc w:val="left"/>
      <w:pPr>
        <w:ind w:left="698" w:hanging="360"/>
      </w:pPr>
      <w:rPr>
        <w:rFonts w:ascii="Symbol" w:hAnsi="Symbol" w:hint="default"/>
      </w:rPr>
    </w:lvl>
    <w:lvl w:ilvl="1" w:tplc="04190003" w:tentative="1">
      <w:start w:val="1"/>
      <w:numFmt w:val="bullet"/>
      <w:lvlText w:val="o"/>
      <w:lvlJc w:val="left"/>
      <w:pPr>
        <w:ind w:left="1418" w:hanging="360"/>
      </w:pPr>
      <w:rPr>
        <w:rFonts w:ascii="Courier New" w:hAnsi="Courier New" w:cs="Courier New" w:hint="default"/>
      </w:rPr>
    </w:lvl>
    <w:lvl w:ilvl="2" w:tplc="04190005" w:tentative="1">
      <w:start w:val="1"/>
      <w:numFmt w:val="bullet"/>
      <w:lvlText w:val=""/>
      <w:lvlJc w:val="left"/>
      <w:pPr>
        <w:ind w:left="2138" w:hanging="360"/>
      </w:pPr>
      <w:rPr>
        <w:rFonts w:ascii="Wingdings" w:hAnsi="Wingdings" w:hint="default"/>
      </w:rPr>
    </w:lvl>
    <w:lvl w:ilvl="3" w:tplc="04190001" w:tentative="1">
      <w:start w:val="1"/>
      <w:numFmt w:val="bullet"/>
      <w:lvlText w:val=""/>
      <w:lvlJc w:val="left"/>
      <w:pPr>
        <w:ind w:left="2858" w:hanging="360"/>
      </w:pPr>
      <w:rPr>
        <w:rFonts w:ascii="Symbol" w:hAnsi="Symbol" w:hint="default"/>
      </w:rPr>
    </w:lvl>
    <w:lvl w:ilvl="4" w:tplc="04190003" w:tentative="1">
      <w:start w:val="1"/>
      <w:numFmt w:val="bullet"/>
      <w:lvlText w:val="o"/>
      <w:lvlJc w:val="left"/>
      <w:pPr>
        <w:ind w:left="3578" w:hanging="360"/>
      </w:pPr>
      <w:rPr>
        <w:rFonts w:ascii="Courier New" w:hAnsi="Courier New" w:cs="Courier New" w:hint="default"/>
      </w:rPr>
    </w:lvl>
    <w:lvl w:ilvl="5" w:tplc="04190005" w:tentative="1">
      <w:start w:val="1"/>
      <w:numFmt w:val="bullet"/>
      <w:lvlText w:val=""/>
      <w:lvlJc w:val="left"/>
      <w:pPr>
        <w:ind w:left="4298" w:hanging="360"/>
      </w:pPr>
      <w:rPr>
        <w:rFonts w:ascii="Wingdings" w:hAnsi="Wingdings" w:hint="default"/>
      </w:rPr>
    </w:lvl>
    <w:lvl w:ilvl="6" w:tplc="04190001" w:tentative="1">
      <w:start w:val="1"/>
      <w:numFmt w:val="bullet"/>
      <w:lvlText w:val=""/>
      <w:lvlJc w:val="left"/>
      <w:pPr>
        <w:ind w:left="5018" w:hanging="360"/>
      </w:pPr>
      <w:rPr>
        <w:rFonts w:ascii="Symbol" w:hAnsi="Symbol" w:hint="default"/>
      </w:rPr>
    </w:lvl>
    <w:lvl w:ilvl="7" w:tplc="04190003" w:tentative="1">
      <w:start w:val="1"/>
      <w:numFmt w:val="bullet"/>
      <w:lvlText w:val="o"/>
      <w:lvlJc w:val="left"/>
      <w:pPr>
        <w:ind w:left="5738" w:hanging="360"/>
      </w:pPr>
      <w:rPr>
        <w:rFonts w:ascii="Courier New" w:hAnsi="Courier New" w:cs="Courier New" w:hint="default"/>
      </w:rPr>
    </w:lvl>
    <w:lvl w:ilvl="8" w:tplc="04190005" w:tentative="1">
      <w:start w:val="1"/>
      <w:numFmt w:val="bullet"/>
      <w:lvlText w:val=""/>
      <w:lvlJc w:val="left"/>
      <w:pPr>
        <w:ind w:left="6458" w:hanging="360"/>
      </w:pPr>
      <w:rPr>
        <w:rFonts w:ascii="Wingdings" w:hAnsi="Wingdings" w:hint="default"/>
      </w:rPr>
    </w:lvl>
  </w:abstractNum>
  <w:abstractNum w:abstractNumId="33" w15:restartNumberingAfterBreak="0">
    <w:nsid w:val="3CE738C8"/>
    <w:multiLevelType w:val="hybridMultilevel"/>
    <w:tmpl w:val="AF0A8A46"/>
    <w:lvl w:ilvl="0" w:tplc="1B4A28F0">
      <w:start w:val="1"/>
      <w:numFmt w:val="russianLower"/>
      <w:pStyle w:val="a0"/>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4" w15:restartNumberingAfterBreak="0">
    <w:nsid w:val="3ED53952"/>
    <w:multiLevelType w:val="multilevel"/>
    <w:tmpl w:val="C47C57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bCs/>
      </w:rPr>
    </w:lvl>
    <w:lvl w:ilvl="2">
      <w:start w:val="1"/>
      <w:numFmt w:val="decimal"/>
      <w:lvlText w:val="%1.%2.%3."/>
      <w:lvlJc w:val="left"/>
      <w:pPr>
        <w:tabs>
          <w:tab w:val="num" w:pos="1440"/>
        </w:tabs>
        <w:ind w:left="1224" w:hanging="504"/>
      </w:pPr>
      <w:rPr>
        <w:rFonts w:hint="default"/>
      </w:rPr>
    </w:lvl>
    <w:lvl w:ilvl="3">
      <w:start w:val="1"/>
      <w:numFmt w:val="decimal"/>
      <w:pStyle w:val="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3167282"/>
    <w:multiLevelType w:val="multilevel"/>
    <w:tmpl w:val="B1F225E0"/>
    <w:styleLink w:val="40"/>
    <w:lvl w:ilvl="0">
      <w:numFmt w:val="bullet"/>
      <w:lvlText w:val="-"/>
      <w:lvlJc w:val="left"/>
      <w:pPr>
        <w:tabs>
          <w:tab w:val="num" w:pos="907"/>
        </w:tabs>
        <w:ind w:left="0" w:firstLine="709"/>
      </w:pPr>
      <w:rPr>
        <w:rFonts w:hint="default"/>
        <w:sz w:val="28"/>
        <w:szCs w:val="20"/>
      </w:rPr>
    </w:lvl>
    <w:lvl w:ilvl="1">
      <w:start w:val="1"/>
      <w:numFmt w:val="bullet"/>
      <w:lvlText w:val="o"/>
      <w:lvlJc w:val="left"/>
      <w:pPr>
        <w:tabs>
          <w:tab w:val="num" w:pos="1984"/>
        </w:tabs>
        <w:ind w:left="1077" w:firstLine="709"/>
      </w:pPr>
      <w:rPr>
        <w:rFonts w:ascii="Courier New" w:hAnsi="Courier New" w:cs="Courier New" w:hint="default"/>
      </w:rPr>
    </w:lvl>
    <w:lvl w:ilvl="2">
      <w:start w:val="1"/>
      <w:numFmt w:val="bullet"/>
      <w:lvlText w:val=""/>
      <w:lvlJc w:val="left"/>
      <w:pPr>
        <w:tabs>
          <w:tab w:val="num" w:pos="3061"/>
        </w:tabs>
        <w:ind w:left="2154" w:firstLine="709"/>
      </w:pPr>
      <w:rPr>
        <w:rFonts w:ascii="Wingdings" w:hAnsi="Wingdings" w:hint="default"/>
      </w:rPr>
    </w:lvl>
    <w:lvl w:ilvl="3">
      <w:start w:val="1"/>
      <w:numFmt w:val="bullet"/>
      <w:lvlText w:val=""/>
      <w:lvlJc w:val="left"/>
      <w:pPr>
        <w:tabs>
          <w:tab w:val="num" w:pos="4138"/>
        </w:tabs>
        <w:ind w:left="3231" w:firstLine="709"/>
      </w:pPr>
      <w:rPr>
        <w:rFonts w:ascii="Symbol" w:hAnsi="Symbol" w:hint="default"/>
      </w:rPr>
    </w:lvl>
    <w:lvl w:ilvl="4">
      <w:start w:val="1"/>
      <w:numFmt w:val="bullet"/>
      <w:lvlText w:val="o"/>
      <w:lvlJc w:val="left"/>
      <w:pPr>
        <w:tabs>
          <w:tab w:val="num" w:pos="5215"/>
        </w:tabs>
        <w:ind w:left="4308" w:firstLine="709"/>
      </w:pPr>
      <w:rPr>
        <w:rFonts w:ascii="Courier New" w:hAnsi="Courier New" w:cs="Courier New" w:hint="default"/>
      </w:rPr>
    </w:lvl>
    <w:lvl w:ilvl="5">
      <w:start w:val="1"/>
      <w:numFmt w:val="bullet"/>
      <w:lvlText w:val=""/>
      <w:lvlJc w:val="left"/>
      <w:pPr>
        <w:tabs>
          <w:tab w:val="num" w:pos="6292"/>
        </w:tabs>
        <w:ind w:left="5385" w:firstLine="709"/>
      </w:pPr>
      <w:rPr>
        <w:rFonts w:ascii="Wingdings" w:hAnsi="Wingdings" w:hint="default"/>
      </w:rPr>
    </w:lvl>
    <w:lvl w:ilvl="6">
      <w:start w:val="1"/>
      <w:numFmt w:val="bullet"/>
      <w:lvlText w:val=""/>
      <w:lvlJc w:val="left"/>
      <w:pPr>
        <w:tabs>
          <w:tab w:val="num" w:pos="7369"/>
        </w:tabs>
        <w:ind w:left="6462" w:firstLine="709"/>
      </w:pPr>
      <w:rPr>
        <w:rFonts w:ascii="Symbol" w:hAnsi="Symbol" w:hint="default"/>
      </w:rPr>
    </w:lvl>
    <w:lvl w:ilvl="7">
      <w:start w:val="1"/>
      <w:numFmt w:val="bullet"/>
      <w:lvlText w:val="o"/>
      <w:lvlJc w:val="left"/>
      <w:pPr>
        <w:tabs>
          <w:tab w:val="num" w:pos="8446"/>
        </w:tabs>
        <w:ind w:left="7539" w:firstLine="709"/>
      </w:pPr>
      <w:rPr>
        <w:rFonts w:ascii="Courier New" w:hAnsi="Courier New" w:cs="Courier New" w:hint="default"/>
      </w:rPr>
    </w:lvl>
    <w:lvl w:ilvl="8">
      <w:start w:val="1"/>
      <w:numFmt w:val="bullet"/>
      <w:lvlText w:val=""/>
      <w:lvlJc w:val="left"/>
      <w:pPr>
        <w:tabs>
          <w:tab w:val="num" w:pos="9523"/>
        </w:tabs>
        <w:ind w:left="8616" w:firstLine="709"/>
      </w:pPr>
      <w:rPr>
        <w:rFonts w:ascii="Wingdings" w:hAnsi="Wingdings" w:hint="default"/>
      </w:rPr>
    </w:lvl>
  </w:abstractNum>
  <w:abstractNum w:abstractNumId="36" w15:restartNumberingAfterBreak="0">
    <w:nsid w:val="43CA4CC2"/>
    <w:multiLevelType w:val="hybridMultilevel"/>
    <w:tmpl w:val="CD76D7FA"/>
    <w:styleLink w:val="17"/>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5AE76BE"/>
    <w:multiLevelType w:val="multilevel"/>
    <w:tmpl w:val="8F5C67D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247"/>
        </w:tabs>
        <w:ind w:left="1247" w:hanging="538"/>
      </w:pPr>
      <w:rPr>
        <w:rFonts w:hint="default"/>
      </w:rPr>
    </w:lvl>
    <w:lvl w:ilvl="2">
      <w:start w:val="1"/>
      <w:numFmt w:val="none"/>
      <w:pStyle w:val="3"/>
      <w:lvlText w:val="2.4.2"/>
      <w:lvlJc w:val="left"/>
      <w:pPr>
        <w:tabs>
          <w:tab w:val="num" w:pos="2422"/>
        </w:tabs>
        <w:ind w:left="0" w:firstLine="141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38" w15:restartNumberingAfterBreak="0">
    <w:nsid w:val="47750E80"/>
    <w:multiLevelType w:val="singleLevel"/>
    <w:tmpl w:val="CED09350"/>
    <w:styleLink w:val="14"/>
    <w:lvl w:ilvl="0">
      <w:start w:val="1"/>
      <w:numFmt w:val="decimal"/>
      <w:lvlText w:val="%1."/>
      <w:legacy w:legacy="1" w:legacySpace="0" w:legacyIndent="336"/>
      <w:lvlJc w:val="left"/>
      <w:rPr>
        <w:rFonts w:ascii="Times New Roman" w:hAnsi="Times New Roman" w:cs="Times New Roman" w:hint="default"/>
      </w:rPr>
    </w:lvl>
  </w:abstractNum>
  <w:abstractNum w:abstractNumId="39" w15:restartNumberingAfterBreak="0">
    <w:nsid w:val="4A974FD6"/>
    <w:multiLevelType w:val="multilevel"/>
    <w:tmpl w:val="D458B95C"/>
    <w:lvl w:ilvl="0">
      <w:start w:val="1"/>
      <w:numFmt w:val="decimal"/>
      <w:pStyle w:val="a1"/>
      <w:lvlText w:val="%1."/>
      <w:lvlJc w:val="left"/>
      <w:pPr>
        <w:tabs>
          <w:tab w:val="num" w:pos="360"/>
        </w:tabs>
        <w:ind w:left="0" w:firstLine="0"/>
      </w:pPr>
      <w:rPr>
        <w:b/>
        <w:i w:val="0"/>
      </w:rPr>
    </w:lvl>
    <w:lvl w:ilvl="1">
      <w:start w:val="1"/>
      <w:numFmt w:val="decimal"/>
      <w:pStyle w:val="1"/>
      <w:lvlText w:val="%2."/>
      <w:lvlJc w:val="left"/>
      <w:pPr>
        <w:tabs>
          <w:tab w:val="num" w:pos="720"/>
        </w:tabs>
        <w:ind w:left="0" w:firstLine="0"/>
      </w:pPr>
    </w:lvl>
    <w:lvl w:ilvl="2">
      <w:start w:val="1"/>
      <w:numFmt w:val="decimal"/>
      <w:pStyle w:val="20"/>
      <w:lvlText w:val="%1.%2.%3."/>
      <w:lvlJc w:val="left"/>
      <w:pPr>
        <w:tabs>
          <w:tab w:val="num" w:pos="1080"/>
        </w:tabs>
        <w:ind w:left="0" w:firstLine="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4AF72F60"/>
    <w:multiLevelType w:val="hybridMultilevel"/>
    <w:tmpl w:val="22CC679A"/>
    <w:styleLink w:val="1411"/>
    <w:lvl w:ilvl="0" w:tplc="99A0374C">
      <w:start w:val="1"/>
      <w:numFmt w:val="decimal"/>
      <w:lvlText w:val="%1"/>
      <w:lvlJc w:val="left"/>
      <w:pPr>
        <w:tabs>
          <w:tab w:val="num" w:pos="720"/>
        </w:tabs>
        <w:ind w:left="720" w:hanging="55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598D39F4"/>
    <w:multiLevelType w:val="multilevel"/>
    <w:tmpl w:val="B6ECF108"/>
    <w:styleLink w:val="5"/>
    <w:lvl w:ilvl="0">
      <w:numFmt w:val="bullet"/>
      <w:lvlText w:val="-"/>
      <w:lvlJc w:val="left"/>
      <w:pPr>
        <w:tabs>
          <w:tab w:val="num" w:pos="851"/>
        </w:tabs>
        <w:ind w:left="0" w:firstLine="709"/>
      </w:pPr>
      <w:rPr>
        <w:rFonts w:hint="default"/>
        <w:sz w:val="28"/>
        <w:szCs w:val="20"/>
      </w:rPr>
    </w:lvl>
    <w:lvl w:ilvl="1">
      <w:start w:val="1"/>
      <w:numFmt w:val="bullet"/>
      <w:lvlText w:val="o"/>
      <w:lvlJc w:val="left"/>
      <w:pPr>
        <w:tabs>
          <w:tab w:val="num" w:pos="1702"/>
        </w:tabs>
        <w:ind w:left="851" w:firstLine="709"/>
      </w:pPr>
      <w:rPr>
        <w:rFonts w:ascii="Courier New" w:hAnsi="Courier New" w:cs="Courier New" w:hint="default"/>
      </w:rPr>
    </w:lvl>
    <w:lvl w:ilvl="2">
      <w:start w:val="1"/>
      <w:numFmt w:val="bullet"/>
      <w:lvlText w:val=""/>
      <w:lvlJc w:val="left"/>
      <w:pPr>
        <w:tabs>
          <w:tab w:val="num" w:pos="2553"/>
        </w:tabs>
        <w:ind w:left="1702" w:firstLine="709"/>
      </w:pPr>
      <w:rPr>
        <w:rFonts w:ascii="Wingdings" w:hAnsi="Wingdings" w:hint="default"/>
      </w:rPr>
    </w:lvl>
    <w:lvl w:ilvl="3">
      <w:start w:val="1"/>
      <w:numFmt w:val="bullet"/>
      <w:lvlText w:val=""/>
      <w:lvlJc w:val="left"/>
      <w:pPr>
        <w:tabs>
          <w:tab w:val="num" w:pos="3404"/>
        </w:tabs>
        <w:ind w:left="2553" w:firstLine="709"/>
      </w:pPr>
      <w:rPr>
        <w:rFonts w:ascii="Symbol" w:hAnsi="Symbol" w:hint="default"/>
      </w:rPr>
    </w:lvl>
    <w:lvl w:ilvl="4">
      <w:start w:val="1"/>
      <w:numFmt w:val="bullet"/>
      <w:lvlText w:val="o"/>
      <w:lvlJc w:val="left"/>
      <w:pPr>
        <w:tabs>
          <w:tab w:val="num" w:pos="4255"/>
        </w:tabs>
        <w:ind w:left="3404" w:firstLine="709"/>
      </w:pPr>
      <w:rPr>
        <w:rFonts w:ascii="Courier New" w:hAnsi="Courier New" w:cs="Courier New" w:hint="default"/>
      </w:rPr>
    </w:lvl>
    <w:lvl w:ilvl="5">
      <w:start w:val="1"/>
      <w:numFmt w:val="bullet"/>
      <w:lvlText w:val=""/>
      <w:lvlJc w:val="left"/>
      <w:pPr>
        <w:tabs>
          <w:tab w:val="num" w:pos="5106"/>
        </w:tabs>
        <w:ind w:left="4255" w:firstLine="709"/>
      </w:pPr>
      <w:rPr>
        <w:rFonts w:ascii="Wingdings" w:hAnsi="Wingdings" w:hint="default"/>
      </w:rPr>
    </w:lvl>
    <w:lvl w:ilvl="6">
      <w:start w:val="1"/>
      <w:numFmt w:val="bullet"/>
      <w:lvlText w:val=""/>
      <w:lvlJc w:val="left"/>
      <w:pPr>
        <w:tabs>
          <w:tab w:val="num" w:pos="5957"/>
        </w:tabs>
        <w:ind w:left="5106" w:firstLine="709"/>
      </w:pPr>
      <w:rPr>
        <w:rFonts w:ascii="Symbol" w:hAnsi="Symbol" w:hint="default"/>
      </w:rPr>
    </w:lvl>
    <w:lvl w:ilvl="7">
      <w:start w:val="1"/>
      <w:numFmt w:val="bullet"/>
      <w:lvlText w:val="o"/>
      <w:lvlJc w:val="left"/>
      <w:pPr>
        <w:tabs>
          <w:tab w:val="num" w:pos="6808"/>
        </w:tabs>
        <w:ind w:left="5957" w:firstLine="709"/>
      </w:pPr>
      <w:rPr>
        <w:rFonts w:ascii="Courier New" w:hAnsi="Courier New" w:cs="Courier New" w:hint="default"/>
      </w:rPr>
    </w:lvl>
    <w:lvl w:ilvl="8">
      <w:start w:val="1"/>
      <w:numFmt w:val="bullet"/>
      <w:lvlText w:val=""/>
      <w:lvlJc w:val="left"/>
      <w:pPr>
        <w:tabs>
          <w:tab w:val="num" w:pos="7659"/>
        </w:tabs>
        <w:ind w:left="6808" w:firstLine="709"/>
      </w:pPr>
      <w:rPr>
        <w:rFonts w:ascii="Wingdings" w:hAnsi="Wingdings" w:hint="default"/>
      </w:rPr>
    </w:lvl>
  </w:abstractNum>
  <w:abstractNum w:abstractNumId="42" w15:restartNumberingAfterBreak="0">
    <w:nsid w:val="5BCF5484"/>
    <w:multiLevelType w:val="hybridMultilevel"/>
    <w:tmpl w:val="31227032"/>
    <w:styleLink w:val="181"/>
    <w:lvl w:ilvl="0" w:tplc="5EE61E38">
      <w:start w:val="1"/>
      <w:numFmt w:val="decimal"/>
      <w:lvlText w:val="%1."/>
      <w:lvlJc w:val="left"/>
      <w:pPr>
        <w:tabs>
          <w:tab w:val="num" w:pos="1037"/>
        </w:tabs>
        <w:ind w:left="1037" w:hanging="360"/>
      </w:pPr>
    </w:lvl>
    <w:lvl w:ilvl="1" w:tplc="A6DCD05C">
      <w:start w:val="1"/>
      <w:numFmt w:val="decimal"/>
      <w:lvlText w:val="%2."/>
      <w:lvlJc w:val="left"/>
      <w:pPr>
        <w:tabs>
          <w:tab w:val="num" w:pos="1440"/>
        </w:tabs>
        <w:ind w:left="1440" w:hanging="360"/>
      </w:pPr>
    </w:lvl>
    <w:lvl w:ilvl="2" w:tplc="D264C84E">
      <w:start w:val="1"/>
      <w:numFmt w:val="decimal"/>
      <w:lvlText w:val="%3."/>
      <w:lvlJc w:val="left"/>
      <w:pPr>
        <w:tabs>
          <w:tab w:val="num" w:pos="2160"/>
        </w:tabs>
        <w:ind w:left="2160" w:hanging="360"/>
      </w:pPr>
    </w:lvl>
    <w:lvl w:ilvl="3" w:tplc="13B2F002">
      <w:start w:val="1"/>
      <w:numFmt w:val="decimal"/>
      <w:lvlText w:val="%4."/>
      <w:lvlJc w:val="left"/>
      <w:pPr>
        <w:tabs>
          <w:tab w:val="num" w:pos="2880"/>
        </w:tabs>
        <w:ind w:left="2880" w:hanging="360"/>
      </w:pPr>
    </w:lvl>
    <w:lvl w:ilvl="4" w:tplc="3EDC1148">
      <w:start w:val="1"/>
      <w:numFmt w:val="decimal"/>
      <w:lvlText w:val="%5."/>
      <w:lvlJc w:val="left"/>
      <w:pPr>
        <w:tabs>
          <w:tab w:val="num" w:pos="3600"/>
        </w:tabs>
        <w:ind w:left="3600" w:hanging="360"/>
      </w:pPr>
    </w:lvl>
    <w:lvl w:ilvl="5" w:tplc="7256C4C2">
      <w:start w:val="1"/>
      <w:numFmt w:val="decimal"/>
      <w:lvlText w:val="%6."/>
      <w:lvlJc w:val="left"/>
      <w:pPr>
        <w:tabs>
          <w:tab w:val="num" w:pos="4320"/>
        </w:tabs>
        <w:ind w:left="4320" w:hanging="360"/>
      </w:pPr>
    </w:lvl>
    <w:lvl w:ilvl="6" w:tplc="F0DA5D1E">
      <w:start w:val="1"/>
      <w:numFmt w:val="decimal"/>
      <w:lvlText w:val="%7."/>
      <w:lvlJc w:val="left"/>
      <w:pPr>
        <w:tabs>
          <w:tab w:val="num" w:pos="5040"/>
        </w:tabs>
        <w:ind w:left="5040" w:hanging="360"/>
      </w:pPr>
    </w:lvl>
    <w:lvl w:ilvl="7" w:tplc="E1422B22">
      <w:start w:val="1"/>
      <w:numFmt w:val="decimal"/>
      <w:lvlText w:val="%8."/>
      <w:lvlJc w:val="left"/>
      <w:pPr>
        <w:tabs>
          <w:tab w:val="num" w:pos="5760"/>
        </w:tabs>
        <w:ind w:left="5760" w:hanging="360"/>
      </w:pPr>
    </w:lvl>
    <w:lvl w:ilvl="8" w:tplc="36721886">
      <w:start w:val="1"/>
      <w:numFmt w:val="decimal"/>
      <w:lvlText w:val="%9."/>
      <w:lvlJc w:val="left"/>
      <w:pPr>
        <w:tabs>
          <w:tab w:val="num" w:pos="6480"/>
        </w:tabs>
        <w:ind w:left="6480" w:hanging="360"/>
      </w:pPr>
    </w:lvl>
  </w:abstractNum>
  <w:abstractNum w:abstractNumId="43" w15:restartNumberingAfterBreak="0">
    <w:nsid w:val="5D2B7402"/>
    <w:multiLevelType w:val="hybridMultilevel"/>
    <w:tmpl w:val="8B64E564"/>
    <w:styleLink w:val="111"/>
    <w:lvl w:ilvl="0" w:tplc="8646BBC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15:restartNumberingAfterBreak="0">
    <w:nsid w:val="5DF138D0"/>
    <w:multiLevelType w:val="multilevel"/>
    <w:tmpl w:val="9E161F08"/>
    <w:styleLink w:val="16"/>
    <w:lvl w:ilvl="0">
      <w:start w:val="3"/>
      <w:numFmt w:val="decimal"/>
      <w:lvlText w:val="%1."/>
      <w:lvlJc w:val="left"/>
      <w:pPr>
        <w:tabs>
          <w:tab w:val="num" w:pos="540"/>
        </w:tabs>
        <w:ind w:left="540" w:hanging="540"/>
      </w:pPr>
      <w:rPr>
        <w:rFonts w:hint="default"/>
      </w:rPr>
    </w:lvl>
    <w:lvl w:ilvl="1">
      <w:start w:val="8"/>
      <w:numFmt w:val="decimal"/>
      <w:lvlText w:val="%1.%2."/>
      <w:lvlJc w:val="left"/>
      <w:pPr>
        <w:tabs>
          <w:tab w:val="num" w:pos="810"/>
        </w:tabs>
        <w:ind w:left="81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45" w15:restartNumberingAfterBreak="0">
    <w:nsid w:val="5E0000B0"/>
    <w:multiLevelType w:val="multilevel"/>
    <w:tmpl w:val="00B8D6DC"/>
    <w:styleLink w:val="151"/>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61DE5E18"/>
    <w:multiLevelType w:val="hybridMultilevel"/>
    <w:tmpl w:val="B0F6836C"/>
    <w:styleLink w:val="141"/>
    <w:lvl w:ilvl="0" w:tplc="8646BBC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7" w15:restartNumberingAfterBreak="0">
    <w:nsid w:val="66395DE5"/>
    <w:multiLevelType w:val="multilevel"/>
    <w:tmpl w:val="9594FC16"/>
    <w:styleLink w:val="7"/>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361"/>
        </w:tabs>
        <w:ind w:left="0" w:firstLine="709"/>
      </w:pPr>
      <w:rPr>
        <w:rFonts w:hint="default"/>
        <w:color w:val="auto"/>
      </w:rPr>
    </w:lvl>
    <w:lvl w:ilvl="2">
      <w:start w:val="1"/>
      <w:numFmt w:val="decimal"/>
      <w:lvlText w:val="5.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48" w15:restartNumberingAfterBreak="0">
    <w:nsid w:val="66EC4094"/>
    <w:multiLevelType w:val="singleLevel"/>
    <w:tmpl w:val="1A42A242"/>
    <w:lvl w:ilvl="0">
      <w:start w:val="1"/>
      <w:numFmt w:val="decimal"/>
      <w:pStyle w:val="a2"/>
      <w:lvlText w:val="%1)"/>
      <w:lvlJc w:val="left"/>
      <w:pPr>
        <w:tabs>
          <w:tab w:val="num" w:pos="360"/>
        </w:tabs>
        <w:ind w:left="360" w:hanging="360"/>
      </w:pPr>
    </w:lvl>
  </w:abstractNum>
  <w:abstractNum w:abstractNumId="49" w15:restartNumberingAfterBreak="0">
    <w:nsid w:val="69E849B2"/>
    <w:multiLevelType w:val="hybridMultilevel"/>
    <w:tmpl w:val="91BA2AFC"/>
    <w:lvl w:ilvl="0" w:tplc="85629D78">
      <w:numFmt w:val="bullet"/>
      <w:pStyle w:val="a3"/>
      <w:lvlText w:val="-"/>
      <w:lvlJc w:val="left"/>
      <w:pPr>
        <w:ind w:left="0" w:firstLine="1069"/>
      </w:pPr>
      <w:rPr>
        <w:rFonts w:hint="default"/>
        <w:sz w:val="28"/>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6B183EB1"/>
    <w:multiLevelType w:val="hybridMultilevel"/>
    <w:tmpl w:val="B6184C06"/>
    <w:styleLink w:val="13"/>
    <w:lvl w:ilvl="0" w:tplc="04190011">
      <w:start w:val="1"/>
      <w:numFmt w:val="decimal"/>
      <w:lvlText w:val="%1)"/>
      <w:lvlJc w:val="left"/>
      <w:pPr>
        <w:ind w:left="1209" w:hanging="360"/>
      </w:pPr>
    </w:lvl>
    <w:lvl w:ilvl="1" w:tplc="04190019">
      <w:start w:val="1"/>
      <w:numFmt w:val="lowerLetter"/>
      <w:lvlText w:val="%2."/>
      <w:lvlJc w:val="left"/>
      <w:pPr>
        <w:ind w:left="1929" w:hanging="360"/>
      </w:pPr>
    </w:lvl>
    <w:lvl w:ilvl="2" w:tplc="0419001B">
      <w:start w:val="1"/>
      <w:numFmt w:val="lowerRoman"/>
      <w:lvlText w:val="%3."/>
      <w:lvlJc w:val="right"/>
      <w:pPr>
        <w:ind w:left="2649" w:hanging="180"/>
      </w:pPr>
    </w:lvl>
    <w:lvl w:ilvl="3" w:tplc="0419000F">
      <w:start w:val="1"/>
      <w:numFmt w:val="decimal"/>
      <w:lvlText w:val="%4."/>
      <w:lvlJc w:val="left"/>
      <w:pPr>
        <w:ind w:left="3369" w:hanging="360"/>
      </w:pPr>
    </w:lvl>
    <w:lvl w:ilvl="4" w:tplc="04190019">
      <w:start w:val="1"/>
      <w:numFmt w:val="lowerLetter"/>
      <w:lvlText w:val="%5."/>
      <w:lvlJc w:val="left"/>
      <w:pPr>
        <w:ind w:left="4089" w:hanging="360"/>
      </w:pPr>
    </w:lvl>
    <w:lvl w:ilvl="5" w:tplc="0419001B">
      <w:start w:val="1"/>
      <w:numFmt w:val="lowerRoman"/>
      <w:lvlText w:val="%6."/>
      <w:lvlJc w:val="right"/>
      <w:pPr>
        <w:ind w:left="4809" w:hanging="180"/>
      </w:pPr>
    </w:lvl>
    <w:lvl w:ilvl="6" w:tplc="0419000F">
      <w:start w:val="1"/>
      <w:numFmt w:val="decimal"/>
      <w:lvlText w:val="%7."/>
      <w:lvlJc w:val="left"/>
      <w:pPr>
        <w:ind w:left="5529" w:hanging="360"/>
      </w:pPr>
    </w:lvl>
    <w:lvl w:ilvl="7" w:tplc="04190019">
      <w:start w:val="1"/>
      <w:numFmt w:val="lowerLetter"/>
      <w:lvlText w:val="%8."/>
      <w:lvlJc w:val="left"/>
      <w:pPr>
        <w:ind w:left="6249" w:hanging="360"/>
      </w:pPr>
    </w:lvl>
    <w:lvl w:ilvl="8" w:tplc="0419001B">
      <w:start w:val="1"/>
      <w:numFmt w:val="lowerRoman"/>
      <w:lvlText w:val="%9."/>
      <w:lvlJc w:val="right"/>
      <w:pPr>
        <w:ind w:left="6969" w:hanging="180"/>
      </w:pPr>
    </w:lvl>
  </w:abstractNum>
  <w:abstractNum w:abstractNumId="51" w15:restartNumberingAfterBreak="0">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1"/>
      <w:lvlText w:val="%1.%2"/>
      <w:lvlJc w:val="left"/>
      <w:pPr>
        <w:tabs>
          <w:tab w:val="num" w:pos="1176"/>
        </w:tabs>
        <w:ind w:left="1176" w:hanging="576"/>
      </w:pPr>
      <w:rPr>
        <w:rFonts w:hint="default"/>
      </w:rPr>
    </w:lvl>
    <w:lvl w:ilvl="2">
      <w:start w:val="1"/>
      <w:numFmt w:val="decimal"/>
      <w:pStyle w:val="30"/>
      <w:lvlText w:val="%1.%2.%3"/>
      <w:lvlJc w:val="left"/>
      <w:pPr>
        <w:tabs>
          <w:tab w:val="num" w:pos="227"/>
        </w:tabs>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E5F702A"/>
    <w:multiLevelType w:val="hybridMultilevel"/>
    <w:tmpl w:val="D9448C84"/>
    <w:lvl w:ilvl="0" w:tplc="78D89D24">
      <w:start w:val="1"/>
      <w:numFmt w:val="decimal"/>
      <w:lvlText w:val="%1."/>
      <w:lvlJc w:val="left"/>
      <w:pPr>
        <w:ind w:left="370" w:hanging="360"/>
      </w:pPr>
      <w:rPr>
        <w:rFonts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53" w15:restartNumberingAfterBreak="0">
    <w:nsid w:val="6FF140E4"/>
    <w:multiLevelType w:val="hybridMultilevel"/>
    <w:tmpl w:val="5DD8C62E"/>
    <w:styleLink w:val="153"/>
    <w:lvl w:ilvl="0" w:tplc="38545F30">
      <w:start w:val="1"/>
      <w:numFmt w:val="bullet"/>
      <w:lvlText w:val=""/>
      <w:lvlJc w:val="left"/>
      <w:pPr>
        <w:tabs>
          <w:tab w:val="num" w:pos="1080"/>
        </w:tabs>
        <w:ind w:left="1080" w:hanging="360"/>
      </w:pPr>
      <w:rPr>
        <w:rFonts w:ascii="Symbol" w:hAnsi="Symbol" w:hint="default"/>
      </w:rPr>
    </w:lvl>
    <w:lvl w:ilvl="1" w:tplc="42DA2546" w:tentative="1">
      <w:start w:val="1"/>
      <w:numFmt w:val="bullet"/>
      <w:lvlText w:val="o"/>
      <w:lvlJc w:val="left"/>
      <w:pPr>
        <w:tabs>
          <w:tab w:val="num" w:pos="1440"/>
        </w:tabs>
        <w:ind w:left="1440" w:hanging="360"/>
      </w:pPr>
      <w:rPr>
        <w:rFonts w:ascii="Courier New" w:hAnsi="Courier New" w:cs="Courier New" w:hint="default"/>
      </w:rPr>
    </w:lvl>
    <w:lvl w:ilvl="2" w:tplc="4E8A8E18" w:tentative="1">
      <w:start w:val="1"/>
      <w:numFmt w:val="bullet"/>
      <w:lvlText w:val=""/>
      <w:lvlJc w:val="left"/>
      <w:pPr>
        <w:tabs>
          <w:tab w:val="num" w:pos="2160"/>
        </w:tabs>
        <w:ind w:left="2160" w:hanging="360"/>
      </w:pPr>
      <w:rPr>
        <w:rFonts w:ascii="Wingdings" w:hAnsi="Wingdings" w:hint="default"/>
      </w:rPr>
    </w:lvl>
    <w:lvl w:ilvl="3" w:tplc="B55407D4" w:tentative="1">
      <w:start w:val="1"/>
      <w:numFmt w:val="bullet"/>
      <w:lvlText w:val=""/>
      <w:lvlJc w:val="left"/>
      <w:pPr>
        <w:tabs>
          <w:tab w:val="num" w:pos="2880"/>
        </w:tabs>
        <w:ind w:left="2880" w:hanging="360"/>
      </w:pPr>
      <w:rPr>
        <w:rFonts w:ascii="Symbol" w:hAnsi="Symbol" w:hint="default"/>
      </w:rPr>
    </w:lvl>
    <w:lvl w:ilvl="4" w:tplc="97E8160C" w:tentative="1">
      <w:start w:val="1"/>
      <w:numFmt w:val="bullet"/>
      <w:lvlText w:val="o"/>
      <w:lvlJc w:val="left"/>
      <w:pPr>
        <w:tabs>
          <w:tab w:val="num" w:pos="3600"/>
        </w:tabs>
        <w:ind w:left="3600" w:hanging="360"/>
      </w:pPr>
      <w:rPr>
        <w:rFonts w:ascii="Courier New" w:hAnsi="Courier New" w:cs="Courier New" w:hint="default"/>
      </w:rPr>
    </w:lvl>
    <w:lvl w:ilvl="5" w:tplc="2BF24E70" w:tentative="1">
      <w:start w:val="1"/>
      <w:numFmt w:val="bullet"/>
      <w:lvlText w:val=""/>
      <w:lvlJc w:val="left"/>
      <w:pPr>
        <w:tabs>
          <w:tab w:val="num" w:pos="4320"/>
        </w:tabs>
        <w:ind w:left="4320" w:hanging="360"/>
      </w:pPr>
      <w:rPr>
        <w:rFonts w:ascii="Wingdings" w:hAnsi="Wingdings" w:hint="default"/>
      </w:rPr>
    </w:lvl>
    <w:lvl w:ilvl="6" w:tplc="8FF2AA78" w:tentative="1">
      <w:start w:val="1"/>
      <w:numFmt w:val="bullet"/>
      <w:lvlText w:val=""/>
      <w:lvlJc w:val="left"/>
      <w:pPr>
        <w:tabs>
          <w:tab w:val="num" w:pos="5040"/>
        </w:tabs>
        <w:ind w:left="5040" w:hanging="360"/>
      </w:pPr>
      <w:rPr>
        <w:rFonts w:ascii="Symbol" w:hAnsi="Symbol" w:hint="default"/>
      </w:rPr>
    </w:lvl>
    <w:lvl w:ilvl="7" w:tplc="3FF05100" w:tentative="1">
      <w:start w:val="1"/>
      <w:numFmt w:val="bullet"/>
      <w:lvlText w:val="o"/>
      <w:lvlJc w:val="left"/>
      <w:pPr>
        <w:tabs>
          <w:tab w:val="num" w:pos="5760"/>
        </w:tabs>
        <w:ind w:left="5760" w:hanging="360"/>
      </w:pPr>
      <w:rPr>
        <w:rFonts w:ascii="Courier New" w:hAnsi="Courier New" w:cs="Courier New" w:hint="default"/>
      </w:rPr>
    </w:lvl>
    <w:lvl w:ilvl="8" w:tplc="E996A100"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1C3191D"/>
    <w:multiLevelType w:val="multilevel"/>
    <w:tmpl w:val="CE900512"/>
    <w:styleLink w:val="1131"/>
    <w:lvl w:ilvl="0">
      <w:start w:val="11"/>
      <w:numFmt w:val="decimal"/>
      <w:lvlText w:val="%1."/>
      <w:lvlJc w:val="left"/>
      <w:pPr>
        <w:ind w:left="570" w:hanging="57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773163FF"/>
    <w:multiLevelType w:val="hybridMultilevel"/>
    <w:tmpl w:val="F6DAB4E0"/>
    <w:styleLink w:val="15"/>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15:restartNumberingAfterBreak="0">
    <w:nsid w:val="7B4C5BC9"/>
    <w:multiLevelType w:val="multilevel"/>
    <w:tmpl w:val="DE587356"/>
    <w:styleLink w:val="1611"/>
    <w:lvl w:ilvl="0">
      <w:start w:val="12"/>
      <w:numFmt w:val="decimal"/>
      <w:lvlText w:val="%1."/>
      <w:lvlJc w:val="left"/>
      <w:pPr>
        <w:ind w:left="570" w:hanging="57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57" w15:restartNumberingAfterBreak="0">
    <w:nsid w:val="7C38410E"/>
    <w:multiLevelType w:val="hybridMultilevel"/>
    <w:tmpl w:val="00787C32"/>
    <w:lvl w:ilvl="0" w:tplc="3388490E">
      <w:start w:val="1"/>
      <w:numFmt w:val="decimal"/>
      <w:pStyle w:val="a4"/>
      <w:lvlText w:val="1.%1"/>
      <w:lvlJc w:val="left"/>
      <w:pPr>
        <w:tabs>
          <w:tab w:val="num" w:pos="1247"/>
        </w:tabs>
        <w:ind w:left="1247" w:hanging="538"/>
      </w:pPr>
      <w:rPr>
        <w:rFonts w:hint="default"/>
        <w:sz w:val="28"/>
        <w:szCs w:val="2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8" w15:restartNumberingAfterBreak="0">
    <w:nsid w:val="7F426828"/>
    <w:multiLevelType w:val="hybridMultilevel"/>
    <w:tmpl w:val="1C8EC156"/>
    <w:styleLink w:val="113"/>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51"/>
  </w:num>
  <w:num w:numId="2">
    <w:abstractNumId w:val="34"/>
  </w:num>
  <w:num w:numId="3">
    <w:abstractNumId w:val="33"/>
  </w:num>
  <w:num w:numId="4">
    <w:abstractNumId w:val="48"/>
  </w:num>
  <w:num w:numId="5">
    <w:abstractNumId w:val="50"/>
  </w:num>
  <w:num w:numId="6">
    <w:abstractNumId w:val="55"/>
  </w:num>
  <w:num w:numId="7">
    <w:abstractNumId w:val="46"/>
  </w:num>
  <w:num w:numId="8">
    <w:abstractNumId w:val="43"/>
  </w:num>
  <w:num w:numId="9">
    <w:abstractNumId w:val="24"/>
  </w:num>
  <w:num w:numId="10">
    <w:abstractNumId w:val="32"/>
  </w:num>
  <w:num w:numId="11">
    <w:abstractNumId w:val="38"/>
  </w:num>
  <w:num w:numId="12">
    <w:abstractNumId w:val="19"/>
  </w:num>
  <w:num w:numId="13">
    <w:abstractNumId w:val="44"/>
  </w:num>
  <w:num w:numId="14">
    <w:abstractNumId w:val="45"/>
  </w:num>
  <w:num w:numId="15">
    <w:abstractNumId w:val="30"/>
  </w:num>
  <w:num w:numId="16">
    <w:abstractNumId w:val="58"/>
  </w:num>
  <w:num w:numId="17">
    <w:abstractNumId w:val="21"/>
  </w:num>
  <w:num w:numId="18">
    <w:abstractNumId w:val="40"/>
  </w:num>
  <w:num w:numId="19">
    <w:abstractNumId w:val="36"/>
  </w:num>
  <w:num w:numId="20">
    <w:abstractNumId w:val="27"/>
  </w:num>
  <w:num w:numId="21">
    <w:abstractNumId w:val="29"/>
  </w:num>
  <w:num w:numId="22">
    <w:abstractNumId w:val="4"/>
  </w:num>
  <w:num w:numId="23">
    <w:abstractNumId w:val="10"/>
  </w:num>
  <w:num w:numId="24">
    <w:abstractNumId w:val="14"/>
  </w:num>
  <w:num w:numId="25">
    <w:abstractNumId w:val="56"/>
  </w:num>
  <w:num w:numId="26">
    <w:abstractNumId w:val="54"/>
  </w:num>
  <w:num w:numId="27">
    <w:abstractNumId w:val="53"/>
  </w:num>
  <w:num w:numId="28">
    <w:abstractNumId w:val="23"/>
  </w:num>
  <w:num w:numId="29">
    <w:abstractNumId w:val="0"/>
  </w:num>
  <w:num w:numId="30">
    <w:abstractNumId w:val="2"/>
  </w:num>
  <w:num w:numId="31">
    <w:abstractNumId w:val="8"/>
  </w:num>
  <w:num w:numId="32">
    <w:abstractNumId w:val="42"/>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57"/>
  </w:num>
  <w:num w:numId="36">
    <w:abstractNumId w:val="35"/>
  </w:num>
  <w:num w:numId="37">
    <w:abstractNumId w:val="41"/>
  </w:num>
  <w:num w:numId="38">
    <w:abstractNumId w:val="26"/>
  </w:num>
  <w:num w:numId="39">
    <w:abstractNumId w:val="49"/>
  </w:num>
  <w:num w:numId="40">
    <w:abstractNumId w:val="37"/>
  </w:num>
  <w:num w:numId="41">
    <w:abstractNumId w:val="47"/>
  </w:num>
  <w:num w:numId="42">
    <w:abstractNumId w:val="20"/>
  </w:num>
  <w:num w:numId="43">
    <w:abstractNumId w:val="25"/>
  </w:num>
  <w:num w:numId="44">
    <w:abstractNumId w:val="28"/>
  </w:num>
  <w:num w:numId="45">
    <w:abstractNumId w:val="52"/>
  </w:num>
  <w:num w:numId="46">
    <w:abstractNumId w:val="22"/>
  </w:num>
  <w:num w:numId="47">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567"/>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F74"/>
    <w:rsid w:val="000001A5"/>
    <w:rsid w:val="000013FD"/>
    <w:rsid w:val="00001868"/>
    <w:rsid w:val="00001E1A"/>
    <w:rsid w:val="00001ECA"/>
    <w:rsid w:val="00002598"/>
    <w:rsid w:val="00002725"/>
    <w:rsid w:val="00002AF2"/>
    <w:rsid w:val="00003C65"/>
    <w:rsid w:val="00004079"/>
    <w:rsid w:val="0000512F"/>
    <w:rsid w:val="00005F31"/>
    <w:rsid w:val="00005FFE"/>
    <w:rsid w:val="0000622B"/>
    <w:rsid w:val="00007053"/>
    <w:rsid w:val="000072CC"/>
    <w:rsid w:val="000102E4"/>
    <w:rsid w:val="00010B78"/>
    <w:rsid w:val="00011343"/>
    <w:rsid w:val="00011866"/>
    <w:rsid w:val="000134A7"/>
    <w:rsid w:val="00014B8F"/>
    <w:rsid w:val="000150A3"/>
    <w:rsid w:val="00016CCE"/>
    <w:rsid w:val="00017265"/>
    <w:rsid w:val="0001735B"/>
    <w:rsid w:val="00017BB2"/>
    <w:rsid w:val="000200B2"/>
    <w:rsid w:val="00020980"/>
    <w:rsid w:val="00021D52"/>
    <w:rsid w:val="00021E1B"/>
    <w:rsid w:val="000237B5"/>
    <w:rsid w:val="00023B7F"/>
    <w:rsid w:val="00024737"/>
    <w:rsid w:val="00024825"/>
    <w:rsid w:val="00024877"/>
    <w:rsid w:val="00024FC3"/>
    <w:rsid w:val="0002613F"/>
    <w:rsid w:val="00027F02"/>
    <w:rsid w:val="00031470"/>
    <w:rsid w:val="000318CE"/>
    <w:rsid w:val="00031A8B"/>
    <w:rsid w:val="000322FE"/>
    <w:rsid w:val="000333A3"/>
    <w:rsid w:val="00033535"/>
    <w:rsid w:val="0003374A"/>
    <w:rsid w:val="000338A5"/>
    <w:rsid w:val="00033B72"/>
    <w:rsid w:val="00034436"/>
    <w:rsid w:val="00034CC6"/>
    <w:rsid w:val="000355D0"/>
    <w:rsid w:val="00035859"/>
    <w:rsid w:val="00035EFB"/>
    <w:rsid w:val="000361CA"/>
    <w:rsid w:val="000368D4"/>
    <w:rsid w:val="00036F7A"/>
    <w:rsid w:val="000374B6"/>
    <w:rsid w:val="00037E5C"/>
    <w:rsid w:val="00040088"/>
    <w:rsid w:val="00040806"/>
    <w:rsid w:val="00040B8B"/>
    <w:rsid w:val="0004114C"/>
    <w:rsid w:val="00041756"/>
    <w:rsid w:val="000423BC"/>
    <w:rsid w:val="000427D0"/>
    <w:rsid w:val="0004355F"/>
    <w:rsid w:val="0004370F"/>
    <w:rsid w:val="00043722"/>
    <w:rsid w:val="000440E6"/>
    <w:rsid w:val="00044E8E"/>
    <w:rsid w:val="00044EEE"/>
    <w:rsid w:val="00045310"/>
    <w:rsid w:val="00046B65"/>
    <w:rsid w:val="000476E2"/>
    <w:rsid w:val="00047F57"/>
    <w:rsid w:val="00050A53"/>
    <w:rsid w:val="000510D5"/>
    <w:rsid w:val="000510DA"/>
    <w:rsid w:val="00051359"/>
    <w:rsid w:val="00051808"/>
    <w:rsid w:val="000519B9"/>
    <w:rsid w:val="00052174"/>
    <w:rsid w:val="000527C0"/>
    <w:rsid w:val="000528FF"/>
    <w:rsid w:val="0005298B"/>
    <w:rsid w:val="000530E2"/>
    <w:rsid w:val="00054445"/>
    <w:rsid w:val="00055BC7"/>
    <w:rsid w:val="00055BF2"/>
    <w:rsid w:val="00056416"/>
    <w:rsid w:val="000575A4"/>
    <w:rsid w:val="00057E01"/>
    <w:rsid w:val="00060DC7"/>
    <w:rsid w:val="00060EDB"/>
    <w:rsid w:val="000617A8"/>
    <w:rsid w:val="00061B2D"/>
    <w:rsid w:val="00063699"/>
    <w:rsid w:val="0006377E"/>
    <w:rsid w:val="000646C7"/>
    <w:rsid w:val="000652D1"/>
    <w:rsid w:val="00065E97"/>
    <w:rsid w:val="0006700D"/>
    <w:rsid w:val="00070733"/>
    <w:rsid w:val="00070966"/>
    <w:rsid w:val="00070D51"/>
    <w:rsid w:val="00071219"/>
    <w:rsid w:val="000716BE"/>
    <w:rsid w:val="000728CC"/>
    <w:rsid w:val="00072C37"/>
    <w:rsid w:val="00072E6C"/>
    <w:rsid w:val="0007502B"/>
    <w:rsid w:val="00075879"/>
    <w:rsid w:val="00075CDD"/>
    <w:rsid w:val="00075D3F"/>
    <w:rsid w:val="00076236"/>
    <w:rsid w:val="0007663C"/>
    <w:rsid w:val="000769DB"/>
    <w:rsid w:val="00076CEA"/>
    <w:rsid w:val="00077126"/>
    <w:rsid w:val="000773CC"/>
    <w:rsid w:val="00077D0A"/>
    <w:rsid w:val="00080094"/>
    <w:rsid w:val="0008048F"/>
    <w:rsid w:val="0008076E"/>
    <w:rsid w:val="000807A6"/>
    <w:rsid w:val="00080895"/>
    <w:rsid w:val="00080B20"/>
    <w:rsid w:val="00080E32"/>
    <w:rsid w:val="00081509"/>
    <w:rsid w:val="00081896"/>
    <w:rsid w:val="000819AB"/>
    <w:rsid w:val="00081B71"/>
    <w:rsid w:val="00081D3F"/>
    <w:rsid w:val="00081FFD"/>
    <w:rsid w:val="00082EAA"/>
    <w:rsid w:val="00083CD0"/>
    <w:rsid w:val="000848BE"/>
    <w:rsid w:val="00084D35"/>
    <w:rsid w:val="00085093"/>
    <w:rsid w:val="00086ACE"/>
    <w:rsid w:val="00087109"/>
    <w:rsid w:val="00087910"/>
    <w:rsid w:val="000900E1"/>
    <w:rsid w:val="00090CA7"/>
    <w:rsid w:val="00090E18"/>
    <w:rsid w:val="00091258"/>
    <w:rsid w:val="0009140A"/>
    <w:rsid w:val="00091B02"/>
    <w:rsid w:val="000924BB"/>
    <w:rsid w:val="000925A4"/>
    <w:rsid w:val="00092E7D"/>
    <w:rsid w:val="0009398F"/>
    <w:rsid w:val="00093CA1"/>
    <w:rsid w:val="00093E47"/>
    <w:rsid w:val="0009444B"/>
    <w:rsid w:val="00094836"/>
    <w:rsid w:val="00094C19"/>
    <w:rsid w:val="00094CD8"/>
    <w:rsid w:val="00095392"/>
    <w:rsid w:val="000953CC"/>
    <w:rsid w:val="00095523"/>
    <w:rsid w:val="0009567D"/>
    <w:rsid w:val="00095A14"/>
    <w:rsid w:val="000964E8"/>
    <w:rsid w:val="00096FC9"/>
    <w:rsid w:val="00097339"/>
    <w:rsid w:val="00097F64"/>
    <w:rsid w:val="000A01AB"/>
    <w:rsid w:val="000A0FD7"/>
    <w:rsid w:val="000A11B4"/>
    <w:rsid w:val="000A15A7"/>
    <w:rsid w:val="000A279C"/>
    <w:rsid w:val="000A28D1"/>
    <w:rsid w:val="000A2FAA"/>
    <w:rsid w:val="000A3939"/>
    <w:rsid w:val="000A41F5"/>
    <w:rsid w:val="000A436F"/>
    <w:rsid w:val="000A4B81"/>
    <w:rsid w:val="000A4E4B"/>
    <w:rsid w:val="000A5398"/>
    <w:rsid w:val="000A7151"/>
    <w:rsid w:val="000A7547"/>
    <w:rsid w:val="000B11CF"/>
    <w:rsid w:val="000B144E"/>
    <w:rsid w:val="000B1548"/>
    <w:rsid w:val="000B1B46"/>
    <w:rsid w:val="000B279F"/>
    <w:rsid w:val="000B2AAD"/>
    <w:rsid w:val="000B30BD"/>
    <w:rsid w:val="000B3D51"/>
    <w:rsid w:val="000B494F"/>
    <w:rsid w:val="000B55A7"/>
    <w:rsid w:val="000B5C05"/>
    <w:rsid w:val="000B6502"/>
    <w:rsid w:val="000B675C"/>
    <w:rsid w:val="000B742D"/>
    <w:rsid w:val="000C0675"/>
    <w:rsid w:val="000C07D5"/>
    <w:rsid w:val="000C190D"/>
    <w:rsid w:val="000C1E9E"/>
    <w:rsid w:val="000C3362"/>
    <w:rsid w:val="000C3857"/>
    <w:rsid w:val="000C3FBA"/>
    <w:rsid w:val="000C407C"/>
    <w:rsid w:val="000C4483"/>
    <w:rsid w:val="000C4F77"/>
    <w:rsid w:val="000C730F"/>
    <w:rsid w:val="000D0EFE"/>
    <w:rsid w:val="000D0FD9"/>
    <w:rsid w:val="000D1FEC"/>
    <w:rsid w:val="000D2264"/>
    <w:rsid w:val="000D282D"/>
    <w:rsid w:val="000D284B"/>
    <w:rsid w:val="000D2F65"/>
    <w:rsid w:val="000D3740"/>
    <w:rsid w:val="000D3EE3"/>
    <w:rsid w:val="000D46B0"/>
    <w:rsid w:val="000D47BC"/>
    <w:rsid w:val="000D4C82"/>
    <w:rsid w:val="000D541B"/>
    <w:rsid w:val="000D54BA"/>
    <w:rsid w:val="000D570F"/>
    <w:rsid w:val="000D5C77"/>
    <w:rsid w:val="000D5D7A"/>
    <w:rsid w:val="000D6F25"/>
    <w:rsid w:val="000E0DD2"/>
    <w:rsid w:val="000E1D6B"/>
    <w:rsid w:val="000E326D"/>
    <w:rsid w:val="000E38A8"/>
    <w:rsid w:val="000E3D41"/>
    <w:rsid w:val="000E4110"/>
    <w:rsid w:val="000E4DDE"/>
    <w:rsid w:val="000E4EF1"/>
    <w:rsid w:val="000E56D1"/>
    <w:rsid w:val="000E5792"/>
    <w:rsid w:val="000E5BB3"/>
    <w:rsid w:val="000E6208"/>
    <w:rsid w:val="000E7BFE"/>
    <w:rsid w:val="000F0696"/>
    <w:rsid w:val="000F0D2F"/>
    <w:rsid w:val="000F18C6"/>
    <w:rsid w:val="000F1B3B"/>
    <w:rsid w:val="000F2550"/>
    <w:rsid w:val="000F29DB"/>
    <w:rsid w:val="000F2AB9"/>
    <w:rsid w:val="000F2E53"/>
    <w:rsid w:val="000F3256"/>
    <w:rsid w:val="000F592F"/>
    <w:rsid w:val="000F5C92"/>
    <w:rsid w:val="000F6729"/>
    <w:rsid w:val="000F6BC1"/>
    <w:rsid w:val="000F6F19"/>
    <w:rsid w:val="000F7120"/>
    <w:rsid w:val="001010D7"/>
    <w:rsid w:val="001014C4"/>
    <w:rsid w:val="00101839"/>
    <w:rsid w:val="001019D2"/>
    <w:rsid w:val="0010236C"/>
    <w:rsid w:val="00102626"/>
    <w:rsid w:val="00102953"/>
    <w:rsid w:val="00103034"/>
    <w:rsid w:val="00103440"/>
    <w:rsid w:val="0010442A"/>
    <w:rsid w:val="00105B11"/>
    <w:rsid w:val="0010645D"/>
    <w:rsid w:val="00106613"/>
    <w:rsid w:val="00106944"/>
    <w:rsid w:val="00107E2E"/>
    <w:rsid w:val="0011005D"/>
    <w:rsid w:val="00110CB5"/>
    <w:rsid w:val="00111529"/>
    <w:rsid w:val="00111856"/>
    <w:rsid w:val="00112470"/>
    <w:rsid w:val="0011259B"/>
    <w:rsid w:val="00112AE8"/>
    <w:rsid w:val="00112D34"/>
    <w:rsid w:val="0011338C"/>
    <w:rsid w:val="0011343F"/>
    <w:rsid w:val="00113901"/>
    <w:rsid w:val="00113B60"/>
    <w:rsid w:val="00115140"/>
    <w:rsid w:val="00115DF0"/>
    <w:rsid w:val="00115E63"/>
    <w:rsid w:val="001166A2"/>
    <w:rsid w:val="00117171"/>
    <w:rsid w:val="0011748D"/>
    <w:rsid w:val="001179A5"/>
    <w:rsid w:val="00117DF0"/>
    <w:rsid w:val="00120121"/>
    <w:rsid w:val="001202AF"/>
    <w:rsid w:val="00120311"/>
    <w:rsid w:val="0012059B"/>
    <w:rsid w:val="00120902"/>
    <w:rsid w:val="00120B2D"/>
    <w:rsid w:val="0012302D"/>
    <w:rsid w:val="00123930"/>
    <w:rsid w:val="00123B28"/>
    <w:rsid w:val="00123F9A"/>
    <w:rsid w:val="001243BA"/>
    <w:rsid w:val="00124E13"/>
    <w:rsid w:val="0012587F"/>
    <w:rsid w:val="00125C0B"/>
    <w:rsid w:val="00125ECE"/>
    <w:rsid w:val="00125F75"/>
    <w:rsid w:val="00126451"/>
    <w:rsid w:val="001265B3"/>
    <w:rsid w:val="001267ED"/>
    <w:rsid w:val="00126DD6"/>
    <w:rsid w:val="00126E47"/>
    <w:rsid w:val="00130044"/>
    <w:rsid w:val="001307CA"/>
    <w:rsid w:val="00131088"/>
    <w:rsid w:val="001315BC"/>
    <w:rsid w:val="00131A84"/>
    <w:rsid w:val="00131BEA"/>
    <w:rsid w:val="0013255F"/>
    <w:rsid w:val="001326F5"/>
    <w:rsid w:val="00133142"/>
    <w:rsid w:val="001331B2"/>
    <w:rsid w:val="0013354D"/>
    <w:rsid w:val="001337F1"/>
    <w:rsid w:val="00134013"/>
    <w:rsid w:val="00134183"/>
    <w:rsid w:val="00134A49"/>
    <w:rsid w:val="00134ACE"/>
    <w:rsid w:val="00134D47"/>
    <w:rsid w:val="00135DAD"/>
    <w:rsid w:val="00136DE3"/>
    <w:rsid w:val="001377B6"/>
    <w:rsid w:val="00141676"/>
    <w:rsid w:val="00141B16"/>
    <w:rsid w:val="00142029"/>
    <w:rsid w:val="001424F9"/>
    <w:rsid w:val="00142890"/>
    <w:rsid w:val="00144B11"/>
    <w:rsid w:val="00145058"/>
    <w:rsid w:val="00145BCA"/>
    <w:rsid w:val="00145D4B"/>
    <w:rsid w:val="001461D5"/>
    <w:rsid w:val="00146F75"/>
    <w:rsid w:val="00147C9E"/>
    <w:rsid w:val="00147E00"/>
    <w:rsid w:val="00150BF4"/>
    <w:rsid w:val="00150CC2"/>
    <w:rsid w:val="00151DBD"/>
    <w:rsid w:val="00152B5A"/>
    <w:rsid w:val="00152EE7"/>
    <w:rsid w:val="001536A9"/>
    <w:rsid w:val="0015383E"/>
    <w:rsid w:val="001539CC"/>
    <w:rsid w:val="001542BE"/>
    <w:rsid w:val="00154577"/>
    <w:rsid w:val="001550EB"/>
    <w:rsid w:val="00155E53"/>
    <w:rsid w:val="001560B6"/>
    <w:rsid w:val="00156523"/>
    <w:rsid w:val="00156BC5"/>
    <w:rsid w:val="001572DC"/>
    <w:rsid w:val="001575FD"/>
    <w:rsid w:val="0016031E"/>
    <w:rsid w:val="001603A2"/>
    <w:rsid w:val="00160633"/>
    <w:rsid w:val="00161A51"/>
    <w:rsid w:val="00161D71"/>
    <w:rsid w:val="001621C0"/>
    <w:rsid w:val="0016241B"/>
    <w:rsid w:val="00162676"/>
    <w:rsid w:val="0016276E"/>
    <w:rsid w:val="00163C4E"/>
    <w:rsid w:val="001642E4"/>
    <w:rsid w:val="00164615"/>
    <w:rsid w:val="00164C49"/>
    <w:rsid w:val="00165798"/>
    <w:rsid w:val="00165888"/>
    <w:rsid w:val="00165C9C"/>
    <w:rsid w:val="00165E01"/>
    <w:rsid w:val="00166305"/>
    <w:rsid w:val="00167A03"/>
    <w:rsid w:val="00170134"/>
    <w:rsid w:val="001710B4"/>
    <w:rsid w:val="00171341"/>
    <w:rsid w:val="00171DAA"/>
    <w:rsid w:val="0017247E"/>
    <w:rsid w:val="00172A48"/>
    <w:rsid w:val="00172D8D"/>
    <w:rsid w:val="00173BA0"/>
    <w:rsid w:val="00174179"/>
    <w:rsid w:val="00174374"/>
    <w:rsid w:val="001743D3"/>
    <w:rsid w:val="001763A2"/>
    <w:rsid w:val="00176A09"/>
    <w:rsid w:val="00177792"/>
    <w:rsid w:val="00177956"/>
    <w:rsid w:val="00177C82"/>
    <w:rsid w:val="00177DB3"/>
    <w:rsid w:val="00177ECA"/>
    <w:rsid w:val="00177EE0"/>
    <w:rsid w:val="001803F0"/>
    <w:rsid w:val="0018045F"/>
    <w:rsid w:val="00180E7B"/>
    <w:rsid w:val="001812B2"/>
    <w:rsid w:val="00181826"/>
    <w:rsid w:val="001825CE"/>
    <w:rsid w:val="00182983"/>
    <w:rsid w:val="00182A15"/>
    <w:rsid w:val="00183CA9"/>
    <w:rsid w:val="001841F5"/>
    <w:rsid w:val="00185130"/>
    <w:rsid w:val="00185437"/>
    <w:rsid w:val="00185480"/>
    <w:rsid w:val="00186210"/>
    <w:rsid w:val="001878BF"/>
    <w:rsid w:val="00187BE4"/>
    <w:rsid w:val="001909CF"/>
    <w:rsid w:val="00190A60"/>
    <w:rsid w:val="00191B26"/>
    <w:rsid w:val="00191F93"/>
    <w:rsid w:val="00192475"/>
    <w:rsid w:val="0019258F"/>
    <w:rsid w:val="001928AD"/>
    <w:rsid w:val="0019299F"/>
    <w:rsid w:val="001930F0"/>
    <w:rsid w:val="00193C1D"/>
    <w:rsid w:val="00193C86"/>
    <w:rsid w:val="00194778"/>
    <w:rsid w:val="001954D8"/>
    <w:rsid w:val="0019664B"/>
    <w:rsid w:val="00197171"/>
    <w:rsid w:val="00197430"/>
    <w:rsid w:val="00197DE6"/>
    <w:rsid w:val="001A001F"/>
    <w:rsid w:val="001A0138"/>
    <w:rsid w:val="001A04C7"/>
    <w:rsid w:val="001A0755"/>
    <w:rsid w:val="001A0B85"/>
    <w:rsid w:val="001A116B"/>
    <w:rsid w:val="001A1FE0"/>
    <w:rsid w:val="001A23F3"/>
    <w:rsid w:val="001A2B67"/>
    <w:rsid w:val="001A2C00"/>
    <w:rsid w:val="001A3102"/>
    <w:rsid w:val="001A38B0"/>
    <w:rsid w:val="001A4DE9"/>
    <w:rsid w:val="001A5CE0"/>
    <w:rsid w:val="001A5E4D"/>
    <w:rsid w:val="001A60C5"/>
    <w:rsid w:val="001A636C"/>
    <w:rsid w:val="001A63AD"/>
    <w:rsid w:val="001A785B"/>
    <w:rsid w:val="001B0369"/>
    <w:rsid w:val="001B03BE"/>
    <w:rsid w:val="001B1458"/>
    <w:rsid w:val="001B185E"/>
    <w:rsid w:val="001B2315"/>
    <w:rsid w:val="001B23A8"/>
    <w:rsid w:val="001B2C4D"/>
    <w:rsid w:val="001B2FC9"/>
    <w:rsid w:val="001B2FD6"/>
    <w:rsid w:val="001B3845"/>
    <w:rsid w:val="001B38DC"/>
    <w:rsid w:val="001B3DF1"/>
    <w:rsid w:val="001B447D"/>
    <w:rsid w:val="001B451F"/>
    <w:rsid w:val="001B524B"/>
    <w:rsid w:val="001B6A43"/>
    <w:rsid w:val="001B721F"/>
    <w:rsid w:val="001B7667"/>
    <w:rsid w:val="001B79BF"/>
    <w:rsid w:val="001B7A84"/>
    <w:rsid w:val="001C016A"/>
    <w:rsid w:val="001C031D"/>
    <w:rsid w:val="001C1EB4"/>
    <w:rsid w:val="001C2101"/>
    <w:rsid w:val="001C2426"/>
    <w:rsid w:val="001C4859"/>
    <w:rsid w:val="001C4A65"/>
    <w:rsid w:val="001C4FD1"/>
    <w:rsid w:val="001C69AD"/>
    <w:rsid w:val="001C76CE"/>
    <w:rsid w:val="001C78C7"/>
    <w:rsid w:val="001C7E2A"/>
    <w:rsid w:val="001D05B6"/>
    <w:rsid w:val="001D0E2E"/>
    <w:rsid w:val="001D0FAA"/>
    <w:rsid w:val="001D2C21"/>
    <w:rsid w:val="001D3D8F"/>
    <w:rsid w:val="001D47B6"/>
    <w:rsid w:val="001D496C"/>
    <w:rsid w:val="001D501C"/>
    <w:rsid w:val="001D562E"/>
    <w:rsid w:val="001D6B39"/>
    <w:rsid w:val="001D7303"/>
    <w:rsid w:val="001D77FB"/>
    <w:rsid w:val="001E0632"/>
    <w:rsid w:val="001E08E6"/>
    <w:rsid w:val="001E0906"/>
    <w:rsid w:val="001E0B2B"/>
    <w:rsid w:val="001E106C"/>
    <w:rsid w:val="001E1431"/>
    <w:rsid w:val="001E18C0"/>
    <w:rsid w:val="001E1D6D"/>
    <w:rsid w:val="001E1F72"/>
    <w:rsid w:val="001E2CD5"/>
    <w:rsid w:val="001E3A0D"/>
    <w:rsid w:val="001E3AA9"/>
    <w:rsid w:val="001E4451"/>
    <w:rsid w:val="001E49AD"/>
    <w:rsid w:val="001E5B91"/>
    <w:rsid w:val="001E602F"/>
    <w:rsid w:val="001E7723"/>
    <w:rsid w:val="001F01C3"/>
    <w:rsid w:val="001F0B8E"/>
    <w:rsid w:val="001F1798"/>
    <w:rsid w:val="001F1845"/>
    <w:rsid w:val="001F270C"/>
    <w:rsid w:val="001F2C7E"/>
    <w:rsid w:val="001F2F6D"/>
    <w:rsid w:val="001F2FC8"/>
    <w:rsid w:val="001F368F"/>
    <w:rsid w:val="001F3A28"/>
    <w:rsid w:val="001F5488"/>
    <w:rsid w:val="001F54A8"/>
    <w:rsid w:val="001F5A75"/>
    <w:rsid w:val="001F68E1"/>
    <w:rsid w:val="001F6C98"/>
    <w:rsid w:val="001F6CF5"/>
    <w:rsid w:val="001F721A"/>
    <w:rsid w:val="00200B18"/>
    <w:rsid w:val="00201274"/>
    <w:rsid w:val="002016D4"/>
    <w:rsid w:val="00201881"/>
    <w:rsid w:val="002022BF"/>
    <w:rsid w:val="002028C9"/>
    <w:rsid w:val="00203C1E"/>
    <w:rsid w:val="00203CC6"/>
    <w:rsid w:val="00203D9F"/>
    <w:rsid w:val="00204023"/>
    <w:rsid w:val="002042AD"/>
    <w:rsid w:val="002044F0"/>
    <w:rsid w:val="0020460E"/>
    <w:rsid w:val="00204F7F"/>
    <w:rsid w:val="002055A1"/>
    <w:rsid w:val="002055DB"/>
    <w:rsid w:val="00205665"/>
    <w:rsid w:val="00205821"/>
    <w:rsid w:val="00205D7B"/>
    <w:rsid w:val="00206503"/>
    <w:rsid w:val="002067E9"/>
    <w:rsid w:val="00206CE2"/>
    <w:rsid w:val="00206FA9"/>
    <w:rsid w:val="00207625"/>
    <w:rsid w:val="0021026C"/>
    <w:rsid w:val="00210A47"/>
    <w:rsid w:val="00210ABB"/>
    <w:rsid w:val="00210ECA"/>
    <w:rsid w:val="00211E58"/>
    <w:rsid w:val="0021252B"/>
    <w:rsid w:val="002129A0"/>
    <w:rsid w:val="00213138"/>
    <w:rsid w:val="0021377A"/>
    <w:rsid w:val="00213C76"/>
    <w:rsid w:val="00214565"/>
    <w:rsid w:val="00214978"/>
    <w:rsid w:val="00214C6B"/>
    <w:rsid w:val="0021565C"/>
    <w:rsid w:val="00215F6C"/>
    <w:rsid w:val="0021657C"/>
    <w:rsid w:val="00216775"/>
    <w:rsid w:val="00216DD8"/>
    <w:rsid w:val="00217ABE"/>
    <w:rsid w:val="002208F1"/>
    <w:rsid w:val="00220E6A"/>
    <w:rsid w:val="002218EC"/>
    <w:rsid w:val="002219F4"/>
    <w:rsid w:val="00221FB5"/>
    <w:rsid w:val="0022242B"/>
    <w:rsid w:val="00222F58"/>
    <w:rsid w:val="00223666"/>
    <w:rsid w:val="00223E74"/>
    <w:rsid w:val="002241D9"/>
    <w:rsid w:val="00224393"/>
    <w:rsid w:val="0022471D"/>
    <w:rsid w:val="002249C7"/>
    <w:rsid w:val="002251E2"/>
    <w:rsid w:val="00225CE3"/>
    <w:rsid w:val="00225D1B"/>
    <w:rsid w:val="002262FC"/>
    <w:rsid w:val="00227022"/>
    <w:rsid w:val="002270FF"/>
    <w:rsid w:val="00230498"/>
    <w:rsid w:val="00230A5A"/>
    <w:rsid w:val="00231603"/>
    <w:rsid w:val="00231712"/>
    <w:rsid w:val="00231EF8"/>
    <w:rsid w:val="00233429"/>
    <w:rsid w:val="00233FA3"/>
    <w:rsid w:val="00234BA7"/>
    <w:rsid w:val="002353AA"/>
    <w:rsid w:val="00235875"/>
    <w:rsid w:val="00235B0A"/>
    <w:rsid w:val="002363F2"/>
    <w:rsid w:val="00236714"/>
    <w:rsid w:val="00236D07"/>
    <w:rsid w:val="00236F3E"/>
    <w:rsid w:val="002378CC"/>
    <w:rsid w:val="00237E48"/>
    <w:rsid w:val="00240293"/>
    <w:rsid w:val="00240488"/>
    <w:rsid w:val="002405A1"/>
    <w:rsid w:val="002425A4"/>
    <w:rsid w:val="002425B5"/>
    <w:rsid w:val="002426C3"/>
    <w:rsid w:val="00242D2A"/>
    <w:rsid w:val="002432FC"/>
    <w:rsid w:val="0024355F"/>
    <w:rsid w:val="00243826"/>
    <w:rsid w:val="002438A6"/>
    <w:rsid w:val="0024466D"/>
    <w:rsid w:val="00244755"/>
    <w:rsid w:val="00245209"/>
    <w:rsid w:val="00245C83"/>
    <w:rsid w:val="002461D2"/>
    <w:rsid w:val="00246DAA"/>
    <w:rsid w:val="00250347"/>
    <w:rsid w:val="002505A2"/>
    <w:rsid w:val="00250D9B"/>
    <w:rsid w:val="002516C5"/>
    <w:rsid w:val="00251EDA"/>
    <w:rsid w:val="0025271C"/>
    <w:rsid w:val="002527D6"/>
    <w:rsid w:val="002531BE"/>
    <w:rsid w:val="002532DA"/>
    <w:rsid w:val="00253867"/>
    <w:rsid w:val="00254934"/>
    <w:rsid w:val="00254E1A"/>
    <w:rsid w:val="002551AC"/>
    <w:rsid w:val="002558B8"/>
    <w:rsid w:val="00255B25"/>
    <w:rsid w:val="00255F89"/>
    <w:rsid w:val="0025621E"/>
    <w:rsid w:val="0025646E"/>
    <w:rsid w:val="002567AD"/>
    <w:rsid w:val="00256B30"/>
    <w:rsid w:val="00256B44"/>
    <w:rsid w:val="00256F41"/>
    <w:rsid w:val="002571BE"/>
    <w:rsid w:val="00257ECF"/>
    <w:rsid w:val="002600AD"/>
    <w:rsid w:val="00260590"/>
    <w:rsid w:val="00261502"/>
    <w:rsid w:val="002621FC"/>
    <w:rsid w:val="00262B2E"/>
    <w:rsid w:val="00262F9F"/>
    <w:rsid w:val="00263656"/>
    <w:rsid w:val="00264432"/>
    <w:rsid w:val="00264896"/>
    <w:rsid w:val="002648BF"/>
    <w:rsid w:val="00264E25"/>
    <w:rsid w:val="002650AA"/>
    <w:rsid w:val="002656D1"/>
    <w:rsid w:val="00265AAB"/>
    <w:rsid w:val="00265E09"/>
    <w:rsid w:val="00271005"/>
    <w:rsid w:val="002710B9"/>
    <w:rsid w:val="0027112C"/>
    <w:rsid w:val="002715FC"/>
    <w:rsid w:val="00271C39"/>
    <w:rsid w:val="00271C3F"/>
    <w:rsid w:val="0027234F"/>
    <w:rsid w:val="002723F3"/>
    <w:rsid w:val="00272D87"/>
    <w:rsid w:val="00273778"/>
    <w:rsid w:val="002737ED"/>
    <w:rsid w:val="00273A96"/>
    <w:rsid w:val="00274679"/>
    <w:rsid w:val="0027536D"/>
    <w:rsid w:val="002756EF"/>
    <w:rsid w:val="002770EA"/>
    <w:rsid w:val="002775BB"/>
    <w:rsid w:val="00277B77"/>
    <w:rsid w:val="00277FF5"/>
    <w:rsid w:val="00280405"/>
    <w:rsid w:val="00280545"/>
    <w:rsid w:val="00280586"/>
    <w:rsid w:val="0028088A"/>
    <w:rsid w:val="00280C71"/>
    <w:rsid w:val="00280EA2"/>
    <w:rsid w:val="00280F41"/>
    <w:rsid w:val="00280F4A"/>
    <w:rsid w:val="00281299"/>
    <w:rsid w:val="002815EB"/>
    <w:rsid w:val="00281685"/>
    <w:rsid w:val="0028183F"/>
    <w:rsid w:val="0028341C"/>
    <w:rsid w:val="0028349A"/>
    <w:rsid w:val="00283668"/>
    <w:rsid w:val="00283C5C"/>
    <w:rsid w:val="00283F30"/>
    <w:rsid w:val="00284095"/>
    <w:rsid w:val="002842A0"/>
    <w:rsid w:val="00285277"/>
    <w:rsid w:val="00285574"/>
    <w:rsid w:val="00285794"/>
    <w:rsid w:val="0028583E"/>
    <w:rsid w:val="00285B2C"/>
    <w:rsid w:val="0028643E"/>
    <w:rsid w:val="00290E33"/>
    <w:rsid w:val="00291D67"/>
    <w:rsid w:val="00292012"/>
    <w:rsid w:val="002924BE"/>
    <w:rsid w:val="00292A6F"/>
    <w:rsid w:val="00293625"/>
    <w:rsid w:val="0029364D"/>
    <w:rsid w:val="00294577"/>
    <w:rsid w:val="0029494B"/>
    <w:rsid w:val="00294AF3"/>
    <w:rsid w:val="002953FB"/>
    <w:rsid w:val="00295759"/>
    <w:rsid w:val="00295F8F"/>
    <w:rsid w:val="00295FD6"/>
    <w:rsid w:val="0029642E"/>
    <w:rsid w:val="0029676D"/>
    <w:rsid w:val="00297085"/>
    <w:rsid w:val="0029737C"/>
    <w:rsid w:val="0029739E"/>
    <w:rsid w:val="00297616"/>
    <w:rsid w:val="002A1D15"/>
    <w:rsid w:val="002A2FBF"/>
    <w:rsid w:val="002A2FC4"/>
    <w:rsid w:val="002A3477"/>
    <w:rsid w:val="002A3C80"/>
    <w:rsid w:val="002A45E7"/>
    <w:rsid w:val="002A5AE4"/>
    <w:rsid w:val="002A64FB"/>
    <w:rsid w:val="002A6B1B"/>
    <w:rsid w:val="002A6B6C"/>
    <w:rsid w:val="002A6BAE"/>
    <w:rsid w:val="002A743C"/>
    <w:rsid w:val="002A7FA4"/>
    <w:rsid w:val="002B0ADD"/>
    <w:rsid w:val="002B110A"/>
    <w:rsid w:val="002B2630"/>
    <w:rsid w:val="002B33B0"/>
    <w:rsid w:val="002B348A"/>
    <w:rsid w:val="002B3F6A"/>
    <w:rsid w:val="002B4F4E"/>
    <w:rsid w:val="002B5513"/>
    <w:rsid w:val="002B5D95"/>
    <w:rsid w:val="002B5F2F"/>
    <w:rsid w:val="002B6800"/>
    <w:rsid w:val="002B685F"/>
    <w:rsid w:val="002B7AC5"/>
    <w:rsid w:val="002C01F7"/>
    <w:rsid w:val="002C05C2"/>
    <w:rsid w:val="002C0866"/>
    <w:rsid w:val="002C0BAA"/>
    <w:rsid w:val="002C2131"/>
    <w:rsid w:val="002C22A0"/>
    <w:rsid w:val="002C3252"/>
    <w:rsid w:val="002C3675"/>
    <w:rsid w:val="002C379E"/>
    <w:rsid w:val="002C58C8"/>
    <w:rsid w:val="002C6238"/>
    <w:rsid w:val="002C6266"/>
    <w:rsid w:val="002C6301"/>
    <w:rsid w:val="002C6C1A"/>
    <w:rsid w:val="002C759A"/>
    <w:rsid w:val="002D02F3"/>
    <w:rsid w:val="002D07AF"/>
    <w:rsid w:val="002D0D17"/>
    <w:rsid w:val="002D0F20"/>
    <w:rsid w:val="002D12BF"/>
    <w:rsid w:val="002D1933"/>
    <w:rsid w:val="002D1D89"/>
    <w:rsid w:val="002D3279"/>
    <w:rsid w:val="002D3317"/>
    <w:rsid w:val="002D4908"/>
    <w:rsid w:val="002D495B"/>
    <w:rsid w:val="002D4BC7"/>
    <w:rsid w:val="002D5586"/>
    <w:rsid w:val="002D56F8"/>
    <w:rsid w:val="002D5CFB"/>
    <w:rsid w:val="002D67BA"/>
    <w:rsid w:val="002D6CD8"/>
    <w:rsid w:val="002D74DA"/>
    <w:rsid w:val="002E0362"/>
    <w:rsid w:val="002E0B8B"/>
    <w:rsid w:val="002E0D2E"/>
    <w:rsid w:val="002E0E08"/>
    <w:rsid w:val="002E13E8"/>
    <w:rsid w:val="002E15D1"/>
    <w:rsid w:val="002E1A30"/>
    <w:rsid w:val="002E1AB2"/>
    <w:rsid w:val="002E2306"/>
    <w:rsid w:val="002E260F"/>
    <w:rsid w:val="002E2662"/>
    <w:rsid w:val="002E2977"/>
    <w:rsid w:val="002E2F66"/>
    <w:rsid w:val="002E4B17"/>
    <w:rsid w:val="002E4CE0"/>
    <w:rsid w:val="002E51E1"/>
    <w:rsid w:val="002E6B2C"/>
    <w:rsid w:val="002E6CDE"/>
    <w:rsid w:val="002E7447"/>
    <w:rsid w:val="002F08A8"/>
    <w:rsid w:val="002F0E7A"/>
    <w:rsid w:val="002F101B"/>
    <w:rsid w:val="002F191F"/>
    <w:rsid w:val="002F1B1F"/>
    <w:rsid w:val="002F1CD5"/>
    <w:rsid w:val="002F216E"/>
    <w:rsid w:val="002F2B2E"/>
    <w:rsid w:val="002F31CD"/>
    <w:rsid w:val="002F42DE"/>
    <w:rsid w:val="002F4FE3"/>
    <w:rsid w:val="002F4FE5"/>
    <w:rsid w:val="002F5A8B"/>
    <w:rsid w:val="002F5FDB"/>
    <w:rsid w:val="002F6235"/>
    <w:rsid w:val="002F67CB"/>
    <w:rsid w:val="002F69BA"/>
    <w:rsid w:val="002F751F"/>
    <w:rsid w:val="002F77A7"/>
    <w:rsid w:val="003001B2"/>
    <w:rsid w:val="003016DE"/>
    <w:rsid w:val="00301886"/>
    <w:rsid w:val="00301934"/>
    <w:rsid w:val="00301E0D"/>
    <w:rsid w:val="0030310A"/>
    <w:rsid w:val="00304DC5"/>
    <w:rsid w:val="00304EE8"/>
    <w:rsid w:val="00305336"/>
    <w:rsid w:val="0030593E"/>
    <w:rsid w:val="00306387"/>
    <w:rsid w:val="00306DDB"/>
    <w:rsid w:val="00307871"/>
    <w:rsid w:val="00310488"/>
    <w:rsid w:val="003107D7"/>
    <w:rsid w:val="00310A9C"/>
    <w:rsid w:val="00310ABF"/>
    <w:rsid w:val="00311002"/>
    <w:rsid w:val="0031153D"/>
    <w:rsid w:val="00311F34"/>
    <w:rsid w:val="003120D1"/>
    <w:rsid w:val="00312988"/>
    <w:rsid w:val="00314EF1"/>
    <w:rsid w:val="003153E5"/>
    <w:rsid w:val="00315795"/>
    <w:rsid w:val="00316844"/>
    <w:rsid w:val="0031702C"/>
    <w:rsid w:val="003172DA"/>
    <w:rsid w:val="00317B6B"/>
    <w:rsid w:val="00317CFF"/>
    <w:rsid w:val="00317E77"/>
    <w:rsid w:val="003209FB"/>
    <w:rsid w:val="00320AFB"/>
    <w:rsid w:val="00320B56"/>
    <w:rsid w:val="00320BF3"/>
    <w:rsid w:val="0032116D"/>
    <w:rsid w:val="00321605"/>
    <w:rsid w:val="00321FB7"/>
    <w:rsid w:val="00322294"/>
    <w:rsid w:val="003234D6"/>
    <w:rsid w:val="00324980"/>
    <w:rsid w:val="00324CA8"/>
    <w:rsid w:val="00326B81"/>
    <w:rsid w:val="00327343"/>
    <w:rsid w:val="0033012E"/>
    <w:rsid w:val="00331897"/>
    <w:rsid w:val="00331929"/>
    <w:rsid w:val="00332647"/>
    <w:rsid w:val="00333059"/>
    <w:rsid w:val="0033325F"/>
    <w:rsid w:val="003332E9"/>
    <w:rsid w:val="003336AE"/>
    <w:rsid w:val="003338C9"/>
    <w:rsid w:val="003338F0"/>
    <w:rsid w:val="00333F86"/>
    <w:rsid w:val="0033459F"/>
    <w:rsid w:val="00335753"/>
    <w:rsid w:val="003359E2"/>
    <w:rsid w:val="00335F50"/>
    <w:rsid w:val="00336538"/>
    <w:rsid w:val="0033685D"/>
    <w:rsid w:val="00336A77"/>
    <w:rsid w:val="00337532"/>
    <w:rsid w:val="00337C62"/>
    <w:rsid w:val="00340C0E"/>
    <w:rsid w:val="00341956"/>
    <w:rsid w:val="00342167"/>
    <w:rsid w:val="00342B88"/>
    <w:rsid w:val="00342F70"/>
    <w:rsid w:val="00343F24"/>
    <w:rsid w:val="00344107"/>
    <w:rsid w:val="00344701"/>
    <w:rsid w:val="0034501B"/>
    <w:rsid w:val="00345B60"/>
    <w:rsid w:val="003460C4"/>
    <w:rsid w:val="00346748"/>
    <w:rsid w:val="0034733A"/>
    <w:rsid w:val="003475F6"/>
    <w:rsid w:val="00347847"/>
    <w:rsid w:val="00347D6F"/>
    <w:rsid w:val="00350049"/>
    <w:rsid w:val="00350240"/>
    <w:rsid w:val="003519F0"/>
    <w:rsid w:val="00351D54"/>
    <w:rsid w:val="003523B5"/>
    <w:rsid w:val="00352670"/>
    <w:rsid w:val="00352858"/>
    <w:rsid w:val="00352B56"/>
    <w:rsid w:val="003533EA"/>
    <w:rsid w:val="00353CBA"/>
    <w:rsid w:val="00354606"/>
    <w:rsid w:val="0035569B"/>
    <w:rsid w:val="00355F41"/>
    <w:rsid w:val="00355F55"/>
    <w:rsid w:val="00356111"/>
    <w:rsid w:val="00356998"/>
    <w:rsid w:val="00356D83"/>
    <w:rsid w:val="00357047"/>
    <w:rsid w:val="00357D47"/>
    <w:rsid w:val="003600DD"/>
    <w:rsid w:val="00360A0B"/>
    <w:rsid w:val="003614BB"/>
    <w:rsid w:val="003616EB"/>
    <w:rsid w:val="00361A01"/>
    <w:rsid w:val="003623E2"/>
    <w:rsid w:val="003626AC"/>
    <w:rsid w:val="00363400"/>
    <w:rsid w:val="00363782"/>
    <w:rsid w:val="00363944"/>
    <w:rsid w:val="003642D0"/>
    <w:rsid w:val="003651B2"/>
    <w:rsid w:val="0036622D"/>
    <w:rsid w:val="00366C6F"/>
    <w:rsid w:val="00366CA6"/>
    <w:rsid w:val="003677C1"/>
    <w:rsid w:val="00367901"/>
    <w:rsid w:val="0036797E"/>
    <w:rsid w:val="003701F2"/>
    <w:rsid w:val="00370A43"/>
    <w:rsid w:val="00372281"/>
    <w:rsid w:val="0037255F"/>
    <w:rsid w:val="00372704"/>
    <w:rsid w:val="003727DD"/>
    <w:rsid w:val="00372BC6"/>
    <w:rsid w:val="00372EE3"/>
    <w:rsid w:val="0037328C"/>
    <w:rsid w:val="0037362E"/>
    <w:rsid w:val="00373787"/>
    <w:rsid w:val="00374126"/>
    <w:rsid w:val="003749EE"/>
    <w:rsid w:val="00375993"/>
    <w:rsid w:val="00375AC4"/>
    <w:rsid w:val="00375D42"/>
    <w:rsid w:val="00375E23"/>
    <w:rsid w:val="0037649E"/>
    <w:rsid w:val="00377A1B"/>
    <w:rsid w:val="00381521"/>
    <w:rsid w:val="00381C75"/>
    <w:rsid w:val="00381CB5"/>
    <w:rsid w:val="00382830"/>
    <w:rsid w:val="00382BAF"/>
    <w:rsid w:val="00383F22"/>
    <w:rsid w:val="00384248"/>
    <w:rsid w:val="00384300"/>
    <w:rsid w:val="00385948"/>
    <w:rsid w:val="003859F6"/>
    <w:rsid w:val="0038654A"/>
    <w:rsid w:val="003869C3"/>
    <w:rsid w:val="00386D8E"/>
    <w:rsid w:val="00387234"/>
    <w:rsid w:val="003879AE"/>
    <w:rsid w:val="00387A53"/>
    <w:rsid w:val="00387E1E"/>
    <w:rsid w:val="00387F8E"/>
    <w:rsid w:val="00390003"/>
    <w:rsid w:val="00390103"/>
    <w:rsid w:val="003912B9"/>
    <w:rsid w:val="003914E6"/>
    <w:rsid w:val="00391778"/>
    <w:rsid w:val="00392013"/>
    <w:rsid w:val="00392702"/>
    <w:rsid w:val="003927A0"/>
    <w:rsid w:val="00392B40"/>
    <w:rsid w:val="00393425"/>
    <w:rsid w:val="00393977"/>
    <w:rsid w:val="003940C0"/>
    <w:rsid w:val="003951A6"/>
    <w:rsid w:val="00395F57"/>
    <w:rsid w:val="00396598"/>
    <w:rsid w:val="003969F5"/>
    <w:rsid w:val="00396D93"/>
    <w:rsid w:val="003974EE"/>
    <w:rsid w:val="003A06CF"/>
    <w:rsid w:val="003A0F72"/>
    <w:rsid w:val="003A1D9B"/>
    <w:rsid w:val="003A25C7"/>
    <w:rsid w:val="003A34B5"/>
    <w:rsid w:val="003A3DCC"/>
    <w:rsid w:val="003A46FD"/>
    <w:rsid w:val="003A4760"/>
    <w:rsid w:val="003A4BB6"/>
    <w:rsid w:val="003A5859"/>
    <w:rsid w:val="003A59C9"/>
    <w:rsid w:val="003A5FBC"/>
    <w:rsid w:val="003A6738"/>
    <w:rsid w:val="003A685D"/>
    <w:rsid w:val="003A6E48"/>
    <w:rsid w:val="003B0ADA"/>
    <w:rsid w:val="003B0B9C"/>
    <w:rsid w:val="003B18B1"/>
    <w:rsid w:val="003B1A00"/>
    <w:rsid w:val="003B2A8E"/>
    <w:rsid w:val="003B358F"/>
    <w:rsid w:val="003B37A7"/>
    <w:rsid w:val="003B497C"/>
    <w:rsid w:val="003B528F"/>
    <w:rsid w:val="003B60E6"/>
    <w:rsid w:val="003B6933"/>
    <w:rsid w:val="003B7297"/>
    <w:rsid w:val="003B7643"/>
    <w:rsid w:val="003B783E"/>
    <w:rsid w:val="003C02EB"/>
    <w:rsid w:val="003C0C7B"/>
    <w:rsid w:val="003C0EC4"/>
    <w:rsid w:val="003C0FE9"/>
    <w:rsid w:val="003C137F"/>
    <w:rsid w:val="003C3687"/>
    <w:rsid w:val="003C44F5"/>
    <w:rsid w:val="003C4689"/>
    <w:rsid w:val="003C494C"/>
    <w:rsid w:val="003C4CB3"/>
    <w:rsid w:val="003C4D7A"/>
    <w:rsid w:val="003C535D"/>
    <w:rsid w:val="003C5AF2"/>
    <w:rsid w:val="003C78E4"/>
    <w:rsid w:val="003C7AA6"/>
    <w:rsid w:val="003D0901"/>
    <w:rsid w:val="003D0A81"/>
    <w:rsid w:val="003D0F50"/>
    <w:rsid w:val="003D0FCE"/>
    <w:rsid w:val="003D1C0C"/>
    <w:rsid w:val="003D2445"/>
    <w:rsid w:val="003D245D"/>
    <w:rsid w:val="003D31D2"/>
    <w:rsid w:val="003D3393"/>
    <w:rsid w:val="003D389B"/>
    <w:rsid w:val="003D3D3C"/>
    <w:rsid w:val="003D458D"/>
    <w:rsid w:val="003D45F2"/>
    <w:rsid w:val="003D519F"/>
    <w:rsid w:val="003D6E9A"/>
    <w:rsid w:val="003D7245"/>
    <w:rsid w:val="003D7E05"/>
    <w:rsid w:val="003E01EB"/>
    <w:rsid w:val="003E0252"/>
    <w:rsid w:val="003E03CB"/>
    <w:rsid w:val="003E042B"/>
    <w:rsid w:val="003E1669"/>
    <w:rsid w:val="003E16E4"/>
    <w:rsid w:val="003E28BA"/>
    <w:rsid w:val="003E296B"/>
    <w:rsid w:val="003E2AE0"/>
    <w:rsid w:val="003E34F0"/>
    <w:rsid w:val="003E35FA"/>
    <w:rsid w:val="003E5FAD"/>
    <w:rsid w:val="003E60CA"/>
    <w:rsid w:val="003E6E43"/>
    <w:rsid w:val="003E6E87"/>
    <w:rsid w:val="003E6F07"/>
    <w:rsid w:val="003E74C7"/>
    <w:rsid w:val="003E76E4"/>
    <w:rsid w:val="003E7C33"/>
    <w:rsid w:val="003F0612"/>
    <w:rsid w:val="003F089A"/>
    <w:rsid w:val="003F1F11"/>
    <w:rsid w:val="003F20E6"/>
    <w:rsid w:val="003F269E"/>
    <w:rsid w:val="003F2EDC"/>
    <w:rsid w:val="003F3361"/>
    <w:rsid w:val="003F3D40"/>
    <w:rsid w:val="003F4AAB"/>
    <w:rsid w:val="003F4E37"/>
    <w:rsid w:val="003F6562"/>
    <w:rsid w:val="003F6680"/>
    <w:rsid w:val="003F77B6"/>
    <w:rsid w:val="003F7A07"/>
    <w:rsid w:val="004008D6"/>
    <w:rsid w:val="00400B26"/>
    <w:rsid w:val="00401088"/>
    <w:rsid w:val="00401C89"/>
    <w:rsid w:val="00401EE0"/>
    <w:rsid w:val="00403A64"/>
    <w:rsid w:val="00404AFB"/>
    <w:rsid w:val="00405287"/>
    <w:rsid w:val="004055F5"/>
    <w:rsid w:val="00405C14"/>
    <w:rsid w:val="00406309"/>
    <w:rsid w:val="004069CB"/>
    <w:rsid w:val="00406BA1"/>
    <w:rsid w:val="00406F51"/>
    <w:rsid w:val="00407ADE"/>
    <w:rsid w:val="0041059F"/>
    <w:rsid w:val="00410B59"/>
    <w:rsid w:val="00410C7C"/>
    <w:rsid w:val="00411083"/>
    <w:rsid w:val="00411370"/>
    <w:rsid w:val="00411E51"/>
    <w:rsid w:val="0041277E"/>
    <w:rsid w:val="00412861"/>
    <w:rsid w:val="00412A3F"/>
    <w:rsid w:val="00412AF6"/>
    <w:rsid w:val="00412C23"/>
    <w:rsid w:val="00414DA0"/>
    <w:rsid w:val="00414E02"/>
    <w:rsid w:val="0041615F"/>
    <w:rsid w:val="0041665A"/>
    <w:rsid w:val="004168A7"/>
    <w:rsid w:val="00416CB0"/>
    <w:rsid w:val="0041703E"/>
    <w:rsid w:val="00417805"/>
    <w:rsid w:val="004179D3"/>
    <w:rsid w:val="004208C8"/>
    <w:rsid w:val="00420AF1"/>
    <w:rsid w:val="00420B65"/>
    <w:rsid w:val="00420DE4"/>
    <w:rsid w:val="004219F6"/>
    <w:rsid w:val="00421AEB"/>
    <w:rsid w:val="00421C58"/>
    <w:rsid w:val="00421E4A"/>
    <w:rsid w:val="00422716"/>
    <w:rsid w:val="0042295B"/>
    <w:rsid w:val="00423825"/>
    <w:rsid w:val="00423826"/>
    <w:rsid w:val="00423F2F"/>
    <w:rsid w:val="004248E8"/>
    <w:rsid w:val="00424D14"/>
    <w:rsid w:val="004254CB"/>
    <w:rsid w:val="00425DE7"/>
    <w:rsid w:val="004260D9"/>
    <w:rsid w:val="004267CB"/>
    <w:rsid w:val="0042695A"/>
    <w:rsid w:val="00426D42"/>
    <w:rsid w:val="0042712C"/>
    <w:rsid w:val="004276C1"/>
    <w:rsid w:val="00427E73"/>
    <w:rsid w:val="00430264"/>
    <w:rsid w:val="004304CE"/>
    <w:rsid w:val="004308AD"/>
    <w:rsid w:val="00430A8C"/>
    <w:rsid w:val="0043120B"/>
    <w:rsid w:val="0043173A"/>
    <w:rsid w:val="00432387"/>
    <w:rsid w:val="004326F0"/>
    <w:rsid w:val="00432B0C"/>
    <w:rsid w:val="00433BBC"/>
    <w:rsid w:val="00434706"/>
    <w:rsid w:val="00434EE8"/>
    <w:rsid w:val="00434F8C"/>
    <w:rsid w:val="00436377"/>
    <w:rsid w:val="00436741"/>
    <w:rsid w:val="0043679A"/>
    <w:rsid w:val="0043784E"/>
    <w:rsid w:val="004415F9"/>
    <w:rsid w:val="004427B0"/>
    <w:rsid w:val="004428E6"/>
    <w:rsid w:val="00442A7F"/>
    <w:rsid w:val="00443349"/>
    <w:rsid w:val="00443794"/>
    <w:rsid w:val="004449CC"/>
    <w:rsid w:val="00444D57"/>
    <w:rsid w:val="0044522B"/>
    <w:rsid w:val="00445C3E"/>
    <w:rsid w:val="00445EC8"/>
    <w:rsid w:val="00447309"/>
    <w:rsid w:val="00450297"/>
    <w:rsid w:val="00450C6B"/>
    <w:rsid w:val="00451538"/>
    <w:rsid w:val="00451DC4"/>
    <w:rsid w:val="0045214F"/>
    <w:rsid w:val="00452439"/>
    <w:rsid w:val="00452CDC"/>
    <w:rsid w:val="00452F94"/>
    <w:rsid w:val="0045328A"/>
    <w:rsid w:val="00453F5E"/>
    <w:rsid w:val="00454393"/>
    <w:rsid w:val="0045439E"/>
    <w:rsid w:val="00455F83"/>
    <w:rsid w:val="004567A8"/>
    <w:rsid w:val="004568DF"/>
    <w:rsid w:val="00456F45"/>
    <w:rsid w:val="0045707A"/>
    <w:rsid w:val="0045731A"/>
    <w:rsid w:val="00457501"/>
    <w:rsid w:val="004578E0"/>
    <w:rsid w:val="00457CE8"/>
    <w:rsid w:val="00457DE8"/>
    <w:rsid w:val="00460DF0"/>
    <w:rsid w:val="00461358"/>
    <w:rsid w:val="00461893"/>
    <w:rsid w:val="00461A8C"/>
    <w:rsid w:val="00461CE0"/>
    <w:rsid w:val="00461F0D"/>
    <w:rsid w:val="00462456"/>
    <w:rsid w:val="004633D7"/>
    <w:rsid w:val="0046379C"/>
    <w:rsid w:val="00463EBC"/>
    <w:rsid w:val="00464771"/>
    <w:rsid w:val="00464773"/>
    <w:rsid w:val="00464E44"/>
    <w:rsid w:val="0046522B"/>
    <w:rsid w:val="00465A6C"/>
    <w:rsid w:val="0046676C"/>
    <w:rsid w:val="00466ADA"/>
    <w:rsid w:val="004675AD"/>
    <w:rsid w:val="004678F9"/>
    <w:rsid w:val="004708C1"/>
    <w:rsid w:val="00470975"/>
    <w:rsid w:val="00470EC9"/>
    <w:rsid w:val="004713F8"/>
    <w:rsid w:val="00471EDD"/>
    <w:rsid w:val="004728AF"/>
    <w:rsid w:val="00473120"/>
    <w:rsid w:val="004731E7"/>
    <w:rsid w:val="00473B59"/>
    <w:rsid w:val="00474063"/>
    <w:rsid w:val="004744F0"/>
    <w:rsid w:val="00474C19"/>
    <w:rsid w:val="00475057"/>
    <w:rsid w:val="00475328"/>
    <w:rsid w:val="00475519"/>
    <w:rsid w:val="00476C4A"/>
    <w:rsid w:val="00476F28"/>
    <w:rsid w:val="0047749C"/>
    <w:rsid w:val="00477A61"/>
    <w:rsid w:val="00477D6A"/>
    <w:rsid w:val="00477FB6"/>
    <w:rsid w:val="00480EDD"/>
    <w:rsid w:val="00481879"/>
    <w:rsid w:val="00481A9C"/>
    <w:rsid w:val="00481EF6"/>
    <w:rsid w:val="0048224B"/>
    <w:rsid w:val="00482274"/>
    <w:rsid w:val="00482484"/>
    <w:rsid w:val="0048256B"/>
    <w:rsid w:val="004825EC"/>
    <w:rsid w:val="00484B44"/>
    <w:rsid w:val="004859AD"/>
    <w:rsid w:val="004866A5"/>
    <w:rsid w:val="00490140"/>
    <w:rsid w:val="0049045C"/>
    <w:rsid w:val="00491350"/>
    <w:rsid w:val="004915E3"/>
    <w:rsid w:val="0049196C"/>
    <w:rsid w:val="004923FA"/>
    <w:rsid w:val="00492A91"/>
    <w:rsid w:val="00492BE9"/>
    <w:rsid w:val="0049396D"/>
    <w:rsid w:val="004941D3"/>
    <w:rsid w:val="004956DB"/>
    <w:rsid w:val="004957FE"/>
    <w:rsid w:val="00495A68"/>
    <w:rsid w:val="00495B66"/>
    <w:rsid w:val="00495FE8"/>
    <w:rsid w:val="004967C4"/>
    <w:rsid w:val="00496E14"/>
    <w:rsid w:val="00497127"/>
    <w:rsid w:val="0049791D"/>
    <w:rsid w:val="004A0358"/>
    <w:rsid w:val="004A0370"/>
    <w:rsid w:val="004A0E20"/>
    <w:rsid w:val="004A10A0"/>
    <w:rsid w:val="004A2282"/>
    <w:rsid w:val="004A33F7"/>
    <w:rsid w:val="004A3444"/>
    <w:rsid w:val="004A3745"/>
    <w:rsid w:val="004A46DE"/>
    <w:rsid w:val="004A4ACA"/>
    <w:rsid w:val="004A5195"/>
    <w:rsid w:val="004A6018"/>
    <w:rsid w:val="004A62D2"/>
    <w:rsid w:val="004A68B3"/>
    <w:rsid w:val="004A7E0D"/>
    <w:rsid w:val="004A7F42"/>
    <w:rsid w:val="004B0DAB"/>
    <w:rsid w:val="004B0FAF"/>
    <w:rsid w:val="004B13B0"/>
    <w:rsid w:val="004B1F74"/>
    <w:rsid w:val="004B2318"/>
    <w:rsid w:val="004B25C6"/>
    <w:rsid w:val="004B2790"/>
    <w:rsid w:val="004B2F1A"/>
    <w:rsid w:val="004B3D4E"/>
    <w:rsid w:val="004B3F07"/>
    <w:rsid w:val="004B4B47"/>
    <w:rsid w:val="004B4CA8"/>
    <w:rsid w:val="004B5F45"/>
    <w:rsid w:val="004B698D"/>
    <w:rsid w:val="004B71A3"/>
    <w:rsid w:val="004B7767"/>
    <w:rsid w:val="004B7E32"/>
    <w:rsid w:val="004C0007"/>
    <w:rsid w:val="004C0560"/>
    <w:rsid w:val="004C067C"/>
    <w:rsid w:val="004C260F"/>
    <w:rsid w:val="004C2B8B"/>
    <w:rsid w:val="004C2BB3"/>
    <w:rsid w:val="004C4D4E"/>
    <w:rsid w:val="004C5323"/>
    <w:rsid w:val="004C5497"/>
    <w:rsid w:val="004C5B49"/>
    <w:rsid w:val="004C622E"/>
    <w:rsid w:val="004C6A09"/>
    <w:rsid w:val="004D058B"/>
    <w:rsid w:val="004D06AC"/>
    <w:rsid w:val="004D0C4E"/>
    <w:rsid w:val="004D123B"/>
    <w:rsid w:val="004D2045"/>
    <w:rsid w:val="004D2CB1"/>
    <w:rsid w:val="004D3AF5"/>
    <w:rsid w:val="004D3F96"/>
    <w:rsid w:val="004D424C"/>
    <w:rsid w:val="004D5847"/>
    <w:rsid w:val="004D602C"/>
    <w:rsid w:val="004D64A9"/>
    <w:rsid w:val="004D67DC"/>
    <w:rsid w:val="004D685B"/>
    <w:rsid w:val="004D6A60"/>
    <w:rsid w:val="004D6F3F"/>
    <w:rsid w:val="004E0303"/>
    <w:rsid w:val="004E097B"/>
    <w:rsid w:val="004E1037"/>
    <w:rsid w:val="004E2095"/>
    <w:rsid w:val="004E2886"/>
    <w:rsid w:val="004E2EAE"/>
    <w:rsid w:val="004E3094"/>
    <w:rsid w:val="004E38E5"/>
    <w:rsid w:val="004E3B55"/>
    <w:rsid w:val="004E42A2"/>
    <w:rsid w:val="004E4F95"/>
    <w:rsid w:val="004E5451"/>
    <w:rsid w:val="004E5DEE"/>
    <w:rsid w:val="004E675D"/>
    <w:rsid w:val="004E6963"/>
    <w:rsid w:val="004E6A9B"/>
    <w:rsid w:val="004E6F36"/>
    <w:rsid w:val="004E72B7"/>
    <w:rsid w:val="004E7B06"/>
    <w:rsid w:val="004E7D0B"/>
    <w:rsid w:val="004F0ACC"/>
    <w:rsid w:val="004F0CC1"/>
    <w:rsid w:val="004F0DE3"/>
    <w:rsid w:val="004F1F58"/>
    <w:rsid w:val="004F22A0"/>
    <w:rsid w:val="004F31DC"/>
    <w:rsid w:val="004F322E"/>
    <w:rsid w:val="004F41F4"/>
    <w:rsid w:val="004F4FE8"/>
    <w:rsid w:val="004F5941"/>
    <w:rsid w:val="004F59F3"/>
    <w:rsid w:val="004F635A"/>
    <w:rsid w:val="004F6AD6"/>
    <w:rsid w:val="004F735F"/>
    <w:rsid w:val="004F7AB6"/>
    <w:rsid w:val="0050079A"/>
    <w:rsid w:val="00500FA6"/>
    <w:rsid w:val="00501182"/>
    <w:rsid w:val="00502C1C"/>
    <w:rsid w:val="00503AED"/>
    <w:rsid w:val="00503B04"/>
    <w:rsid w:val="005042B6"/>
    <w:rsid w:val="00505AC4"/>
    <w:rsid w:val="00505D7F"/>
    <w:rsid w:val="00507830"/>
    <w:rsid w:val="00507FA0"/>
    <w:rsid w:val="005102ED"/>
    <w:rsid w:val="00511AB0"/>
    <w:rsid w:val="00511F68"/>
    <w:rsid w:val="00512034"/>
    <w:rsid w:val="00512C4E"/>
    <w:rsid w:val="00512E86"/>
    <w:rsid w:val="00512EB2"/>
    <w:rsid w:val="0051354C"/>
    <w:rsid w:val="00515713"/>
    <w:rsid w:val="00515830"/>
    <w:rsid w:val="005158E6"/>
    <w:rsid w:val="00515DD6"/>
    <w:rsid w:val="0051626A"/>
    <w:rsid w:val="00516318"/>
    <w:rsid w:val="0051653C"/>
    <w:rsid w:val="005170EB"/>
    <w:rsid w:val="00517ED8"/>
    <w:rsid w:val="0052009D"/>
    <w:rsid w:val="005202FB"/>
    <w:rsid w:val="00520CEE"/>
    <w:rsid w:val="00520F32"/>
    <w:rsid w:val="00521438"/>
    <w:rsid w:val="00521A12"/>
    <w:rsid w:val="00521DF2"/>
    <w:rsid w:val="005228FC"/>
    <w:rsid w:val="00523317"/>
    <w:rsid w:val="00523F31"/>
    <w:rsid w:val="00523FFD"/>
    <w:rsid w:val="00524A4D"/>
    <w:rsid w:val="00524EDC"/>
    <w:rsid w:val="005251DE"/>
    <w:rsid w:val="00525643"/>
    <w:rsid w:val="005268BE"/>
    <w:rsid w:val="00526A0B"/>
    <w:rsid w:val="00526C13"/>
    <w:rsid w:val="00526CEA"/>
    <w:rsid w:val="00526E30"/>
    <w:rsid w:val="00527029"/>
    <w:rsid w:val="00527EF5"/>
    <w:rsid w:val="0053049C"/>
    <w:rsid w:val="00530A1E"/>
    <w:rsid w:val="00530EF1"/>
    <w:rsid w:val="00531D56"/>
    <w:rsid w:val="00532420"/>
    <w:rsid w:val="00533F81"/>
    <w:rsid w:val="00534003"/>
    <w:rsid w:val="0053482E"/>
    <w:rsid w:val="0053494D"/>
    <w:rsid w:val="00534D27"/>
    <w:rsid w:val="005362D3"/>
    <w:rsid w:val="005367FF"/>
    <w:rsid w:val="00536827"/>
    <w:rsid w:val="005378F0"/>
    <w:rsid w:val="00540865"/>
    <w:rsid w:val="00540D6D"/>
    <w:rsid w:val="00540FE9"/>
    <w:rsid w:val="005410EC"/>
    <w:rsid w:val="00542D94"/>
    <w:rsid w:val="00543D32"/>
    <w:rsid w:val="00543DFC"/>
    <w:rsid w:val="00546A8E"/>
    <w:rsid w:val="00546C88"/>
    <w:rsid w:val="00547B44"/>
    <w:rsid w:val="00550F88"/>
    <w:rsid w:val="00551BD9"/>
    <w:rsid w:val="00551F64"/>
    <w:rsid w:val="00553348"/>
    <w:rsid w:val="00553CB5"/>
    <w:rsid w:val="005554D6"/>
    <w:rsid w:val="00555D36"/>
    <w:rsid w:val="00556C6F"/>
    <w:rsid w:val="00556F15"/>
    <w:rsid w:val="00557565"/>
    <w:rsid w:val="005575D8"/>
    <w:rsid w:val="005579C9"/>
    <w:rsid w:val="00557B4B"/>
    <w:rsid w:val="00560BE5"/>
    <w:rsid w:val="00561881"/>
    <w:rsid w:val="00562281"/>
    <w:rsid w:val="005623DA"/>
    <w:rsid w:val="005628CF"/>
    <w:rsid w:val="00562ABD"/>
    <w:rsid w:val="00563FE2"/>
    <w:rsid w:val="0056643B"/>
    <w:rsid w:val="005669EB"/>
    <w:rsid w:val="0056716B"/>
    <w:rsid w:val="00567441"/>
    <w:rsid w:val="0057007E"/>
    <w:rsid w:val="005702C1"/>
    <w:rsid w:val="00570719"/>
    <w:rsid w:val="00570BA6"/>
    <w:rsid w:val="00571AFF"/>
    <w:rsid w:val="00572196"/>
    <w:rsid w:val="005730B3"/>
    <w:rsid w:val="005736BD"/>
    <w:rsid w:val="00575284"/>
    <w:rsid w:val="005756B5"/>
    <w:rsid w:val="00575A45"/>
    <w:rsid w:val="00576D19"/>
    <w:rsid w:val="0057728E"/>
    <w:rsid w:val="0058103A"/>
    <w:rsid w:val="00581654"/>
    <w:rsid w:val="00581B10"/>
    <w:rsid w:val="00581EC6"/>
    <w:rsid w:val="00583062"/>
    <w:rsid w:val="0058313D"/>
    <w:rsid w:val="00583BAE"/>
    <w:rsid w:val="00583D89"/>
    <w:rsid w:val="00584B64"/>
    <w:rsid w:val="00584B7D"/>
    <w:rsid w:val="00584CBA"/>
    <w:rsid w:val="005864C9"/>
    <w:rsid w:val="005869F5"/>
    <w:rsid w:val="00586B68"/>
    <w:rsid w:val="00586DB2"/>
    <w:rsid w:val="00587182"/>
    <w:rsid w:val="00587189"/>
    <w:rsid w:val="005875EE"/>
    <w:rsid w:val="0058799F"/>
    <w:rsid w:val="00587CD2"/>
    <w:rsid w:val="00590298"/>
    <w:rsid w:val="0059056E"/>
    <w:rsid w:val="005907F1"/>
    <w:rsid w:val="00590E3C"/>
    <w:rsid w:val="005913E0"/>
    <w:rsid w:val="00591426"/>
    <w:rsid w:val="00591B28"/>
    <w:rsid w:val="00592041"/>
    <w:rsid w:val="005928E1"/>
    <w:rsid w:val="0059293A"/>
    <w:rsid w:val="00592C27"/>
    <w:rsid w:val="005931F2"/>
    <w:rsid w:val="0059392B"/>
    <w:rsid w:val="00593D3A"/>
    <w:rsid w:val="00593D4F"/>
    <w:rsid w:val="005942E8"/>
    <w:rsid w:val="005945C4"/>
    <w:rsid w:val="00594B3B"/>
    <w:rsid w:val="005956A6"/>
    <w:rsid w:val="00595823"/>
    <w:rsid w:val="00596F40"/>
    <w:rsid w:val="005979A2"/>
    <w:rsid w:val="00597D00"/>
    <w:rsid w:val="005A0381"/>
    <w:rsid w:val="005A0A9D"/>
    <w:rsid w:val="005A11D3"/>
    <w:rsid w:val="005A134C"/>
    <w:rsid w:val="005A1F43"/>
    <w:rsid w:val="005A2B3F"/>
    <w:rsid w:val="005A318A"/>
    <w:rsid w:val="005A359B"/>
    <w:rsid w:val="005A3CC5"/>
    <w:rsid w:val="005A4C82"/>
    <w:rsid w:val="005A5A69"/>
    <w:rsid w:val="005A7CEA"/>
    <w:rsid w:val="005B0AEA"/>
    <w:rsid w:val="005B0BBD"/>
    <w:rsid w:val="005B1D91"/>
    <w:rsid w:val="005B24B5"/>
    <w:rsid w:val="005B3211"/>
    <w:rsid w:val="005B35EC"/>
    <w:rsid w:val="005B3C72"/>
    <w:rsid w:val="005B3D06"/>
    <w:rsid w:val="005B3E15"/>
    <w:rsid w:val="005B4145"/>
    <w:rsid w:val="005B457E"/>
    <w:rsid w:val="005B4857"/>
    <w:rsid w:val="005B4F31"/>
    <w:rsid w:val="005B56B5"/>
    <w:rsid w:val="005B5951"/>
    <w:rsid w:val="005B71C6"/>
    <w:rsid w:val="005B78D9"/>
    <w:rsid w:val="005B7DCE"/>
    <w:rsid w:val="005C019B"/>
    <w:rsid w:val="005C0BD1"/>
    <w:rsid w:val="005C1018"/>
    <w:rsid w:val="005C1466"/>
    <w:rsid w:val="005C2426"/>
    <w:rsid w:val="005C298E"/>
    <w:rsid w:val="005C3C43"/>
    <w:rsid w:val="005C5187"/>
    <w:rsid w:val="005C6447"/>
    <w:rsid w:val="005C65CC"/>
    <w:rsid w:val="005C6879"/>
    <w:rsid w:val="005C7775"/>
    <w:rsid w:val="005C7D28"/>
    <w:rsid w:val="005D03B9"/>
    <w:rsid w:val="005D0F81"/>
    <w:rsid w:val="005D10BD"/>
    <w:rsid w:val="005D126E"/>
    <w:rsid w:val="005D1A1F"/>
    <w:rsid w:val="005D1EA2"/>
    <w:rsid w:val="005D28AB"/>
    <w:rsid w:val="005D3542"/>
    <w:rsid w:val="005D3817"/>
    <w:rsid w:val="005D3E74"/>
    <w:rsid w:val="005D4019"/>
    <w:rsid w:val="005D40B7"/>
    <w:rsid w:val="005D4DC0"/>
    <w:rsid w:val="005D57E3"/>
    <w:rsid w:val="005D57EC"/>
    <w:rsid w:val="005D5A50"/>
    <w:rsid w:val="005D61FC"/>
    <w:rsid w:val="005D6235"/>
    <w:rsid w:val="005D73B4"/>
    <w:rsid w:val="005D73E3"/>
    <w:rsid w:val="005D7AB3"/>
    <w:rsid w:val="005E02F5"/>
    <w:rsid w:val="005E082B"/>
    <w:rsid w:val="005E0876"/>
    <w:rsid w:val="005E19C1"/>
    <w:rsid w:val="005E1A6F"/>
    <w:rsid w:val="005E1B96"/>
    <w:rsid w:val="005E237E"/>
    <w:rsid w:val="005E24D1"/>
    <w:rsid w:val="005E38C2"/>
    <w:rsid w:val="005E3B58"/>
    <w:rsid w:val="005E3DCA"/>
    <w:rsid w:val="005E4BCD"/>
    <w:rsid w:val="005E5232"/>
    <w:rsid w:val="005E5BC5"/>
    <w:rsid w:val="005E5EEE"/>
    <w:rsid w:val="005E638A"/>
    <w:rsid w:val="005E6CD5"/>
    <w:rsid w:val="005E6D3E"/>
    <w:rsid w:val="005F00FB"/>
    <w:rsid w:val="005F039D"/>
    <w:rsid w:val="005F0DE3"/>
    <w:rsid w:val="005F1233"/>
    <w:rsid w:val="005F14B6"/>
    <w:rsid w:val="005F1863"/>
    <w:rsid w:val="005F1FAC"/>
    <w:rsid w:val="005F276E"/>
    <w:rsid w:val="005F27BD"/>
    <w:rsid w:val="005F2AD7"/>
    <w:rsid w:val="005F35B8"/>
    <w:rsid w:val="005F420C"/>
    <w:rsid w:val="005F47F8"/>
    <w:rsid w:val="005F4AA0"/>
    <w:rsid w:val="005F4E4B"/>
    <w:rsid w:val="005F5F0D"/>
    <w:rsid w:val="005F5FA2"/>
    <w:rsid w:val="005F607B"/>
    <w:rsid w:val="005F694B"/>
    <w:rsid w:val="005F6A7F"/>
    <w:rsid w:val="005F6C5A"/>
    <w:rsid w:val="005F7116"/>
    <w:rsid w:val="005F7328"/>
    <w:rsid w:val="005F77E5"/>
    <w:rsid w:val="005F7B7F"/>
    <w:rsid w:val="00601504"/>
    <w:rsid w:val="00601611"/>
    <w:rsid w:val="006026C1"/>
    <w:rsid w:val="00602D02"/>
    <w:rsid w:val="00603090"/>
    <w:rsid w:val="00603A81"/>
    <w:rsid w:val="00604262"/>
    <w:rsid w:val="00605BA7"/>
    <w:rsid w:val="0060631E"/>
    <w:rsid w:val="00606BE0"/>
    <w:rsid w:val="00606CB2"/>
    <w:rsid w:val="00610FEC"/>
    <w:rsid w:val="00611BF4"/>
    <w:rsid w:val="00612400"/>
    <w:rsid w:val="00612745"/>
    <w:rsid w:val="0061331B"/>
    <w:rsid w:val="00613552"/>
    <w:rsid w:val="00613DC8"/>
    <w:rsid w:val="0061408F"/>
    <w:rsid w:val="006142FD"/>
    <w:rsid w:val="006147E9"/>
    <w:rsid w:val="006148A5"/>
    <w:rsid w:val="00615052"/>
    <w:rsid w:val="00615143"/>
    <w:rsid w:val="006152C9"/>
    <w:rsid w:val="00615B81"/>
    <w:rsid w:val="00615F78"/>
    <w:rsid w:val="006160C5"/>
    <w:rsid w:val="00616FF8"/>
    <w:rsid w:val="006171F2"/>
    <w:rsid w:val="00617375"/>
    <w:rsid w:val="0062066B"/>
    <w:rsid w:val="00621302"/>
    <w:rsid w:val="006228FB"/>
    <w:rsid w:val="00622C10"/>
    <w:rsid w:val="00622D03"/>
    <w:rsid w:val="00623760"/>
    <w:rsid w:val="006239AF"/>
    <w:rsid w:val="006241E0"/>
    <w:rsid w:val="00624C28"/>
    <w:rsid w:val="00627154"/>
    <w:rsid w:val="006272AC"/>
    <w:rsid w:val="00627921"/>
    <w:rsid w:val="00630906"/>
    <w:rsid w:val="00631781"/>
    <w:rsid w:val="00631883"/>
    <w:rsid w:val="00631FAB"/>
    <w:rsid w:val="00632EA9"/>
    <w:rsid w:val="006339A3"/>
    <w:rsid w:val="00633CCA"/>
    <w:rsid w:val="006343E3"/>
    <w:rsid w:val="006350FA"/>
    <w:rsid w:val="006354BE"/>
    <w:rsid w:val="006354E7"/>
    <w:rsid w:val="00635572"/>
    <w:rsid w:val="006355B7"/>
    <w:rsid w:val="006357D2"/>
    <w:rsid w:val="00636171"/>
    <w:rsid w:val="00636379"/>
    <w:rsid w:val="006364CC"/>
    <w:rsid w:val="006368E7"/>
    <w:rsid w:val="00640599"/>
    <w:rsid w:val="00640A58"/>
    <w:rsid w:val="006414C7"/>
    <w:rsid w:val="006422E9"/>
    <w:rsid w:val="0064244F"/>
    <w:rsid w:val="006436EE"/>
    <w:rsid w:val="00643720"/>
    <w:rsid w:val="00643736"/>
    <w:rsid w:val="00643BCD"/>
    <w:rsid w:val="00644599"/>
    <w:rsid w:val="006457B7"/>
    <w:rsid w:val="00646185"/>
    <w:rsid w:val="0064623D"/>
    <w:rsid w:val="006462CA"/>
    <w:rsid w:val="00646CA5"/>
    <w:rsid w:val="006473E2"/>
    <w:rsid w:val="006476B4"/>
    <w:rsid w:val="00647BC6"/>
    <w:rsid w:val="00647D85"/>
    <w:rsid w:val="00647EC9"/>
    <w:rsid w:val="006531FE"/>
    <w:rsid w:val="00653292"/>
    <w:rsid w:val="006535CC"/>
    <w:rsid w:val="00654146"/>
    <w:rsid w:val="00654167"/>
    <w:rsid w:val="0065460B"/>
    <w:rsid w:val="0065549F"/>
    <w:rsid w:val="00656FBE"/>
    <w:rsid w:val="0065754D"/>
    <w:rsid w:val="006577AF"/>
    <w:rsid w:val="00657DD8"/>
    <w:rsid w:val="00657E85"/>
    <w:rsid w:val="00657F12"/>
    <w:rsid w:val="00660A4A"/>
    <w:rsid w:val="00660B93"/>
    <w:rsid w:val="006610FF"/>
    <w:rsid w:val="00662AE5"/>
    <w:rsid w:val="00662E7A"/>
    <w:rsid w:val="006637AF"/>
    <w:rsid w:val="00663D3B"/>
    <w:rsid w:val="00663DBF"/>
    <w:rsid w:val="00663DD4"/>
    <w:rsid w:val="00664156"/>
    <w:rsid w:val="00664554"/>
    <w:rsid w:val="00664747"/>
    <w:rsid w:val="00664C48"/>
    <w:rsid w:val="0066589B"/>
    <w:rsid w:val="00665A8D"/>
    <w:rsid w:val="00665ADE"/>
    <w:rsid w:val="00665F92"/>
    <w:rsid w:val="006665CC"/>
    <w:rsid w:val="006674D2"/>
    <w:rsid w:val="0067030D"/>
    <w:rsid w:val="006704F3"/>
    <w:rsid w:val="006706D8"/>
    <w:rsid w:val="00670B6D"/>
    <w:rsid w:val="0067118E"/>
    <w:rsid w:val="006719F0"/>
    <w:rsid w:val="00671B2F"/>
    <w:rsid w:val="00671C03"/>
    <w:rsid w:val="00671DC6"/>
    <w:rsid w:val="00672503"/>
    <w:rsid w:val="00672908"/>
    <w:rsid w:val="00673289"/>
    <w:rsid w:val="00673A47"/>
    <w:rsid w:val="006745F5"/>
    <w:rsid w:val="006761FA"/>
    <w:rsid w:val="00676458"/>
    <w:rsid w:val="006771F5"/>
    <w:rsid w:val="00677502"/>
    <w:rsid w:val="00677FE6"/>
    <w:rsid w:val="006803CF"/>
    <w:rsid w:val="00680423"/>
    <w:rsid w:val="006805E4"/>
    <w:rsid w:val="00681E02"/>
    <w:rsid w:val="006824BE"/>
    <w:rsid w:val="00682A45"/>
    <w:rsid w:val="00683585"/>
    <w:rsid w:val="0068411C"/>
    <w:rsid w:val="00684CF8"/>
    <w:rsid w:val="0068529B"/>
    <w:rsid w:val="00685515"/>
    <w:rsid w:val="006861F8"/>
    <w:rsid w:val="0068624B"/>
    <w:rsid w:val="0068729A"/>
    <w:rsid w:val="00687FAA"/>
    <w:rsid w:val="00690560"/>
    <w:rsid w:val="00690978"/>
    <w:rsid w:val="0069161A"/>
    <w:rsid w:val="00692056"/>
    <w:rsid w:val="0069282B"/>
    <w:rsid w:val="00692860"/>
    <w:rsid w:val="00692BB6"/>
    <w:rsid w:val="006930B7"/>
    <w:rsid w:val="00693767"/>
    <w:rsid w:val="00693814"/>
    <w:rsid w:val="0069384A"/>
    <w:rsid w:val="0069559F"/>
    <w:rsid w:val="00696EF5"/>
    <w:rsid w:val="00697470"/>
    <w:rsid w:val="00697FE6"/>
    <w:rsid w:val="006A0443"/>
    <w:rsid w:val="006A0C97"/>
    <w:rsid w:val="006A1592"/>
    <w:rsid w:val="006A227C"/>
    <w:rsid w:val="006A322C"/>
    <w:rsid w:val="006A366A"/>
    <w:rsid w:val="006A3D10"/>
    <w:rsid w:val="006A4454"/>
    <w:rsid w:val="006A4AB6"/>
    <w:rsid w:val="006A534E"/>
    <w:rsid w:val="006A5E50"/>
    <w:rsid w:val="006A6143"/>
    <w:rsid w:val="006A6977"/>
    <w:rsid w:val="006A76D2"/>
    <w:rsid w:val="006B03D2"/>
    <w:rsid w:val="006B0E4B"/>
    <w:rsid w:val="006B0F30"/>
    <w:rsid w:val="006B10E7"/>
    <w:rsid w:val="006B1B41"/>
    <w:rsid w:val="006B2031"/>
    <w:rsid w:val="006B20E5"/>
    <w:rsid w:val="006B22C2"/>
    <w:rsid w:val="006B2680"/>
    <w:rsid w:val="006B312D"/>
    <w:rsid w:val="006B3276"/>
    <w:rsid w:val="006B3B92"/>
    <w:rsid w:val="006B4228"/>
    <w:rsid w:val="006B490B"/>
    <w:rsid w:val="006B54FC"/>
    <w:rsid w:val="006B565F"/>
    <w:rsid w:val="006B58C4"/>
    <w:rsid w:val="006B5A9C"/>
    <w:rsid w:val="006B6D64"/>
    <w:rsid w:val="006B6EA5"/>
    <w:rsid w:val="006B7E64"/>
    <w:rsid w:val="006B7EA3"/>
    <w:rsid w:val="006C02BD"/>
    <w:rsid w:val="006C0804"/>
    <w:rsid w:val="006C0D53"/>
    <w:rsid w:val="006C0E9F"/>
    <w:rsid w:val="006C10A6"/>
    <w:rsid w:val="006C17B7"/>
    <w:rsid w:val="006C1C6C"/>
    <w:rsid w:val="006C1C7A"/>
    <w:rsid w:val="006C2ED4"/>
    <w:rsid w:val="006C3338"/>
    <w:rsid w:val="006C34B0"/>
    <w:rsid w:val="006C3893"/>
    <w:rsid w:val="006C428F"/>
    <w:rsid w:val="006C4597"/>
    <w:rsid w:val="006C53D1"/>
    <w:rsid w:val="006C592F"/>
    <w:rsid w:val="006C600B"/>
    <w:rsid w:val="006C646A"/>
    <w:rsid w:val="006C64AD"/>
    <w:rsid w:val="006C6606"/>
    <w:rsid w:val="006C70AE"/>
    <w:rsid w:val="006C7A83"/>
    <w:rsid w:val="006D05E5"/>
    <w:rsid w:val="006D0E43"/>
    <w:rsid w:val="006D0EA2"/>
    <w:rsid w:val="006D0EC1"/>
    <w:rsid w:val="006D0FD7"/>
    <w:rsid w:val="006D1A6A"/>
    <w:rsid w:val="006D1C6B"/>
    <w:rsid w:val="006D2E12"/>
    <w:rsid w:val="006D33A1"/>
    <w:rsid w:val="006D388D"/>
    <w:rsid w:val="006D39EB"/>
    <w:rsid w:val="006D3BCA"/>
    <w:rsid w:val="006D4363"/>
    <w:rsid w:val="006D4503"/>
    <w:rsid w:val="006D458D"/>
    <w:rsid w:val="006D46DB"/>
    <w:rsid w:val="006D50B3"/>
    <w:rsid w:val="006D51BE"/>
    <w:rsid w:val="006D548C"/>
    <w:rsid w:val="006D54EC"/>
    <w:rsid w:val="006D5FCC"/>
    <w:rsid w:val="006D6191"/>
    <w:rsid w:val="006D6B9A"/>
    <w:rsid w:val="006D6E95"/>
    <w:rsid w:val="006D7170"/>
    <w:rsid w:val="006D7437"/>
    <w:rsid w:val="006D7C2D"/>
    <w:rsid w:val="006E0069"/>
    <w:rsid w:val="006E0339"/>
    <w:rsid w:val="006E074A"/>
    <w:rsid w:val="006E07F9"/>
    <w:rsid w:val="006E0890"/>
    <w:rsid w:val="006E0CFB"/>
    <w:rsid w:val="006E1970"/>
    <w:rsid w:val="006E1B17"/>
    <w:rsid w:val="006E1F31"/>
    <w:rsid w:val="006E29EF"/>
    <w:rsid w:val="006E3AD1"/>
    <w:rsid w:val="006E4068"/>
    <w:rsid w:val="006E4BE6"/>
    <w:rsid w:val="006E5975"/>
    <w:rsid w:val="006E694D"/>
    <w:rsid w:val="006E7119"/>
    <w:rsid w:val="006E7343"/>
    <w:rsid w:val="006E74C7"/>
    <w:rsid w:val="006E7883"/>
    <w:rsid w:val="006E7C40"/>
    <w:rsid w:val="006F0193"/>
    <w:rsid w:val="006F0907"/>
    <w:rsid w:val="006F259C"/>
    <w:rsid w:val="006F263E"/>
    <w:rsid w:val="006F30BD"/>
    <w:rsid w:val="006F30EA"/>
    <w:rsid w:val="006F31F2"/>
    <w:rsid w:val="006F4568"/>
    <w:rsid w:val="006F4B37"/>
    <w:rsid w:val="006F4CE1"/>
    <w:rsid w:val="006F4DBF"/>
    <w:rsid w:val="006F4EA8"/>
    <w:rsid w:val="006F59B6"/>
    <w:rsid w:val="006F5CF3"/>
    <w:rsid w:val="006F6E48"/>
    <w:rsid w:val="006F73D2"/>
    <w:rsid w:val="006F75F2"/>
    <w:rsid w:val="00701772"/>
    <w:rsid w:val="007018B8"/>
    <w:rsid w:val="007018E6"/>
    <w:rsid w:val="007026CD"/>
    <w:rsid w:val="00703B40"/>
    <w:rsid w:val="00703CFB"/>
    <w:rsid w:val="0070418D"/>
    <w:rsid w:val="0070430E"/>
    <w:rsid w:val="00704514"/>
    <w:rsid w:val="00706341"/>
    <w:rsid w:val="00707296"/>
    <w:rsid w:val="007072E0"/>
    <w:rsid w:val="00707866"/>
    <w:rsid w:val="00707B0B"/>
    <w:rsid w:val="00710529"/>
    <w:rsid w:val="007105B5"/>
    <w:rsid w:val="007107D5"/>
    <w:rsid w:val="00710E24"/>
    <w:rsid w:val="00711283"/>
    <w:rsid w:val="007118AE"/>
    <w:rsid w:val="00712CB8"/>
    <w:rsid w:val="0071423E"/>
    <w:rsid w:val="00714362"/>
    <w:rsid w:val="00715CBB"/>
    <w:rsid w:val="00715E10"/>
    <w:rsid w:val="00715FB8"/>
    <w:rsid w:val="00716237"/>
    <w:rsid w:val="00717CA8"/>
    <w:rsid w:val="00717EE0"/>
    <w:rsid w:val="00720664"/>
    <w:rsid w:val="007206D8"/>
    <w:rsid w:val="00720AEC"/>
    <w:rsid w:val="00720C68"/>
    <w:rsid w:val="00720D1D"/>
    <w:rsid w:val="007212B1"/>
    <w:rsid w:val="0072153B"/>
    <w:rsid w:val="00721D33"/>
    <w:rsid w:val="007220FA"/>
    <w:rsid w:val="00722AE0"/>
    <w:rsid w:val="00723272"/>
    <w:rsid w:val="007241A0"/>
    <w:rsid w:val="0072447D"/>
    <w:rsid w:val="007244C4"/>
    <w:rsid w:val="00724BF6"/>
    <w:rsid w:val="00725D69"/>
    <w:rsid w:val="007271A3"/>
    <w:rsid w:val="00727502"/>
    <w:rsid w:val="007278DE"/>
    <w:rsid w:val="00730479"/>
    <w:rsid w:val="00730D09"/>
    <w:rsid w:val="00733B95"/>
    <w:rsid w:val="00733E16"/>
    <w:rsid w:val="00734A92"/>
    <w:rsid w:val="00734CD7"/>
    <w:rsid w:val="007356EB"/>
    <w:rsid w:val="007369D5"/>
    <w:rsid w:val="0073768D"/>
    <w:rsid w:val="00737C35"/>
    <w:rsid w:val="007407D8"/>
    <w:rsid w:val="00740D58"/>
    <w:rsid w:val="00741629"/>
    <w:rsid w:val="00742B5E"/>
    <w:rsid w:val="00742BD5"/>
    <w:rsid w:val="00742C37"/>
    <w:rsid w:val="00744650"/>
    <w:rsid w:val="007446A3"/>
    <w:rsid w:val="00744D91"/>
    <w:rsid w:val="00744E6A"/>
    <w:rsid w:val="00744F0D"/>
    <w:rsid w:val="00745355"/>
    <w:rsid w:val="007459F8"/>
    <w:rsid w:val="00745E9B"/>
    <w:rsid w:val="007465DA"/>
    <w:rsid w:val="00746E79"/>
    <w:rsid w:val="0074712C"/>
    <w:rsid w:val="00747380"/>
    <w:rsid w:val="007478BB"/>
    <w:rsid w:val="00747AFB"/>
    <w:rsid w:val="00747D31"/>
    <w:rsid w:val="007502B1"/>
    <w:rsid w:val="00750520"/>
    <w:rsid w:val="007505B0"/>
    <w:rsid w:val="0075065F"/>
    <w:rsid w:val="00750C12"/>
    <w:rsid w:val="00751375"/>
    <w:rsid w:val="0075140F"/>
    <w:rsid w:val="007520B4"/>
    <w:rsid w:val="007524F9"/>
    <w:rsid w:val="007528E3"/>
    <w:rsid w:val="00753127"/>
    <w:rsid w:val="007534C7"/>
    <w:rsid w:val="00754703"/>
    <w:rsid w:val="00754C33"/>
    <w:rsid w:val="00755927"/>
    <w:rsid w:val="00755B31"/>
    <w:rsid w:val="00756244"/>
    <w:rsid w:val="00756FD6"/>
    <w:rsid w:val="00757FBC"/>
    <w:rsid w:val="00760D68"/>
    <w:rsid w:val="00761854"/>
    <w:rsid w:val="0076303F"/>
    <w:rsid w:val="007644F4"/>
    <w:rsid w:val="00764592"/>
    <w:rsid w:val="00765DE2"/>
    <w:rsid w:val="007662C5"/>
    <w:rsid w:val="00766F5C"/>
    <w:rsid w:val="00767A55"/>
    <w:rsid w:val="00767B80"/>
    <w:rsid w:val="007700BF"/>
    <w:rsid w:val="00770BFC"/>
    <w:rsid w:val="00770CAE"/>
    <w:rsid w:val="00770D29"/>
    <w:rsid w:val="007717E4"/>
    <w:rsid w:val="0077221D"/>
    <w:rsid w:val="0077235D"/>
    <w:rsid w:val="00772CD8"/>
    <w:rsid w:val="007731E7"/>
    <w:rsid w:val="00773913"/>
    <w:rsid w:val="00773A08"/>
    <w:rsid w:val="00773F07"/>
    <w:rsid w:val="00773FFB"/>
    <w:rsid w:val="0077464C"/>
    <w:rsid w:val="007749D9"/>
    <w:rsid w:val="00775728"/>
    <w:rsid w:val="00775C99"/>
    <w:rsid w:val="007762B9"/>
    <w:rsid w:val="00776624"/>
    <w:rsid w:val="00776D8E"/>
    <w:rsid w:val="00777155"/>
    <w:rsid w:val="0077762A"/>
    <w:rsid w:val="00780C09"/>
    <w:rsid w:val="007817F5"/>
    <w:rsid w:val="00781CE8"/>
    <w:rsid w:val="00782C7A"/>
    <w:rsid w:val="007840A6"/>
    <w:rsid w:val="007843B8"/>
    <w:rsid w:val="0078488C"/>
    <w:rsid w:val="0078539E"/>
    <w:rsid w:val="00785C5F"/>
    <w:rsid w:val="00786358"/>
    <w:rsid w:val="007870D7"/>
    <w:rsid w:val="00790EE9"/>
    <w:rsid w:val="00792053"/>
    <w:rsid w:val="00792E79"/>
    <w:rsid w:val="007934BA"/>
    <w:rsid w:val="00793BED"/>
    <w:rsid w:val="0079437A"/>
    <w:rsid w:val="007951C1"/>
    <w:rsid w:val="0079589B"/>
    <w:rsid w:val="007958E7"/>
    <w:rsid w:val="007976E3"/>
    <w:rsid w:val="0079799C"/>
    <w:rsid w:val="007A023C"/>
    <w:rsid w:val="007A1F45"/>
    <w:rsid w:val="007A393B"/>
    <w:rsid w:val="007A3944"/>
    <w:rsid w:val="007A3C8E"/>
    <w:rsid w:val="007A5679"/>
    <w:rsid w:val="007A57E7"/>
    <w:rsid w:val="007A5B60"/>
    <w:rsid w:val="007A69A8"/>
    <w:rsid w:val="007A6F71"/>
    <w:rsid w:val="007B1006"/>
    <w:rsid w:val="007B1584"/>
    <w:rsid w:val="007B3A8C"/>
    <w:rsid w:val="007B3E67"/>
    <w:rsid w:val="007B4A9E"/>
    <w:rsid w:val="007B6145"/>
    <w:rsid w:val="007B61D6"/>
    <w:rsid w:val="007B621E"/>
    <w:rsid w:val="007B670C"/>
    <w:rsid w:val="007B7437"/>
    <w:rsid w:val="007C0525"/>
    <w:rsid w:val="007C0814"/>
    <w:rsid w:val="007C1266"/>
    <w:rsid w:val="007C1811"/>
    <w:rsid w:val="007C1D53"/>
    <w:rsid w:val="007C2965"/>
    <w:rsid w:val="007C2A87"/>
    <w:rsid w:val="007C34E3"/>
    <w:rsid w:val="007C351C"/>
    <w:rsid w:val="007C38D7"/>
    <w:rsid w:val="007C4354"/>
    <w:rsid w:val="007C492E"/>
    <w:rsid w:val="007C4BE6"/>
    <w:rsid w:val="007C58FC"/>
    <w:rsid w:val="007C6107"/>
    <w:rsid w:val="007C613D"/>
    <w:rsid w:val="007C6925"/>
    <w:rsid w:val="007C6B38"/>
    <w:rsid w:val="007C7458"/>
    <w:rsid w:val="007C74EB"/>
    <w:rsid w:val="007C75F7"/>
    <w:rsid w:val="007C766C"/>
    <w:rsid w:val="007D0CC1"/>
    <w:rsid w:val="007D1444"/>
    <w:rsid w:val="007D299B"/>
    <w:rsid w:val="007D3078"/>
    <w:rsid w:val="007D3336"/>
    <w:rsid w:val="007D4422"/>
    <w:rsid w:val="007D5D63"/>
    <w:rsid w:val="007D74C5"/>
    <w:rsid w:val="007D7694"/>
    <w:rsid w:val="007D7A52"/>
    <w:rsid w:val="007E06B7"/>
    <w:rsid w:val="007E1057"/>
    <w:rsid w:val="007E13C1"/>
    <w:rsid w:val="007E2617"/>
    <w:rsid w:val="007E26B6"/>
    <w:rsid w:val="007E3021"/>
    <w:rsid w:val="007E40D6"/>
    <w:rsid w:val="007E4853"/>
    <w:rsid w:val="007E4DAB"/>
    <w:rsid w:val="007E50EB"/>
    <w:rsid w:val="007E5238"/>
    <w:rsid w:val="007E561E"/>
    <w:rsid w:val="007E5BD2"/>
    <w:rsid w:val="007E63B4"/>
    <w:rsid w:val="007E7A29"/>
    <w:rsid w:val="007F0416"/>
    <w:rsid w:val="007F08DD"/>
    <w:rsid w:val="007F13DF"/>
    <w:rsid w:val="007F1F37"/>
    <w:rsid w:val="007F1F93"/>
    <w:rsid w:val="007F21B3"/>
    <w:rsid w:val="007F2BB5"/>
    <w:rsid w:val="007F36AC"/>
    <w:rsid w:val="007F3C1C"/>
    <w:rsid w:val="007F50C1"/>
    <w:rsid w:val="007F555B"/>
    <w:rsid w:val="007F5693"/>
    <w:rsid w:val="007F58E4"/>
    <w:rsid w:val="007F64B3"/>
    <w:rsid w:val="007F66DD"/>
    <w:rsid w:val="007F6741"/>
    <w:rsid w:val="007F6DA8"/>
    <w:rsid w:val="007F7B5C"/>
    <w:rsid w:val="007F7E73"/>
    <w:rsid w:val="00800859"/>
    <w:rsid w:val="00800995"/>
    <w:rsid w:val="00800FC8"/>
    <w:rsid w:val="008015F8"/>
    <w:rsid w:val="00801EC2"/>
    <w:rsid w:val="0080213B"/>
    <w:rsid w:val="008025DA"/>
    <w:rsid w:val="00803863"/>
    <w:rsid w:val="0080390C"/>
    <w:rsid w:val="00803D90"/>
    <w:rsid w:val="00804DE9"/>
    <w:rsid w:val="00805322"/>
    <w:rsid w:val="00805643"/>
    <w:rsid w:val="008058DA"/>
    <w:rsid w:val="00805A4B"/>
    <w:rsid w:val="00807CEB"/>
    <w:rsid w:val="00810331"/>
    <w:rsid w:val="00810FA0"/>
    <w:rsid w:val="008114DD"/>
    <w:rsid w:val="00811ECD"/>
    <w:rsid w:val="00813A31"/>
    <w:rsid w:val="008140CE"/>
    <w:rsid w:val="008142CD"/>
    <w:rsid w:val="00814D0A"/>
    <w:rsid w:val="00814E24"/>
    <w:rsid w:val="00816AD5"/>
    <w:rsid w:val="008173DF"/>
    <w:rsid w:val="00820019"/>
    <w:rsid w:val="00820B31"/>
    <w:rsid w:val="00821056"/>
    <w:rsid w:val="00821F5C"/>
    <w:rsid w:val="008222BB"/>
    <w:rsid w:val="00822368"/>
    <w:rsid w:val="0082295A"/>
    <w:rsid w:val="00823AA2"/>
    <w:rsid w:val="00823FE5"/>
    <w:rsid w:val="008241E2"/>
    <w:rsid w:val="00824E72"/>
    <w:rsid w:val="008256FB"/>
    <w:rsid w:val="00825CC4"/>
    <w:rsid w:val="0082617A"/>
    <w:rsid w:val="00826ADE"/>
    <w:rsid w:val="00827360"/>
    <w:rsid w:val="00830195"/>
    <w:rsid w:val="00830877"/>
    <w:rsid w:val="0083088A"/>
    <w:rsid w:val="0083149B"/>
    <w:rsid w:val="00831CFC"/>
    <w:rsid w:val="00832A23"/>
    <w:rsid w:val="00832F87"/>
    <w:rsid w:val="00833321"/>
    <w:rsid w:val="00833CE9"/>
    <w:rsid w:val="008340C5"/>
    <w:rsid w:val="008348EB"/>
    <w:rsid w:val="008349EA"/>
    <w:rsid w:val="00834E93"/>
    <w:rsid w:val="0083504D"/>
    <w:rsid w:val="00835833"/>
    <w:rsid w:val="00836A86"/>
    <w:rsid w:val="00836CAB"/>
    <w:rsid w:val="00836F85"/>
    <w:rsid w:val="008370C4"/>
    <w:rsid w:val="008372C7"/>
    <w:rsid w:val="008376A3"/>
    <w:rsid w:val="008378ED"/>
    <w:rsid w:val="008401C6"/>
    <w:rsid w:val="008407C9"/>
    <w:rsid w:val="00840E05"/>
    <w:rsid w:val="0084130B"/>
    <w:rsid w:val="00841E83"/>
    <w:rsid w:val="00842038"/>
    <w:rsid w:val="00842049"/>
    <w:rsid w:val="008427B2"/>
    <w:rsid w:val="00842B48"/>
    <w:rsid w:val="00843686"/>
    <w:rsid w:val="00843DDE"/>
    <w:rsid w:val="008443D7"/>
    <w:rsid w:val="008458EC"/>
    <w:rsid w:val="00845A84"/>
    <w:rsid w:val="00845DAD"/>
    <w:rsid w:val="00845F50"/>
    <w:rsid w:val="00846235"/>
    <w:rsid w:val="008463F2"/>
    <w:rsid w:val="00846529"/>
    <w:rsid w:val="00847BEC"/>
    <w:rsid w:val="00850483"/>
    <w:rsid w:val="008508CA"/>
    <w:rsid w:val="00850BEE"/>
    <w:rsid w:val="0085162B"/>
    <w:rsid w:val="008525DC"/>
    <w:rsid w:val="008527CD"/>
    <w:rsid w:val="008532D3"/>
    <w:rsid w:val="008535CE"/>
    <w:rsid w:val="00853679"/>
    <w:rsid w:val="00853B07"/>
    <w:rsid w:val="008552E4"/>
    <w:rsid w:val="008556F5"/>
    <w:rsid w:val="008567F7"/>
    <w:rsid w:val="00857347"/>
    <w:rsid w:val="0085787B"/>
    <w:rsid w:val="00861391"/>
    <w:rsid w:val="00861861"/>
    <w:rsid w:val="00862786"/>
    <w:rsid w:val="00862BEE"/>
    <w:rsid w:val="0086339A"/>
    <w:rsid w:val="0086419A"/>
    <w:rsid w:val="008645DD"/>
    <w:rsid w:val="008656A2"/>
    <w:rsid w:val="008656D6"/>
    <w:rsid w:val="00865B3E"/>
    <w:rsid w:val="0086693F"/>
    <w:rsid w:val="00867128"/>
    <w:rsid w:val="008673B6"/>
    <w:rsid w:val="00867C77"/>
    <w:rsid w:val="00867F37"/>
    <w:rsid w:val="008705D4"/>
    <w:rsid w:val="008707AB"/>
    <w:rsid w:val="00871082"/>
    <w:rsid w:val="008713E4"/>
    <w:rsid w:val="0087197D"/>
    <w:rsid w:val="008719EB"/>
    <w:rsid w:val="00871E0B"/>
    <w:rsid w:val="008735E5"/>
    <w:rsid w:val="00873AEF"/>
    <w:rsid w:val="00873BF1"/>
    <w:rsid w:val="00874370"/>
    <w:rsid w:val="00874670"/>
    <w:rsid w:val="008754C5"/>
    <w:rsid w:val="00875DE0"/>
    <w:rsid w:val="008766F1"/>
    <w:rsid w:val="00880918"/>
    <w:rsid w:val="00880D3F"/>
    <w:rsid w:val="0088107E"/>
    <w:rsid w:val="00881B65"/>
    <w:rsid w:val="00881C8E"/>
    <w:rsid w:val="00881E40"/>
    <w:rsid w:val="00883267"/>
    <w:rsid w:val="00883759"/>
    <w:rsid w:val="00883CAC"/>
    <w:rsid w:val="00883F3C"/>
    <w:rsid w:val="00883F43"/>
    <w:rsid w:val="00884199"/>
    <w:rsid w:val="00884E00"/>
    <w:rsid w:val="008850E6"/>
    <w:rsid w:val="0088546E"/>
    <w:rsid w:val="008854D0"/>
    <w:rsid w:val="00885ABB"/>
    <w:rsid w:val="00890C4F"/>
    <w:rsid w:val="00891186"/>
    <w:rsid w:val="00891C5D"/>
    <w:rsid w:val="00891DB2"/>
    <w:rsid w:val="00892EC7"/>
    <w:rsid w:val="00893A3B"/>
    <w:rsid w:val="00894328"/>
    <w:rsid w:val="008953BC"/>
    <w:rsid w:val="008966E4"/>
    <w:rsid w:val="00896DD3"/>
    <w:rsid w:val="008979C6"/>
    <w:rsid w:val="008A0011"/>
    <w:rsid w:val="008A0057"/>
    <w:rsid w:val="008A0311"/>
    <w:rsid w:val="008A0646"/>
    <w:rsid w:val="008A1001"/>
    <w:rsid w:val="008A16B7"/>
    <w:rsid w:val="008A201A"/>
    <w:rsid w:val="008A215B"/>
    <w:rsid w:val="008A23D3"/>
    <w:rsid w:val="008A2414"/>
    <w:rsid w:val="008A2422"/>
    <w:rsid w:val="008A2499"/>
    <w:rsid w:val="008A324D"/>
    <w:rsid w:val="008A4003"/>
    <w:rsid w:val="008A45B3"/>
    <w:rsid w:val="008A4B8C"/>
    <w:rsid w:val="008A4FC5"/>
    <w:rsid w:val="008A59B3"/>
    <w:rsid w:val="008A5BCA"/>
    <w:rsid w:val="008A69AE"/>
    <w:rsid w:val="008A710F"/>
    <w:rsid w:val="008A7850"/>
    <w:rsid w:val="008B0202"/>
    <w:rsid w:val="008B176C"/>
    <w:rsid w:val="008B2146"/>
    <w:rsid w:val="008B2752"/>
    <w:rsid w:val="008B2928"/>
    <w:rsid w:val="008B2D21"/>
    <w:rsid w:val="008B42AE"/>
    <w:rsid w:val="008B5163"/>
    <w:rsid w:val="008B6CC0"/>
    <w:rsid w:val="008B79E6"/>
    <w:rsid w:val="008C0948"/>
    <w:rsid w:val="008C0B58"/>
    <w:rsid w:val="008C0FBE"/>
    <w:rsid w:val="008C0FE0"/>
    <w:rsid w:val="008C107E"/>
    <w:rsid w:val="008C121D"/>
    <w:rsid w:val="008C20BE"/>
    <w:rsid w:val="008C2178"/>
    <w:rsid w:val="008C3D65"/>
    <w:rsid w:val="008C402D"/>
    <w:rsid w:val="008C40EB"/>
    <w:rsid w:val="008C46A5"/>
    <w:rsid w:val="008C4B6C"/>
    <w:rsid w:val="008C5068"/>
    <w:rsid w:val="008C52A9"/>
    <w:rsid w:val="008C57B5"/>
    <w:rsid w:val="008C5808"/>
    <w:rsid w:val="008C5C36"/>
    <w:rsid w:val="008C64D0"/>
    <w:rsid w:val="008C6F94"/>
    <w:rsid w:val="008C7548"/>
    <w:rsid w:val="008C7C59"/>
    <w:rsid w:val="008C7CA7"/>
    <w:rsid w:val="008D0C12"/>
    <w:rsid w:val="008D2793"/>
    <w:rsid w:val="008D2924"/>
    <w:rsid w:val="008D31E9"/>
    <w:rsid w:val="008D3442"/>
    <w:rsid w:val="008D3E3B"/>
    <w:rsid w:val="008D42A4"/>
    <w:rsid w:val="008D4576"/>
    <w:rsid w:val="008D48C8"/>
    <w:rsid w:val="008D4B50"/>
    <w:rsid w:val="008D4B94"/>
    <w:rsid w:val="008D5584"/>
    <w:rsid w:val="008D5BE7"/>
    <w:rsid w:val="008D70CA"/>
    <w:rsid w:val="008D7460"/>
    <w:rsid w:val="008D7809"/>
    <w:rsid w:val="008D7C6A"/>
    <w:rsid w:val="008D7CDD"/>
    <w:rsid w:val="008D7DF5"/>
    <w:rsid w:val="008E0B49"/>
    <w:rsid w:val="008E11DE"/>
    <w:rsid w:val="008E15C7"/>
    <w:rsid w:val="008E2097"/>
    <w:rsid w:val="008E2B18"/>
    <w:rsid w:val="008E2DDF"/>
    <w:rsid w:val="008E3271"/>
    <w:rsid w:val="008E435F"/>
    <w:rsid w:val="008E44A5"/>
    <w:rsid w:val="008E49D9"/>
    <w:rsid w:val="008E63E7"/>
    <w:rsid w:val="008E64B7"/>
    <w:rsid w:val="008E6D21"/>
    <w:rsid w:val="008E70E8"/>
    <w:rsid w:val="008F007B"/>
    <w:rsid w:val="008F0553"/>
    <w:rsid w:val="008F0B2C"/>
    <w:rsid w:val="008F14DF"/>
    <w:rsid w:val="008F151E"/>
    <w:rsid w:val="008F18C3"/>
    <w:rsid w:val="008F2D8E"/>
    <w:rsid w:val="008F378B"/>
    <w:rsid w:val="008F45E0"/>
    <w:rsid w:val="008F496A"/>
    <w:rsid w:val="008F51DB"/>
    <w:rsid w:val="008F533F"/>
    <w:rsid w:val="008F5438"/>
    <w:rsid w:val="008F5476"/>
    <w:rsid w:val="008F5BED"/>
    <w:rsid w:val="008F75C9"/>
    <w:rsid w:val="00900D15"/>
    <w:rsid w:val="00902208"/>
    <w:rsid w:val="00902525"/>
    <w:rsid w:val="0090287F"/>
    <w:rsid w:val="009028A4"/>
    <w:rsid w:val="00904037"/>
    <w:rsid w:val="00904C3B"/>
    <w:rsid w:val="00905DF5"/>
    <w:rsid w:val="00906A74"/>
    <w:rsid w:val="00906D6A"/>
    <w:rsid w:val="0090723E"/>
    <w:rsid w:val="00910333"/>
    <w:rsid w:val="00910697"/>
    <w:rsid w:val="00910A74"/>
    <w:rsid w:val="00911483"/>
    <w:rsid w:val="00911A57"/>
    <w:rsid w:val="00912118"/>
    <w:rsid w:val="00912CD5"/>
    <w:rsid w:val="00912E15"/>
    <w:rsid w:val="00912E62"/>
    <w:rsid w:val="009135A0"/>
    <w:rsid w:val="009135D0"/>
    <w:rsid w:val="00913BBE"/>
    <w:rsid w:val="00915DC6"/>
    <w:rsid w:val="0091624F"/>
    <w:rsid w:val="00916C31"/>
    <w:rsid w:val="00917005"/>
    <w:rsid w:val="00917440"/>
    <w:rsid w:val="00917FE0"/>
    <w:rsid w:val="009202B7"/>
    <w:rsid w:val="00920561"/>
    <w:rsid w:val="0092102F"/>
    <w:rsid w:val="00921714"/>
    <w:rsid w:val="00922270"/>
    <w:rsid w:val="0092276E"/>
    <w:rsid w:val="009229A3"/>
    <w:rsid w:val="00922BCF"/>
    <w:rsid w:val="009237A3"/>
    <w:rsid w:val="009239A5"/>
    <w:rsid w:val="00923E1A"/>
    <w:rsid w:val="00924331"/>
    <w:rsid w:val="00925361"/>
    <w:rsid w:val="009255A8"/>
    <w:rsid w:val="00926029"/>
    <w:rsid w:val="0092669F"/>
    <w:rsid w:val="00926B95"/>
    <w:rsid w:val="00926DA8"/>
    <w:rsid w:val="0092722C"/>
    <w:rsid w:val="009274E4"/>
    <w:rsid w:val="009277FC"/>
    <w:rsid w:val="0092783D"/>
    <w:rsid w:val="00930009"/>
    <w:rsid w:val="00930D35"/>
    <w:rsid w:val="0093131D"/>
    <w:rsid w:val="00931986"/>
    <w:rsid w:val="00931F4A"/>
    <w:rsid w:val="00931FBD"/>
    <w:rsid w:val="0093247D"/>
    <w:rsid w:val="00932DCC"/>
    <w:rsid w:val="009342D8"/>
    <w:rsid w:val="00934D2F"/>
    <w:rsid w:val="00934EC0"/>
    <w:rsid w:val="00935A91"/>
    <w:rsid w:val="00935D89"/>
    <w:rsid w:val="00935E98"/>
    <w:rsid w:val="009368E9"/>
    <w:rsid w:val="00936A29"/>
    <w:rsid w:val="0093724C"/>
    <w:rsid w:val="00940432"/>
    <w:rsid w:val="00941167"/>
    <w:rsid w:val="009412F3"/>
    <w:rsid w:val="009414DC"/>
    <w:rsid w:val="00941716"/>
    <w:rsid w:val="00941A40"/>
    <w:rsid w:val="00941BA3"/>
    <w:rsid w:val="00942402"/>
    <w:rsid w:val="00943B2E"/>
    <w:rsid w:val="00943BE9"/>
    <w:rsid w:val="00943EF1"/>
    <w:rsid w:val="009440DE"/>
    <w:rsid w:val="009443A4"/>
    <w:rsid w:val="009444C3"/>
    <w:rsid w:val="0094480D"/>
    <w:rsid w:val="00944A91"/>
    <w:rsid w:val="00944D4D"/>
    <w:rsid w:val="00944E31"/>
    <w:rsid w:val="009450C5"/>
    <w:rsid w:val="00945D1C"/>
    <w:rsid w:val="00947067"/>
    <w:rsid w:val="009513A1"/>
    <w:rsid w:val="00951F39"/>
    <w:rsid w:val="0095216F"/>
    <w:rsid w:val="0095273E"/>
    <w:rsid w:val="0095287B"/>
    <w:rsid w:val="00952AA2"/>
    <w:rsid w:val="00952B44"/>
    <w:rsid w:val="009538A2"/>
    <w:rsid w:val="009550C3"/>
    <w:rsid w:val="00955760"/>
    <w:rsid w:val="00955E94"/>
    <w:rsid w:val="00956AB1"/>
    <w:rsid w:val="00956D7D"/>
    <w:rsid w:val="00957392"/>
    <w:rsid w:val="0096003E"/>
    <w:rsid w:val="00960674"/>
    <w:rsid w:val="0096075C"/>
    <w:rsid w:val="009607AE"/>
    <w:rsid w:val="00960AD2"/>
    <w:rsid w:val="00961BDA"/>
    <w:rsid w:val="009621DA"/>
    <w:rsid w:val="00963402"/>
    <w:rsid w:val="0096375E"/>
    <w:rsid w:val="00963C5E"/>
    <w:rsid w:val="00963E4D"/>
    <w:rsid w:val="00964230"/>
    <w:rsid w:val="00964270"/>
    <w:rsid w:val="00964A2C"/>
    <w:rsid w:val="00965766"/>
    <w:rsid w:val="00965A95"/>
    <w:rsid w:val="0096661C"/>
    <w:rsid w:val="009675F4"/>
    <w:rsid w:val="00967A2C"/>
    <w:rsid w:val="00967DC5"/>
    <w:rsid w:val="00967EFA"/>
    <w:rsid w:val="00970121"/>
    <w:rsid w:val="00970F4C"/>
    <w:rsid w:val="0097113B"/>
    <w:rsid w:val="00971500"/>
    <w:rsid w:val="00972CC7"/>
    <w:rsid w:val="0097390F"/>
    <w:rsid w:val="00973EBF"/>
    <w:rsid w:val="00974DC5"/>
    <w:rsid w:val="00975475"/>
    <w:rsid w:val="00975590"/>
    <w:rsid w:val="009758D6"/>
    <w:rsid w:val="00975A51"/>
    <w:rsid w:val="00975FE2"/>
    <w:rsid w:val="00976328"/>
    <w:rsid w:val="0097660B"/>
    <w:rsid w:val="0097668C"/>
    <w:rsid w:val="009769B8"/>
    <w:rsid w:val="00976F98"/>
    <w:rsid w:val="009770B0"/>
    <w:rsid w:val="0097755F"/>
    <w:rsid w:val="00977580"/>
    <w:rsid w:val="0097775B"/>
    <w:rsid w:val="00977B66"/>
    <w:rsid w:val="00977E39"/>
    <w:rsid w:val="00980986"/>
    <w:rsid w:val="00980B85"/>
    <w:rsid w:val="0098136F"/>
    <w:rsid w:val="009822B4"/>
    <w:rsid w:val="009829B3"/>
    <w:rsid w:val="00982F03"/>
    <w:rsid w:val="00982FCE"/>
    <w:rsid w:val="00983080"/>
    <w:rsid w:val="00983703"/>
    <w:rsid w:val="00983AAC"/>
    <w:rsid w:val="00984015"/>
    <w:rsid w:val="00984E35"/>
    <w:rsid w:val="009855E8"/>
    <w:rsid w:val="00987430"/>
    <w:rsid w:val="009904FA"/>
    <w:rsid w:val="0099078E"/>
    <w:rsid w:val="00990A31"/>
    <w:rsid w:val="00990BA9"/>
    <w:rsid w:val="00990FA7"/>
    <w:rsid w:val="00991A02"/>
    <w:rsid w:val="00992285"/>
    <w:rsid w:val="00992E12"/>
    <w:rsid w:val="0099322D"/>
    <w:rsid w:val="00993999"/>
    <w:rsid w:val="00993D3F"/>
    <w:rsid w:val="0099421B"/>
    <w:rsid w:val="009946F9"/>
    <w:rsid w:val="00995EA3"/>
    <w:rsid w:val="009978F1"/>
    <w:rsid w:val="009A013F"/>
    <w:rsid w:val="009A062D"/>
    <w:rsid w:val="009A08D4"/>
    <w:rsid w:val="009A0EEC"/>
    <w:rsid w:val="009A0F7F"/>
    <w:rsid w:val="009A1BAF"/>
    <w:rsid w:val="009A2847"/>
    <w:rsid w:val="009A2977"/>
    <w:rsid w:val="009A29DC"/>
    <w:rsid w:val="009A3201"/>
    <w:rsid w:val="009A40F1"/>
    <w:rsid w:val="009A4F30"/>
    <w:rsid w:val="009A51F5"/>
    <w:rsid w:val="009A76C0"/>
    <w:rsid w:val="009A7E29"/>
    <w:rsid w:val="009B14DE"/>
    <w:rsid w:val="009B169A"/>
    <w:rsid w:val="009B178A"/>
    <w:rsid w:val="009B205A"/>
    <w:rsid w:val="009B3074"/>
    <w:rsid w:val="009B4374"/>
    <w:rsid w:val="009B43F3"/>
    <w:rsid w:val="009B4AE6"/>
    <w:rsid w:val="009B4E1F"/>
    <w:rsid w:val="009B5094"/>
    <w:rsid w:val="009B5583"/>
    <w:rsid w:val="009B5874"/>
    <w:rsid w:val="009B62D4"/>
    <w:rsid w:val="009B6975"/>
    <w:rsid w:val="009B6D32"/>
    <w:rsid w:val="009B7083"/>
    <w:rsid w:val="009B7F9A"/>
    <w:rsid w:val="009C0247"/>
    <w:rsid w:val="009C0346"/>
    <w:rsid w:val="009C0F8C"/>
    <w:rsid w:val="009C155E"/>
    <w:rsid w:val="009C34A3"/>
    <w:rsid w:val="009C3D2B"/>
    <w:rsid w:val="009C4408"/>
    <w:rsid w:val="009C46F1"/>
    <w:rsid w:val="009C4CB3"/>
    <w:rsid w:val="009C531F"/>
    <w:rsid w:val="009C6BB2"/>
    <w:rsid w:val="009D090E"/>
    <w:rsid w:val="009D0C08"/>
    <w:rsid w:val="009D0D0B"/>
    <w:rsid w:val="009D0FE5"/>
    <w:rsid w:val="009D1064"/>
    <w:rsid w:val="009D10A9"/>
    <w:rsid w:val="009D27BD"/>
    <w:rsid w:val="009D28FD"/>
    <w:rsid w:val="009D2D76"/>
    <w:rsid w:val="009D3090"/>
    <w:rsid w:val="009D3171"/>
    <w:rsid w:val="009D4151"/>
    <w:rsid w:val="009D488E"/>
    <w:rsid w:val="009D4D08"/>
    <w:rsid w:val="009D5012"/>
    <w:rsid w:val="009D6757"/>
    <w:rsid w:val="009D6A5B"/>
    <w:rsid w:val="009E0430"/>
    <w:rsid w:val="009E0468"/>
    <w:rsid w:val="009E0C55"/>
    <w:rsid w:val="009E10AE"/>
    <w:rsid w:val="009E2E16"/>
    <w:rsid w:val="009E5A10"/>
    <w:rsid w:val="009E60BA"/>
    <w:rsid w:val="009E6C94"/>
    <w:rsid w:val="009E6EB0"/>
    <w:rsid w:val="009E6F5B"/>
    <w:rsid w:val="009F055D"/>
    <w:rsid w:val="009F0CEA"/>
    <w:rsid w:val="009F119D"/>
    <w:rsid w:val="009F2087"/>
    <w:rsid w:val="009F296C"/>
    <w:rsid w:val="009F3820"/>
    <w:rsid w:val="009F4380"/>
    <w:rsid w:val="009F4792"/>
    <w:rsid w:val="009F4C3E"/>
    <w:rsid w:val="009F4F89"/>
    <w:rsid w:val="009F5412"/>
    <w:rsid w:val="009F5695"/>
    <w:rsid w:val="009F6727"/>
    <w:rsid w:val="009F6D79"/>
    <w:rsid w:val="009F7507"/>
    <w:rsid w:val="009F7791"/>
    <w:rsid w:val="009F7B0E"/>
    <w:rsid w:val="00A00034"/>
    <w:rsid w:val="00A0031C"/>
    <w:rsid w:val="00A008E9"/>
    <w:rsid w:val="00A00E92"/>
    <w:rsid w:val="00A00EF4"/>
    <w:rsid w:val="00A02316"/>
    <w:rsid w:val="00A02887"/>
    <w:rsid w:val="00A029E7"/>
    <w:rsid w:val="00A02DC6"/>
    <w:rsid w:val="00A02FE4"/>
    <w:rsid w:val="00A0309E"/>
    <w:rsid w:val="00A034B1"/>
    <w:rsid w:val="00A038E0"/>
    <w:rsid w:val="00A03F0F"/>
    <w:rsid w:val="00A041F4"/>
    <w:rsid w:val="00A043B6"/>
    <w:rsid w:val="00A046BA"/>
    <w:rsid w:val="00A04B7A"/>
    <w:rsid w:val="00A05816"/>
    <w:rsid w:val="00A05A8F"/>
    <w:rsid w:val="00A05E70"/>
    <w:rsid w:val="00A05F5F"/>
    <w:rsid w:val="00A06D85"/>
    <w:rsid w:val="00A07727"/>
    <w:rsid w:val="00A07906"/>
    <w:rsid w:val="00A1079B"/>
    <w:rsid w:val="00A10FEA"/>
    <w:rsid w:val="00A1282A"/>
    <w:rsid w:val="00A12F89"/>
    <w:rsid w:val="00A1346E"/>
    <w:rsid w:val="00A137AF"/>
    <w:rsid w:val="00A138D9"/>
    <w:rsid w:val="00A13D73"/>
    <w:rsid w:val="00A14426"/>
    <w:rsid w:val="00A144CB"/>
    <w:rsid w:val="00A14792"/>
    <w:rsid w:val="00A1509F"/>
    <w:rsid w:val="00A15395"/>
    <w:rsid w:val="00A155AF"/>
    <w:rsid w:val="00A15A06"/>
    <w:rsid w:val="00A163B0"/>
    <w:rsid w:val="00A165E4"/>
    <w:rsid w:val="00A1751E"/>
    <w:rsid w:val="00A20B79"/>
    <w:rsid w:val="00A20E66"/>
    <w:rsid w:val="00A2120C"/>
    <w:rsid w:val="00A21365"/>
    <w:rsid w:val="00A215FD"/>
    <w:rsid w:val="00A21E1B"/>
    <w:rsid w:val="00A220DE"/>
    <w:rsid w:val="00A2229D"/>
    <w:rsid w:val="00A2319B"/>
    <w:rsid w:val="00A235B0"/>
    <w:rsid w:val="00A23D57"/>
    <w:rsid w:val="00A23E96"/>
    <w:rsid w:val="00A2409A"/>
    <w:rsid w:val="00A242CC"/>
    <w:rsid w:val="00A24995"/>
    <w:rsid w:val="00A24D49"/>
    <w:rsid w:val="00A25515"/>
    <w:rsid w:val="00A27210"/>
    <w:rsid w:val="00A2777B"/>
    <w:rsid w:val="00A278E7"/>
    <w:rsid w:val="00A27D4A"/>
    <w:rsid w:val="00A312FE"/>
    <w:rsid w:val="00A31F08"/>
    <w:rsid w:val="00A3252C"/>
    <w:rsid w:val="00A32637"/>
    <w:rsid w:val="00A32DC3"/>
    <w:rsid w:val="00A32F29"/>
    <w:rsid w:val="00A332F7"/>
    <w:rsid w:val="00A336A7"/>
    <w:rsid w:val="00A3424B"/>
    <w:rsid w:val="00A347B0"/>
    <w:rsid w:val="00A34A3B"/>
    <w:rsid w:val="00A35D0F"/>
    <w:rsid w:val="00A3625E"/>
    <w:rsid w:val="00A36DE9"/>
    <w:rsid w:val="00A3715A"/>
    <w:rsid w:val="00A3766B"/>
    <w:rsid w:val="00A376E6"/>
    <w:rsid w:val="00A4036F"/>
    <w:rsid w:val="00A415C2"/>
    <w:rsid w:val="00A42157"/>
    <w:rsid w:val="00A4215D"/>
    <w:rsid w:val="00A421E1"/>
    <w:rsid w:val="00A427D0"/>
    <w:rsid w:val="00A43077"/>
    <w:rsid w:val="00A43122"/>
    <w:rsid w:val="00A43D10"/>
    <w:rsid w:val="00A43DC4"/>
    <w:rsid w:val="00A43DF8"/>
    <w:rsid w:val="00A44A74"/>
    <w:rsid w:val="00A44E14"/>
    <w:rsid w:val="00A44E66"/>
    <w:rsid w:val="00A4554F"/>
    <w:rsid w:val="00A46083"/>
    <w:rsid w:val="00A4680D"/>
    <w:rsid w:val="00A46ADF"/>
    <w:rsid w:val="00A46C1A"/>
    <w:rsid w:val="00A46C75"/>
    <w:rsid w:val="00A46FEB"/>
    <w:rsid w:val="00A471C0"/>
    <w:rsid w:val="00A47789"/>
    <w:rsid w:val="00A47C8E"/>
    <w:rsid w:val="00A47E26"/>
    <w:rsid w:val="00A50B65"/>
    <w:rsid w:val="00A51C3A"/>
    <w:rsid w:val="00A5205A"/>
    <w:rsid w:val="00A52A7B"/>
    <w:rsid w:val="00A530BE"/>
    <w:rsid w:val="00A553D1"/>
    <w:rsid w:val="00A55ACC"/>
    <w:rsid w:val="00A55C72"/>
    <w:rsid w:val="00A56BE1"/>
    <w:rsid w:val="00A573D7"/>
    <w:rsid w:val="00A57C82"/>
    <w:rsid w:val="00A57FF7"/>
    <w:rsid w:val="00A60DDF"/>
    <w:rsid w:val="00A613FA"/>
    <w:rsid w:val="00A62382"/>
    <w:rsid w:val="00A62575"/>
    <w:rsid w:val="00A62610"/>
    <w:rsid w:val="00A62C66"/>
    <w:rsid w:val="00A62D36"/>
    <w:rsid w:val="00A63B1D"/>
    <w:rsid w:val="00A63EE2"/>
    <w:rsid w:val="00A64481"/>
    <w:rsid w:val="00A646E0"/>
    <w:rsid w:val="00A64D4A"/>
    <w:rsid w:val="00A64DA7"/>
    <w:rsid w:val="00A65F34"/>
    <w:rsid w:val="00A703AF"/>
    <w:rsid w:val="00A70FB7"/>
    <w:rsid w:val="00A71FE8"/>
    <w:rsid w:val="00A7226A"/>
    <w:rsid w:val="00A7227B"/>
    <w:rsid w:val="00A7290B"/>
    <w:rsid w:val="00A741DF"/>
    <w:rsid w:val="00A741F8"/>
    <w:rsid w:val="00A746F1"/>
    <w:rsid w:val="00A75E52"/>
    <w:rsid w:val="00A7675D"/>
    <w:rsid w:val="00A77B80"/>
    <w:rsid w:val="00A80817"/>
    <w:rsid w:val="00A80B35"/>
    <w:rsid w:val="00A81161"/>
    <w:rsid w:val="00A812D9"/>
    <w:rsid w:val="00A81736"/>
    <w:rsid w:val="00A81901"/>
    <w:rsid w:val="00A81EDE"/>
    <w:rsid w:val="00A82106"/>
    <w:rsid w:val="00A82B51"/>
    <w:rsid w:val="00A82C4B"/>
    <w:rsid w:val="00A82F89"/>
    <w:rsid w:val="00A8380B"/>
    <w:rsid w:val="00A83F7D"/>
    <w:rsid w:val="00A8484E"/>
    <w:rsid w:val="00A84A64"/>
    <w:rsid w:val="00A84C22"/>
    <w:rsid w:val="00A850C4"/>
    <w:rsid w:val="00A85234"/>
    <w:rsid w:val="00A8523F"/>
    <w:rsid w:val="00A873FA"/>
    <w:rsid w:val="00A87D98"/>
    <w:rsid w:val="00A908CC"/>
    <w:rsid w:val="00A90A8E"/>
    <w:rsid w:val="00A9120F"/>
    <w:rsid w:val="00A91281"/>
    <w:rsid w:val="00A9131F"/>
    <w:rsid w:val="00A91A98"/>
    <w:rsid w:val="00A91C29"/>
    <w:rsid w:val="00A91DA6"/>
    <w:rsid w:val="00A92E54"/>
    <w:rsid w:val="00A9336B"/>
    <w:rsid w:val="00A9339E"/>
    <w:rsid w:val="00A934A7"/>
    <w:rsid w:val="00A9389E"/>
    <w:rsid w:val="00A93AFC"/>
    <w:rsid w:val="00A93B30"/>
    <w:rsid w:val="00A93BF7"/>
    <w:rsid w:val="00A94BC2"/>
    <w:rsid w:val="00A95874"/>
    <w:rsid w:val="00A95EB2"/>
    <w:rsid w:val="00A9606F"/>
    <w:rsid w:val="00A96554"/>
    <w:rsid w:val="00A96CFA"/>
    <w:rsid w:val="00AA0E0F"/>
    <w:rsid w:val="00AA14E7"/>
    <w:rsid w:val="00AA19AE"/>
    <w:rsid w:val="00AA1BC2"/>
    <w:rsid w:val="00AA328C"/>
    <w:rsid w:val="00AA4689"/>
    <w:rsid w:val="00AA54B9"/>
    <w:rsid w:val="00AA6017"/>
    <w:rsid w:val="00AA6552"/>
    <w:rsid w:val="00AA7C8B"/>
    <w:rsid w:val="00AA7D08"/>
    <w:rsid w:val="00AA7D93"/>
    <w:rsid w:val="00AB0810"/>
    <w:rsid w:val="00AB09D6"/>
    <w:rsid w:val="00AB139F"/>
    <w:rsid w:val="00AB1942"/>
    <w:rsid w:val="00AB1FED"/>
    <w:rsid w:val="00AB2147"/>
    <w:rsid w:val="00AB28F6"/>
    <w:rsid w:val="00AB2909"/>
    <w:rsid w:val="00AB2C19"/>
    <w:rsid w:val="00AB3481"/>
    <w:rsid w:val="00AB3BD4"/>
    <w:rsid w:val="00AB3BDF"/>
    <w:rsid w:val="00AB3DF4"/>
    <w:rsid w:val="00AB51EA"/>
    <w:rsid w:val="00AB52A5"/>
    <w:rsid w:val="00AB5EF7"/>
    <w:rsid w:val="00AB6093"/>
    <w:rsid w:val="00AB61F3"/>
    <w:rsid w:val="00AB78D3"/>
    <w:rsid w:val="00AB7974"/>
    <w:rsid w:val="00AC0195"/>
    <w:rsid w:val="00AC0592"/>
    <w:rsid w:val="00AC0A1E"/>
    <w:rsid w:val="00AC106A"/>
    <w:rsid w:val="00AC17A6"/>
    <w:rsid w:val="00AC2A1E"/>
    <w:rsid w:val="00AC2E35"/>
    <w:rsid w:val="00AC33B7"/>
    <w:rsid w:val="00AC364D"/>
    <w:rsid w:val="00AC3F59"/>
    <w:rsid w:val="00AC3FD3"/>
    <w:rsid w:val="00AC4BF3"/>
    <w:rsid w:val="00AC4E5E"/>
    <w:rsid w:val="00AC5934"/>
    <w:rsid w:val="00AC6FA2"/>
    <w:rsid w:val="00AC70F9"/>
    <w:rsid w:val="00AC74AA"/>
    <w:rsid w:val="00AD08D8"/>
    <w:rsid w:val="00AD08ED"/>
    <w:rsid w:val="00AD1CC9"/>
    <w:rsid w:val="00AD1E8E"/>
    <w:rsid w:val="00AD20B5"/>
    <w:rsid w:val="00AD20CF"/>
    <w:rsid w:val="00AD23E6"/>
    <w:rsid w:val="00AD33AD"/>
    <w:rsid w:val="00AD33BE"/>
    <w:rsid w:val="00AD3C6D"/>
    <w:rsid w:val="00AD3F73"/>
    <w:rsid w:val="00AD4202"/>
    <w:rsid w:val="00AD4499"/>
    <w:rsid w:val="00AD4A7A"/>
    <w:rsid w:val="00AD4CF8"/>
    <w:rsid w:val="00AD71C2"/>
    <w:rsid w:val="00AD733E"/>
    <w:rsid w:val="00AD766D"/>
    <w:rsid w:val="00AD7AFB"/>
    <w:rsid w:val="00AE041D"/>
    <w:rsid w:val="00AE05D8"/>
    <w:rsid w:val="00AE073D"/>
    <w:rsid w:val="00AE0855"/>
    <w:rsid w:val="00AE123C"/>
    <w:rsid w:val="00AE1B38"/>
    <w:rsid w:val="00AE2126"/>
    <w:rsid w:val="00AE2F9E"/>
    <w:rsid w:val="00AE46A0"/>
    <w:rsid w:val="00AE4D5D"/>
    <w:rsid w:val="00AE5F76"/>
    <w:rsid w:val="00AE6564"/>
    <w:rsid w:val="00AE707D"/>
    <w:rsid w:val="00AE70BC"/>
    <w:rsid w:val="00AF03A1"/>
    <w:rsid w:val="00AF0DEC"/>
    <w:rsid w:val="00AF11F2"/>
    <w:rsid w:val="00AF144D"/>
    <w:rsid w:val="00AF14D6"/>
    <w:rsid w:val="00AF1E2C"/>
    <w:rsid w:val="00AF22DF"/>
    <w:rsid w:val="00AF2982"/>
    <w:rsid w:val="00AF3199"/>
    <w:rsid w:val="00AF4772"/>
    <w:rsid w:val="00AF55B9"/>
    <w:rsid w:val="00AF580B"/>
    <w:rsid w:val="00AF5D8D"/>
    <w:rsid w:val="00AF5F73"/>
    <w:rsid w:val="00AF65D7"/>
    <w:rsid w:val="00AF67FA"/>
    <w:rsid w:val="00AF6F40"/>
    <w:rsid w:val="00AF742E"/>
    <w:rsid w:val="00B01A95"/>
    <w:rsid w:val="00B01EE0"/>
    <w:rsid w:val="00B02048"/>
    <w:rsid w:val="00B0229D"/>
    <w:rsid w:val="00B02349"/>
    <w:rsid w:val="00B036E4"/>
    <w:rsid w:val="00B039FE"/>
    <w:rsid w:val="00B044C0"/>
    <w:rsid w:val="00B045CD"/>
    <w:rsid w:val="00B04620"/>
    <w:rsid w:val="00B046A7"/>
    <w:rsid w:val="00B052EA"/>
    <w:rsid w:val="00B05348"/>
    <w:rsid w:val="00B05BC1"/>
    <w:rsid w:val="00B06813"/>
    <w:rsid w:val="00B069DE"/>
    <w:rsid w:val="00B06FEB"/>
    <w:rsid w:val="00B072B2"/>
    <w:rsid w:val="00B07A7F"/>
    <w:rsid w:val="00B07D76"/>
    <w:rsid w:val="00B07F49"/>
    <w:rsid w:val="00B1079D"/>
    <w:rsid w:val="00B10A8F"/>
    <w:rsid w:val="00B1123D"/>
    <w:rsid w:val="00B1205E"/>
    <w:rsid w:val="00B12DEC"/>
    <w:rsid w:val="00B12FB0"/>
    <w:rsid w:val="00B14AE2"/>
    <w:rsid w:val="00B1503F"/>
    <w:rsid w:val="00B1589B"/>
    <w:rsid w:val="00B15A03"/>
    <w:rsid w:val="00B15C6B"/>
    <w:rsid w:val="00B16C42"/>
    <w:rsid w:val="00B16F2C"/>
    <w:rsid w:val="00B17DD7"/>
    <w:rsid w:val="00B20B50"/>
    <w:rsid w:val="00B211C1"/>
    <w:rsid w:val="00B21800"/>
    <w:rsid w:val="00B22402"/>
    <w:rsid w:val="00B23748"/>
    <w:rsid w:val="00B23E21"/>
    <w:rsid w:val="00B245DD"/>
    <w:rsid w:val="00B248B6"/>
    <w:rsid w:val="00B24F4E"/>
    <w:rsid w:val="00B25299"/>
    <w:rsid w:val="00B257C1"/>
    <w:rsid w:val="00B26DA6"/>
    <w:rsid w:val="00B272BC"/>
    <w:rsid w:val="00B274A5"/>
    <w:rsid w:val="00B274C2"/>
    <w:rsid w:val="00B27BBC"/>
    <w:rsid w:val="00B30321"/>
    <w:rsid w:val="00B306FC"/>
    <w:rsid w:val="00B30735"/>
    <w:rsid w:val="00B30769"/>
    <w:rsid w:val="00B307FF"/>
    <w:rsid w:val="00B31701"/>
    <w:rsid w:val="00B3191B"/>
    <w:rsid w:val="00B3201D"/>
    <w:rsid w:val="00B323AA"/>
    <w:rsid w:val="00B33D31"/>
    <w:rsid w:val="00B342AC"/>
    <w:rsid w:val="00B34719"/>
    <w:rsid w:val="00B356C9"/>
    <w:rsid w:val="00B357E7"/>
    <w:rsid w:val="00B359C2"/>
    <w:rsid w:val="00B35A3A"/>
    <w:rsid w:val="00B35B1A"/>
    <w:rsid w:val="00B35BEE"/>
    <w:rsid w:val="00B35C15"/>
    <w:rsid w:val="00B3613C"/>
    <w:rsid w:val="00B3678E"/>
    <w:rsid w:val="00B36EC8"/>
    <w:rsid w:val="00B3729E"/>
    <w:rsid w:val="00B37641"/>
    <w:rsid w:val="00B37849"/>
    <w:rsid w:val="00B404EE"/>
    <w:rsid w:val="00B41CAC"/>
    <w:rsid w:val="00B41D65"/>
    <w:rsid w:val="00B4273C"/>
    <w:rsid w:val="00B4293A"/>
    <w:rsid w:val="00B429FF"/>
    <w:rsid w:val="00B439A6"/>
    <w:rsid w:val="00B4413B"/>
    <w:rsid w:val="00B4481A"/>
    <w:rsid w:val="00B44B35"/>
    <w:rsid w:val="00B45533"/>
    <w:rsid w:val="00B45C01"/>
    <w:rsid w:val="00B4648F"/>
    <w:rsid w:val="00B46D02"/>
    <w:rsid w:val="00B4700A"/>
    <w:rsid w:val="00B506DE"/>
    <w:rsid w:val="00B50C5C"/>
    <w:rsid w:val="00B514B5"/>
    <w:rsid w:val="00B528BC"/>
    <w:rsid w:val="00B52987"/>
    <w:rsid w:val="00B52BF0"/>
    <w:rsid w:val="00B52F71"/>
    <w:rsid w:val="00B53676"/>
    <w:rsid w:val="00B539F3"/>
    <w:rsid w:val="00B53BA0"/>
    <w:rsid w:val="00B544D8"/>
    <w:rsid w:val="00B54D91"/>
    <w:rsid w:val="00B552BD"/>
    <w:rsid w:val="00B55DBB"/>
    <w:rsid w:val="00B60276"/>
    <w:rsid w:val="00B60587"/>
    <w:rsid w:val="00B6059F"/>
    <w:rsid w:val="00B608F0"/>
    <w:rsid w:val="00B6111F"/>
    <w:rsid w:val="00B6273A"/>
    <w:rsid w:val="00B63017"/>
    <w:rsid w:val="00B63994"/>
    <w:rsid w:val="00B639E9"/>
    <w:rsid w:val="00B63B9B"/>
    <w:rsid w:val="00B64065"/>
    <w:rsid w:val="00B64BCA"/>
    <w:rsid w:val="00B64CEC"/>
    <w:rsid w:val="00B6640D"/>
    <w:rsid w:val="00B66856"/>
    <w:rsid w:val="00B6708C"/>
    <w:rsid w:val="00B67920"/>
    <w:rsid w:val="00B67AB5"/>
    <w:rsid w:val="00B67DD2"/>
    <w:rsid w:val="00B67E83"/>
    <w:rsid w:val="00B7020B"/>
    <w:rsid w:val="00B70536"/>
    <w:rsid w:val="00B7090A"/>
    <w:rsid w:val="00B7144B"/>
    <w:rsid w:val="00B71E04"/>
    <w:rsid w:val="00B72618"/>
    <w:rsid w:val="00B728F6"/>
    <w:rsid w:val="00B73053"/>
    <w:rsid w:val="00B73F0E"/>
    <w:rsid w:val="00B74214"/>
    <w:rsid w:val="00B7473C"/>
    <w:rsid w:val="00B7521C"/>
    <w:rsid w:val="00B7536E"/>
    <w:rsid w:val="00B75B95"/>
    <w:rsid w:val="00B7606A"/>
    <w:rsid w:val="00B76CD0"/>
    <w:rsid w:val="00B77EA0"/>
    <w:rsid w:val="00B813D6"/>
    <w:rsid w:val="00B824A7"/>
    <w:rsid w:val="00B82ADA"/>
    <w:rsid w:val="00B838F3"/>
    <w:rsid w:val="00B841CC"/>
    <w:rsid w:val="00B84A02"/>
    <w:rsid w:val="00B84BDD"/>
    <w:rsid w:val="00B84E31"/>
    <w:rsid w:val="00B84FD3"/>
    <w:rsid w:val="00B85E1C"/>
    <w:rsid w:val="00B8680F"/>
    <w:rsid w:val="00B86980"/>
    <w:rsid w:val="00B86D78"/>
    <w:rsid w:val="00B87533"/>
    <w:rsid w:val="00B87B5B"/>
    <w:rsid w:val="00B901D1"/>
    <w:rsid w:val="00B902A9"/>
    <w:rsid w:val="00B902DA"/>
    <w:rsid w:val="00B903AB"/>
    <w:rsid w:val="00B91439"/>
    <w:rsid w:val="00B915AB"/>
    <w:rsid w:val="00B91EF9"/>
    <w:rsid w:val="00B928CE"/>
    <w:rsid w:val="00B93805"/>
    <w:rsid w:val="00B93A40"/>
    <w:rsid w:val="00B9411B"/>
    <w:rsid w:val="00B94E43"/>
    <w:rsid w:val="00B95143"/>
    <w:rsid w:val="00B953B6"/>
    <w:rsid w:val="00B9619D"/>
    <w:rsid w:val="00B9665A"/>
    <w:rsid w:val="00B96800"/>
    <w:rsid w:val="00BA055F"/>
    <w:rsid w:val="00BA19B9"/>
    <w:rsid w:val="00BA20C0"/>
    <w:rsid w:val="00BA20E6"/>
    <w:rsid w:val="00BA2B10"/>
    <w:rsid w:val="00BA351C"/>
    <w:rsid w:val="00BA3BA1"/>
    <w:rsid w:val="00BA5015"/>
    <w:rsid w:val="00BA5999"/>
    <w:rsid w:val="00BA64CF"/>
    <w:rsid w:val="00BA6B3B"/>
    <w:rsid w:val="00BA6EE2"/>
    <w:rsid w:val="00BA6FF5"/>
    <w:rsid w:val="00BA7833"/>
    <w:rsid w:val="00BA7C57"/>
    <w:rsid w:val="00BA7E24"/>
    <w:rsid w:val="00BB0134"/>
    <w:rsid w:val="00BB14D3"/>
    <w:rsid w:val="00BB16BE"/>
    <w:rsid w:val="00BB25C2"/>
    <w:rsid w:val="00BB3D28"/>
    <w:rsid w:val="00BB3FC6"/>
    <w:rsid w:val="00BB4064"/>
    <w:rsid w:val="00BB4742"/>
    <w:rsid w:val="00BB4771"/>
    <w:rsid w:val="00BB4B60"/>
    <w:rsid w:val="00BB5D22"/>
    <w:rsid w:val="00BB5E38"/>
    <w:rsid w:val="00BB77EE"/>
    <w:rsid w:val="00BB78E5"/>
    <w:rsid w:val="00BB79C0"/>
    <w:rsid w:val="00BC132C"/>
    <w:rsid w:val="00BC138E"/>
    <w:rsid w:val="00BC16D6"/>
    <w:rsid w:val="00BC1A8E"/>
    <w:rsid w:val="00BC26FE"/>
    <w:rsid w:val="00BC3D9F"/>
    <w:rsid w:val="00BC3E63"/>
    <w:rsid w:val="00BC5232"/>
    <w:rsid w:val="00BC5712"/>
    <w:rsid w:val="00BC5964"/>
    <w:rsid w:val="00BC5AFC"/>
    <w:rsid w:val="00BC648A"/>
    <w:rsid w:val="00BC74AA"/>
    <w:rsid w:val="00BC7824"/>
    <w:rsid w:val="00BD08F2"/>
    <w:rsid w:val="00BD1D92"/>
    <w:rsid w:val="00BD259F"/>
    <w:rsid w:val="00BD2E33"/>
    <w:rsid w:val="00BD32D8"/>
    <w:rsid w:val="00BD4C25"/>
    <w:rsid w:val="00BD4F3F"/>
    <w:rsid w:val="00BD5795"/>
    <w:rsid w:val="00BD7433"/>
    <w:rsid w:val="00BD7751"/>
    <w:rsid w:val="00BD78D1"/>
    <w:rsid w:val="00BD7961"/>
    <w:rsid w:val="00BD7B83"/>
    <w:rsid w:val="00BE0097"/>
    <w:rsid w:val="00BE1AB9"/>
    <w:rsid w:val="00BE1EA0"/>
    <w:rsid w:val="00BE23D3"/>
    <w:rsid w:val="00BE27BF"/>
    <w:rsid w:val="00BE2922"/>
    <w:rsid w:val="00BE33BD"/>
    <w:rsid w:val="00BE47ED"/>
    <w:rsid w:val="00BE4CE5"/>
    <w:rsid w:val="00BE5A54"/>
    <w:rsid w:val="00BE5EE0"/>
    <w:rsid w:val="00BE6152"/>
    <w:rsid w:val="00BE62F6"/>
    <w:rsid w:val="00BF10C4"/>
    <w:rsid w:val="00BF15F8"/>
    <w:rsid w:val="00BF22AA"/>
    <w:rsid w:val="00BF240F"/>
    <w:rsid w:val="00BF2E73"/>
    <w:rsid w:val="00BF38B3"/>
    <w:rsid w:val="00BF39EB"/>
    <w:rsid w:val="00BF3E10"/>
    <w:rsid w:val="00BF444B"/>
    <w:rsid w:val="00BF6435"/>
    <w:rsid w:val="00BF6B79"/>
    <w:rsid w:val="00BF6DE2"/>
    <w:rsid w:val="00BF715F"/>
    <w:rsid w:val="00BF7326"/>
    <w:rsid w:val="00BF7737"/>
    <w:rsid w:val="00BF7D68"/>
    <w:rsid w:val="00BF7DF4"/>
    <w:rsid w:val="00C0027F"/>
    <w:rsid w:val="00C00AFE"/>
    <w:rsid w:val="00C00C55"/>
    <w:rsid w:val="00C00DFD"/>
    <w:rsid w:val="00C00F27"/>
    <w:rsid w:val="00C00FCD"/>
    <w:rsid w:val="00C01361"/>
    <w:rsid w:val="00C01519"/>
    <w:rsid w:val="00C016D3"/>
    <w:rsid w:val="00C018DF"/>
    <w:rsid w:val="00C01F11"/>
    <w:rsid w:val="00C02546"/>
    <w:rsid w:val="00C028AE"/>
    <w:rsid w:val="00C04127"/>
    <w:rsid w:val="00C04641"/>
    <w:rsid w:val="00C04D51"/>
    <w:rsid w:val="00C04EBE"/>
    <w:rsid w:val="00C06688"/>
    <w:rsid w:val="00C07478"/>
    <w:rsid w:val="00C07A98"/>
    <w:rsid w:val="00C07D35"/>
    <w:rsid w:val="00C11378"/>
    <w:rsid w:val="00C11A71"/>
    <w:rsid w:val="00C11B69"/>
    <w:rsid w:val="00C12BE6"/>
    <w:rsid w:val="00C13A41"/>
    <w:rsid w:val="00C13DB2"/>
    <w:rsid w:val="00C15083"/>
    <w:rsid w:val="00C15A7A"/>
    <w:rsid w:val="00C1616B"/>
    <w:rsid w:val="00C1634A"/>
    <w:rsid w:val="00C1746C"/>
    <w:rsid w:val="00C20503"/>
    <w:rsid w:val="00C210F7"/>
    <w:rsid w:val="00C21497"/>
    <w:rsid w:val="00C21D1B"/>
    <w:rsid w:val="00C226B9"/>
    <w:rsid w:val="00C22963"/>
    <w:rsid w:val="00C2330A"/>
    <w:rsid w:val="00C234FF"/>
    <w:rsid w:val="00C2357B"/>
    <w:rsid w:val="00C24201"/>
    <w:rsid w:val="00C2473F"/>
    <w:rsid w:val="00C24815"/>
    <w:rsid w:val="00C24931"/>
    <w:rsid w:val="00C24E6E"/>
    <w:rsid w:val="00C25303"/>
    <w:rsid w:val="00C26ACA"/>
    <w:rsid w:val="00C26B23"/>
    <w:rsid w:val="00C26FAD"/>
    <w:rsid w:val="00C27052"/>
    <w:rsid w:val="00C30166"/>
    <w:rsid w:val="00C30447"/>
    <w:rsid w:val="00C309D5"/>
    <w:rsid w:val="00C31068"/>
    <w:rsid w:val="00C31145"/>
    <w:rsid w:val="00C318D0"/>
    <w:rsid w:val="00C33125"/>
    <w:rsid w:val="00C33485"/>
    <w:rsid w:val="00C33767"/>
    <w:rsid w:val="00C34164"/>
    <w:rsid w:val="00C34B29"/>
    <w:rsid w:val="00C34B58"/>
    <w:rsid w:val="00C350B9"/>
    <w:rsid w:val="00C35CDE"/>
    <w:rsid w:val="00C35D27"/>
    <w:rsid w:val="00C35EAB"/>
    <w:rsid w:val="00C360D4"/>
    <w:rsid w:val="00C36A87"/>
    <w:rsid w:val="00C36DF6"/>
    <w:rsid w:val="00C3723B"/>
    <w:rsid w:val="00C37BF8"/>
    <w:rsid w:val="00C41321"/>
    <w:rsid w:val="00C41D4E"/>
    <w:rsid w:val="00C41F69"/>
    <w:rsid w:val="00C42C2E"/>
    <w:rsid w:val="00C42CC5"/>
    <w:rsid w:val="00C43458"/>
    <w:rsid w:val="00C43946"/>
    <w:rsid w:val="00C43FE2"/>
    <w:rsid w:val="00C4469B"/>
    <w:rsid w:val="00C44E5D"/>
    <w:rsid w:val="00C44E84"/>
    <w:rsid w:val="00C46C0B"/>
    <w:rsid w:val="00C473D6"/>
    <w:rsid w:val="00C47AE7"/>
    <w:rsid w:val="00C47E7E"/>
    <w:rsid w:val="00C50277"/>
    <w:rsid w:val="00C51183"/>
    <w:rsid w:val="00C51458"/>
    <w:rsid w:val="00C51716"/>
    <w:rsid w:val="00C51EEC"/>
    <w:rsid w:val="00C524EC"/>
    <w:rsid w:val="00C52748"/>
    <w:rsid w:val="00C52954"/>
    <w:rsid w:val="00C53435"/>
    <w:rsid w:val="00C5368F"/>
    <w:rsid w:val="00C53D31"/>
    <w:rsid w:val="00C549CA"/>
    <w:rsid w:val="00C54C5B"/>
    <w:rsid w:val="00C55158"/>
    <w:rsid w:val="00C555E7"/>
    <w:rsid w:val="00C55D4A"/>
    <w:rsid w:val="00C56186"/>
    <w:rsid w:val="00C5624A"/>
    <w:rsid w:val="00C56D23"/>
    <w:rsid w:val="00C57372"/>
    <w:rsid w:val="00C579DC"/>
    <w:rsid w:val="00C57F7A"/>
    <w:rsid w:val="00C60E4D"/>
    <w:rsid w:val="00C60F7A"/>
    <w:rsid w:val="00C6140E"/>
    <w:rsid w:val="00C6158B"/>
    <w:rsid w:val="00C61A61"/>
    <w:rsid w:val="00C62647"/>
    <w:rsid w:val="00C6275A"/>
    <w:rsid w:val="00C62953"/>
    <w:rsid w:val="00C63345"/>
    <w:rsid w:val="00C64A85"/>
    <w:rsid w:val="00C64A9B"/>
    <w:rsid w:val="00C6521E"/>
    <w:rsid w:val="00C65E2F"/>
    <w:rsid w:val="00C662D3"/>
    <w:rsid w:val="00C66D0D"/>
    <w:rsid w:val="00C6712C"/>
    <w:rsid w:val="00C673AA"/>
    <w:rsid w:val="00C6757B"/>
    <w:rsid w:val="00C677D8"/>
    <w:rsid w:val="00C6792D"/>
    <w:rsid w:val="00C70A88"/>
    <w:rsid w:val="00C70F54"/>
    <w:rsid w:val="00C720C1"/>
    <w:rsid w:val="00C721CA"/>
    <w:rsid w:val="00C72338"/>
    <w:rsid w:val="00C7236A"/>
    <w:rsid w:val="00C724D3"/>
    <w:rsid w:val="00C72C99"/>
    <w:rsid w:val="00C73E0A"/>
    <w:rsid w:val="00C73F0B"/>
    <w:rsid w:val="00C73F5C"/>
    <w:rsid w:val="00C74873"/>
    <w:rsid w:val="00C74DB5"/>
    <w:rsid w:val="00C75143"/>
    <w:rsid w:val="00C75750"/>
    <w:rsid w:val="00C76047"/>
    <w:rsid w:val="00C76AF3"/>
    <w:rsid w:val="00C76AFA"/>
    <w:rsid w:val="00C77157"/>
    <w:rsid w:val="00C77283"/>
    <w:rsid w:val="00C8047C"/>
    <w:rsid w:val="00C80E23"/>
    <w:rsid w:val="00C81C2B"/>
    <w:rsid w:val="00C8293E"/>
    <w:rsid w:val="00C8351C"/>
    <w:rsid w:val="00C83ECD"/>
    <w:rsid w:val="00C845CD"/>
    <w:rsid w:val="00C8464B"/>
    <w:rsid w:val="00C86363"/>
    <w:rsid w:val="00C869E9"/>
    <w:rsid w:val="00C86CB0"/>
    <w:rsid w:val="00C87560"/>
    <w:rsid w:val="00C87AAC"/>
    <w:rsid w:val="00C90BE4"/>
    <w:rsid w:val="00C9101A"/>
    <w:rsid w:val="00C91E22"/>
    <w:rsid w:val="00C9231D"/>
    <w:rsid w:val="00C9282F"/>
    <w:rsid w:val="00C92A84"/>
    <w:rsid w:val="00C92AB0"/>
    <w:rsid w:val="00C92BA5"/>
    <w:rsid w:val="00C933FF"/>
    <w:rsid w:val="00C9358E"/>
    <w:rsid w:val="00C93F48"/>
    <w:rsid w:val="00C93F71"/>
    <w:rsid w:val="00C9454F"/>
    <w:rsid w:val="00C94709"/>
    <w:rsid w:val="00C9494C"/>
    <w:rsid w:val="00C95CE4"/>
    <w:rsid w:val="00C95D7C"/>
    <w:rsid w:val="00C968F0"/>
    <w:rsid w:val="00C972E1"/>
    <w:rsid w:val="00C97B59"/>
    <w:rsid w:val="00CA04D5"/>
    <w:rsid w:val="00CA05BD"/>
    <w:rsid w:val="00CA0A46"/>
    <w:rsid w:val="00CA114F"/>
    <w:rsid w:val="00CA3836"/>
    <w:rsid w:val="00CA3EA7"/>
    <w:rsid w:val="00CA41A0"/>
    <w:rsid w:val="00CA42CA"/>
    <w:rsid w:val="00CA5557"/>
    <w:rsid w:val="00CA56DB"/>
    <w:rsid w:val="00CA5B91"/>
    <w:rsid w:val="00CA6136"/>
    <w:rsid w:val="00CA6A97"/>
    <w:rsid w:val="00CA77D5"/>
    <w:rsid w:val="00CA7CE5"/>
    <w:rsid w:val="00CA7F5D"/>
    <w:rsid w:val="00CB033E"/>
    <w:rsid w:val="00CB0402"/>
    <w:rsid w:val="00CB066A"/>
    <w:rsid w:val="00CB11CD"/>
    <w:rsid w:val="00CB169C"/>
    <w:rsid w:val="00CB1D62"/>
    <w:rsid w:val="00CB285C"/>
    <w:rsid w:val="00CB29A2"/>
    <w:rsid w:val="00CB29F9"/>
    <w:rsid w:val="00CB333F"/>
    <w:rsid w:val="00CB37A5"/>
    <w:rsid w:val="00CB3850"/>
    <w:rsid w:val="00CB3900"/>
    <w:rsid w:val="00CB5EAE"/>
    <w:rsid w:val="00CB783D"/>
    <w:rsid w:val="00CB7BD2"/>
    <w:rsid w:val="00CB7E7D"/>
    <w:rsid w:val="00CC04E9"/>
    <w:rsid w:val="00CC06C4"/>
    <w:rsid w:val="00CC207F"/>
    <w:rsid w:val="00CC2119"/>
    <w:rsid w:val="00CC217F"/>
    <w:rsid w:val="00CC3062"/>
    <w:rsid w:val="00CC3762"/>
    <w:rsid w:val="00CC4D48"/>
    <w:rsid w:val="00CC5D37"/>
    <w:rsid w:val="00CC5DD1"/>
    <w:rsid w:val="00CC7345"/>
    <w:rsid w:val="00CC7B13"/>
    <w:rsid w:val="00CD00E2"/>
    <w:rsid w:val="00CD0291"/>
    <w:rsid w:val="00CD0944"/>
    <w:rsid w:val="00CD0E85"/>
    <w:rsid w:val="00CD1804"/>
    <w:rsid w:val="00CD1874"/>
    <w:rsid w:val="00CD27D9"/>
    <w:rsid w:val="00CD2DBD"/>
    <w:rsid w:val="00CD32D7"/>
    <w:rsid w:val="00CD3680"/>
    <w:rsid w:val="00CD4364"/>
    <w:rsid w:val="00CD4573"/>
    <w:rsid w:val="00CD4BB0"/>
    <w:rsid w:val="00CD4C5A"/>
    <w:rsid w:val="00CD53B3"/>
    <w:rsid w:val="00CD5560"/>
    <w:rsid w:val="00CD64CD"/>
    <w:rsid w:val="00CD6629"/>
    <w:rsid w:val="00CD6697"/>
    <w:rsid w:val="00CE362B"/>
    <w:rsid w:val="00CE4262"/>
    <w:rsid w:val="00CE42FD"/>
    <w:rsid w:val="00CE4CF2"/>
    <w:rsid w:val="00CE4FE2"/>
    <w:rsid w:val="00CE52EB"/>
    <w:rsid w:val="00CE5BAB"/>
    <w:rsid w:val="00CE5BBD"/>
    <w:rsid w:val="00CE5CDB"/>
    <w:rsid w:val="00CE6B7F"/>
    <w:rsid w:val="00CE79D6"/>
    <w:rsid w:val="00CF07AE"/>
    <w:rsid w:val="00CF1049"/>
    <w:rsid w:val="00CF110B"/>
    <w:rsid w:val="00CF128E"/>
    <w:rsid w:val="00CF1293"/>
    <w:rsid w:val="00CF19C9"/>
    <w:rsid w:val="00CF2EED"/>
    <w:rsid w:val="00CF302D"/>
    <w:rsid w:val="00CF3385"/>
    <w:rsid w:val="00CF3DFE"/>
    <w:rsid w:val="00CF4152"/>
    <w:rsid w:val="00CF4199"/>
    <w:rsid w:val="00CF4B40"/>
    <w:rsid w:val="00CF4C76"/>
    <w:rsid w:val="00CF5088"/>
    <w:rsid w:val="00CF5881"/>
    <w:rsid w:val="00CF5C32"/>
    <w:rsid w:val="00CF6A3F"/>
    <w:rsid w:val="00CF73B7"/>
    <w:rsid w:val="00CF78C4"/>
    <w:rsid w:val="00CF7C4A"/>
    <w:rsid w:val="00D004BD"/>
    <w:rsid w:val="00D01081"/>
    <w:rsid w:val="00D0124F"/>
    <w:rsid w:val="00D013F5"/>
    <w:rsid w:val="00D018CC"/>
    <w:rsid w:val="00D01F9E"/>
    <w:rsid w:val="00D02484"/>
    <w:rsid w:val="00D02629"/>
    <w:rsid w:val="00D02910"/>
    <w:rsid w:val="00D0349E"/>
    <w:rsid w:val="00D03518"/>
    <w:rsid w:val="00D04BB2"/>
    <w:rsid w:val="00D0571F"/>
    <w:rsid w:val="00D05D86"/>
    <w:rsid w:val="00D06019"/>
    <w:rsid w:val="00D06789"/>
    <w:rsid w:val="00D06FDD"/>
    <w:rsid w:val="00D0770F"/>
    <w:rsid w:val="00D07823"/>
    <w:rsid w:val="00D07A16"/>
    <w:rsid w:val="00D10B34"/>
    <w:rsid w:val="00D11076"/>
    <w:rsid w:val="00D11ABD"/>
    <w:rsid w:val="00D12290"/>
    <w:rsid w:val="00D12990"/>
    <w:rsid w:val="00D12CB3"/>
    <w:rsid w:val="00D12DB7"/>
    <w:rsid w:val="00D13988"/>
    <w:rsid w:val="00D13C08"/>
    <w:rsid w:val="00D1438D"/>
    <w:rsid w:val="00D16C15"/>
    <w:rsid w:val="00D17FDC"/>
    <w:rsid w:val="00D20211"/>
    <w:rsid w:val="00D21372"/>
    <w:rsid w:val="00D21377"/>
    <w:rsid w:val="00D21AF5"/>
    <w:rsid w:val="00D22064"/>
    <w:rsid w:val="00D22096"/>
    <w:rsid w:val="00D22AE8"/>
    <w:rsid w:val="00D22B33"/>
    <w:rsid w:val="00D25F58"/>
    <w:rsid w:val="00D26E85"/>
    <w:rsid w:val="00D27721"/>
    <w:rsid w:val="00D301D3"/>
    <w:rsid w:val="00D30360"/>
    <w:rsid w:val="00D3087D"/>
    <w:rsid w:val="00D30A2A"/>
    <w:rsid w:val="00D30FC1"/>
    <w:rsid w:val="00D31E47"/>
    <w:rsid w:val="00D341A4"/>
    <w:rsid w:val="00D3436F"/>
    <w:rsid w:val="00D34435"/>
    <w:rsid w:val="00D348DD"/>
    <w:rsid w:val="00D35BCC"/>
    <w:rsid w:val="00D374EF"/>
    <w:rsid w:val="00D375A2"/>
    <w:rsid w:val="00D378BA"/>
    <w:rsid w:val="00D40450"/>
    <w:rsid w:val="00D41376"/>
    <w:rsid w:val="00D41DEB"/>
    <w:rsid w:val="00D420DE"/>
    <w:rsid w:val="00D432BC"/>
    <w:rsid w:val="00D439D8"/>
    <w:rsid w:val="00D44F33"/>
    <w:rsid w:val="00D45AC7"/>
    <w:rsid w:val="00D472BC"/>
    <w:rsid w:val="00D476CD"/>
    <w:rsid w:val="00D478EE"/>
    <w:rsid w:val="00D47CF0"/>
    <w:rsid w:val="00D503E0"/>
    <w:rsid w:val="00D50BE1"/>
    <w:rsid w:val="00D51026"/>
    <w:rsid w:val="00D51C7F"/>
    <w:rsid w:val="00D52701"/>
    <w:rsid w:val="00D528EC"/>
    <w:rsid w:val="00D5290D"/>
    <w:rsid w:val="00D529A4"/>
    <w:rsid w:val="00D5316F"/>
    <w:rsid w:val="00D53556"/>
    <w:rsid w:val="00D53C39"/>
    <w:rsid w:val="00D54262"/>
    <w:rsid w:val="00D553DF"/>
    <w:rsid w:val="00D55C75"/>
    <w:rsid w:val="00D55E16"/>
    <w:rsid w:val="00D56864"/>
    <w:rsid w:val="00D56EC3"/>
    <w:rsid w:val="00D570A3"/>
    <w:rsid w:val="00D5722E"/>
    <w:rsid w:val="00D57619"/>
    <w:rsid w:val="00D57AFC"/>
    <w:rsid w:val="00D57BDA"/>
    <w:rsid w:val="00D60041"/>
    <w:rsid w:val="00D6055C"/>
    <w:rsid w:val="00D607A1"/>
    <w:rsid w:val="00D609E9"/>
    <w:rsid w:val="00D60ADA"/>
    <w:rsid w:val="00D60C4E"/>
    <w:rsid w:val="00D61726"/>
    <w:rsid w:val="00D618ED"/>
    <w:rsid w:val="00D61A11"/>
    <w:rsid w:val="00D63811"/>
    <w:rsid w:val="00D63ABF"/>
    <w:rsid w:val="00D63F48"/>
    <w:rsid w:val="00D64140"/>
    <w:rsid w:val="00D646C5"/>
    <w:rsid w:val="00D6489F"/>
    <w:rsid w:val="00D65CD5"/>
    <w:rsid w:val="00D65E5A"/>
    <w:rsid w:val="00D662DE"/>
    <w:rsid w:val="00D66A6E"/>
    <w:rsid w:val="00D67CD3"/>
    <w:rsid w:val="00D67F8B"/>
    <w:rsid w:val="00D7003A"/>
    <w:rsid w:val="00D704E2"/>
    <w:rsid w:val="00D706D5"/>
    <w:rsid w:val="00D70B4D"/>
    <w:rsid w:val="00D70C82"/>
    <w:rsid w:val="00D716B3"/>
    <w:rsid w:val="00D723C6"/>
    <w:rsid w:val="00D72AF3"/>
    <w:rsid w:val="00D73426"/>
    <w:rsid w:val="00D73CCF"/>
    <w:rsid w:val="00D74EE6"/>
    <w:rsid w:val="00D75133"/>
    <w:rsid w:val="00D75484"/>
    <w:rsid w:val="00D76876"/>
    <w:rsid w:val="00D80A4D"/>
    <w:rsid w:val="00D8124E"/>
    <w:rsid w:val="00D81C24"/>
    <w:rsid w:val="00D821FA"/>
    <w:rsid w:val="00D8224A"/>
    <w:rsid w:val="00D82583"/>
    <w:rsid w:val="00D848AE"/>
    <w:rsid w:val="00D851BD"/>
    <w:rsid w:val="00D8574F"/>
    <w:rsid w:val="00D85FE5"/>
    <w:rsid w:val="00D86092"/>
    <w:rsid w:val="00D86128"/>
    <w:rsid w:val="00D86B5A"/>
    <w:rsid w:val="00D86F14"/>
    <w:rsid w:val="00D8709F"/>
    <w:rsid w:val="00D879F5"/>
    <w:rsid w:val="00D87A6C"/>
    <w:rsid w:val="00D905A2"/>
    <w:rsid w:val="00D9080E"/>
    <w:rsid w:val="00D908BF"/>
    <w:rsid w:val="00D91690"/>
    <w:rsid w:val="00D91CE4"/>
    <w:rsid w:val="00D91E6D"/>
    <w:rsid w:val="00D95176"/>
    <w:rsid w:val="00D952AA"/>
    <w:rsid w:val="00D958C6"/>
    <w:rsid w:val="00D96375"/>
    <w:rsid w:val="00D96693"/>
    <w:rsid w:val="00D96F8F"/>
    <w:rsid w:val="00D975A5"/>
    <w:rsid w:val="00D9776C"/>
    <w:rsid w:val="00D97871"/>
    <w:rsid w:val="00D9788D"/>
    <w:rsid w:val="00D97986"/>
    <w:rsid w:val="00D97DD5"/>
    <w:rsid w:val="00DA00BC"/>
    <w:rsid w:val="00DA038B"/>
    <w:rsid w:val="00DA2AFC"/>
    <w:rsid w:val="00DA408A"/>
    <w:rsid w:val="00DA4135"/>
    <w:rsid w:val="00DA4695"/>
    <w:rsid w:val="00DA4AD4"/>
    <w:rsid w:val="00DA4F7D"/>
    <w:rsid w:val="00DA501E"/>
    <w:rsid w:val="00DA6778"/>
    <w:rsid w:val="00DA6B44"/>
    <w:rsid w:val="00DA7224"/>
    <w:rsid w:val="00DA78B0"/>
    <w:rsid w:val="00DA7B50"/>
    <w:rsid w:val="00DA7D6A"/>
    <w:rsid w:val="00DB016E"/>
    <w:rsid w:val="00DB0726"/>
    <w:rsid w:val="00DB12A7"/>
    <w:rsid w:val="00DB1347"/>
    <w:rsid w:val="00DB2302"/>
    <w:rsid w:val="00DB24D7"/>
    <w:rsid w:val="00DB3EC5"/>
    <w:rsid w:val="00DB4AD6"/>
    <w:rsid w:val="00DB4AFB"/>
    <w:rsid w:val="00DB58A3"/>
    <w:rsid w:val="00DB5AFC"/>
    <w:rsid w:val="00DB6444"/>
    <w:rsid w:val="00DB74EC"/>
    <w:rsid w:val="00DB77DA"/>
    <w:rsid w:val="00DC07E0"/>
    <w:rsid w:val="00DC0C41"/>
    <w:rsid w:val="00DC173B"/>
    <w:rsid w:val="00DC268F"/>
    <w:rsid w:val="00DC2800"/>
    <w:rsid w:val="00DC2AB6"/>
    <w:rsid w:val="00DC3256"/>
    <w:rsid w:val="00DC3287"/>
    <w:rsid w:val="00DC43E0"/>
    <w:rsid w:val="00DC46D5"/>
    <w:rsid w:val="00DC4BA0"/>
    <w:rsid w:val="00DC4D8F"/>
    <w:rsid w:val="00DC54D2"/>
    <w:rsid w:val="00DC5C96"/>
    <w:rsid w:val="00DC5D1E"/>
    <w:rsid w:val="00DC6011"/>
    <w:rsid w:val="00DC7A82"/>
    <w:rsid w:val="00DC7D9B"/>
    <w:rsid w:val="00DD03A4"/>
    <w:rsid w:val="00DD0728"/>
    <w:rsid w:val="00DD0B60"/>
    <w:rsid w:val="00DD0C64"/>
    <w:rsid w:val="00DD1962"/>
    <w:rsid w:val="00DD1F84"/>
    <w:rsid w:val="00DD2053"/>
    <w:rsid w:val="00DD223B"/>
    <w:rsid w:val="00DD249C"/>
    <w:rsid w:val="00DD2FFC"/>
    <w:rsid w:val="00DD3012"/>
    <w:rsid w:val="00DD3F84"/>
    <w:rsid w:val="00DD3FFE"/>
    <w:rsid w:val="00DD404A"/>
    <w:rsid w:val="00DD4D8B"/>
    <w:rsid w:val="00DD4FC1"/>
    <w:rsid w:val="00DD5526"/>
    <w:rsid w:val="00DD5B2D"/>
    <w:rsid w:val="00DD7E51"/>
    <w:rsid w:val="00DE0108"/>
    <w:rsid w:val="00DE07F5"/>
    <w:rsid w:val="00DE169D"/>
    <w:rsid w:val="00DE2719"/>
    <w:rsid w:val="00DE329C"/>
    <w:rsid w:val="00DE36BF"/>
    <w:rsid w:val="00DE3E54"/>
    <w:rsid w:val="00DE4112"/>
    <w:rsid w:val="00DE42C2"/>
    <w:rsid w:val="00DE44E7"/>
    <w:rsid w:val="00DE4C62"/>
    <w:rsid w:val="00DE4C76"/>
    <w:rsid w:val="00DE4CF3"/>
    <w:rsid w:val="00DE4FF6"/>
    <w:rsid w:val="00DE5BF6"/>
    <w:rsid w:val="00DE5E09"/>
    <w:rsid w:val="00DE62D2"/>
    <w:rsid w:val="00DE6F0B"/>
    <w:rsid w:val="00DE752F"/>
    <w:rsid w:val="00DF0262"/>
    <w:rsid w:val="00DF08C7"/>
    <w:rsid w:val="00DF11C3"/>
    <w:rsid w:val="00DF1430"/>
    <w:rsid w:val="00DF1EAB"/>
    <w:rsid w:val="00DF2DA3"/>
    <w:rsid w:val="00DF2E8E"/>
    <w:rsid w:val="00DF3023"/>
    <w:rsid w:val="00DF3472"/>
    <w:rsid w:val="00DF354A"/>
    <w:rsid w:val="00DF3835"/>
    <w:rsid w:val="00DF3EF2"/>
    <w:rsid w:val="00DF40A0"/>
    <w:rsid w:val="00DF42EB"/>
    <w:rsid w:val="00DF436C"/>
    <w:rsid w:val="00DF4F64"/>
    <w:rsid w:val="00DF56A6"/>
    <w:rsid w:val="00DF5727"/>
    <w:rsid w:val="00DF579C"/>
    <w:rsid w:val="00DF586D"/>
    <w:rsid w:val="00DF5E67"/>
    <w:rsid w:val="00DF6462"/>
    <w:rsid w:val="00DF7E09"/>
    <w:rsid w:val="00DF7E62"/>
    <w:rsid w:val="00DF7EA0"/>
    <w:rsid w:val="00E004EB"/>
    <w:rsid w:val="00E00573"/>
    <w:rsid w:val="00E00908"/>
    <w:rsid w:val="00E01340"/>
    <w:rsid w:val="00E01C6B"/>
    <w:rsid w:val="00E0213F"/>
    <w:rsid w:val="00E02F5E"/>
    <w:rsid w:val="00E030DD"/>
    <w:rsid w:val="00E03929"/>
    <w:rsid w:val="00E03CFE"/>
    <w:rsid w:val="00E03ED3"/>
    <w:rsid w:val="00E03FD0"/>
    <w:rsid w:val="00E0449B"/>
    <w:rsid w:val="00E04E7C"/>
    <w:rsid w:val="00E05000"/>
    <w:rsid w:val="00E056C1"/>
    <w:rsid w:val="00E05715"/>
    <w:rsid w:val="00E05B74"/>
    <w:rsid w:val="00E05F34"/>
    <w:rsid w:val="00E0693F"/>
    <w:rsid w:val="00E075CA"/>
    <w:rsid w:val="00E07B9F"/>
    <w:rsid w:val="00E10257"/>
    <w:rsid w:val="00E10E30"/>
    <w:rsid w:val="00E11531"/>
    <w:rsid w:val="00E11BF2"/>
    <w:rsid w:val="00E127D0"/>
    <w:rsid w:val="00E12BB6"/>
    <w:rsid w:val="00E1358B"/>
    <w:rsid w:val="00E1447B"/>
    <w:rsid w:val="00E149D1"/>
    <w:rsid w:val="00E14F4D"/>
    <w:rsid w:val="00E16104"/>
    <w:rsid w:val="00E20066"/>
    <w:rsid w:val="00E202EC"/>
    <w:rsid w:val="00E20C30"/>
    <w:rsid w:val="00E21303"/>
    <w:rsid w:val="00E21D02"/>
    <w:rsid w:val="00E21D83"/>
    <w:rsid w:val="00E21F06"/>
    <w:rsid w:val="00E2212B"/>
    <w:rsid w:val="00E22761"/>
    <w:rsid w:val="00E23836"/>
    <w:rsid w:val="00E23B09"/>
    <w:rsid w:val="00E24657"/>
    <w:rsid w:val="00E249C4"/>
    <w:rsid w:val="00E25C0F"/>
    <w:rsid w:val="00E269D9"/>
    <w:rsid w:val="00E277A7"/>
    <w:rsid w:val="00E27AF1"/>
    <w:rsid w:val="00E3081E"/>
    <w:rsid w:val="00E30EE6"/>
    <w:rsid w:val="00E31235"/>
    <w:rsid w:val="00E32714"/>
    <w:rsid w:val="00E32CC3"/>
    <w:rsid w:val="00E33239"/>
    <w:rsid w:val="00E33E21"/>
    <w:rsid w:val="00E343B0"/>
    <w:rsid w:val="00E34744"/>
    <w:rsid w:val="00E34BE0"/>
    <w:rsid w:val="00E34E1B"/>
    <w:rsid w:val="00E3570A"/>
    <w:rsid w:val="00E35A98"/>
    <w:rsid w:val="00E35F94"/>
    <w:rsid w:val="00E36944"/>
    <w:rsid w:val="00E36A6E"/>
    <w:rsid w:val="00E36E70"/>
    <w:rsid w:val="00E36F76"/>
    <w:rsid w:val="00E37C50"/>
    <w:rsid w:val="00E40EAB"/>
    <w:rsid w:val="00E40F43"/>
    <w:rsid w:val="00E422C6"/>
    <w:rsid w:val="00E4287B"/>
    <w:rsid w:val="00E43553"/>
    <w:rsid w:val="00E43D0D"/>
    <w:rsid w:val="00E44082"/>
    <w:rsid w:val="00E442D3"/>
    <w:rsid w:val="00E459A9"/>
    <w:rsid w:val="00E45B05"/>
    <w:rsid w:val="00E4608E"/>
    <w:rsid w:val="00E46144"/>
    <w:rsid w:val="00E46C7B"/>
    <w:rsid w:val="00E46DD7"/>
    <w:rsid w:val="00E47E75"/>
    <w:rsid w:val="00E50298"/>
    <w:rsid w:val="00E516D6"/>
    <w:rsid w:val="00E53A5A"/>
    <w:rsid w:val="00E54310"/>
    <w:rsid w:val="00E54664"/>
    <w:rsid w:val="00E55844"/>
    <w:rsid w:val="00E55B6C"/>
    <w:rsid w:val="00E56E22"/>
    <w:rsid w:val="00E572C5"/>
    <w:rsid w:val="00E60398"/>
    <w:rsid w:val="00E60E3F"/>
    <w:rsid w:val="00E60EB6"/>
    <w:rsid w:val="00E61296"/>
    <w:rsid w:val="00E626A4"/>
    <w:rsid w:val="00E62B56"/>
    <w:rsid w:val="00E62FF2"/>
    <w:rsid w:val="00E64424"/>
    <w:rsid w:val="00E646A4"/>
    <w:rsid w:val="00E647A2"/>
    <w:rsid w:val="00E65071"/>
    <w:rsid w:val="00E66450"/>
    <w:rsid w:val="00E66FB4"/>
    <w:rsid w:val="00E67095"/>
    <w:rsid w:val="00E676A8"/>
    <w:rsid w:val="00E6773C"/>
    <w:rsid w:val="00E70B40"/>
    <w:rsid w:val="00E71BDD"/>
    <w:rsid w:val="00E72F29"/>
    <w:rsid w:val="00E74101"/>
    <w:rsid w:val="00E748A0"/>
    <w:rsid w:val="00E75054"/>
    <w:rsid w:val="00E750AA"/>
    <w:rsid w:val="00E75B27"/>
    <w:rsid w:val="00E76365"/>
    <w:rsid w:val="00E7793D"/>
    <w:rsid w:val="00E77FC0"/>
    <w:rsid w:val="00E80204"/>
    <w:rsid w:val="00E80733"/>
    <w:rsid w:val="00E81680"/>
    <w:rsid w:val="00E81E3D"/>
    <w:rsid w:val="00E821FD"/>
    <w:rsid w:val="00E822AF"/>
    <w:rsid w:val="00E82A52"/>
    <w:rsid w:val="00E82AF5"/>
    <w:rsid w:val="00E84079"/>
    <w:rsid w:val="00E844C6"/>
    <w:rsid w:val="00E84679"/>
    <w:rsid w:val="00E84888"/>
    <w:rsid w:val="00E8537D"/>
    <w:rsid w:val="00E853BD"/>
    <w:rsid w:val="00E85803"/>
    <w:rsid w:val="00E85C63"/>
    <w:rsid w:val="00E85D71"/>
    <w:rsid w:val="00E85E08"/>
    <w:rsid w:val="00E85ECD"/>
    <w:rsid w:val="00E86745"/>
    <w:rsid w:val="00E86B5A"/>
    <w:rsid w:val="00E86ECD"/>
    <w:rsid w:val="00E876A5"/>
    <w:rsid w:val="00E902E1"/>
    <w:rsid w:val="00E90B8B"/>
    <w:rsid w:val="00E90EFE"/>
    <w:rsid w:val="00E9118B"/>
    <w:rsid w:val="00E918CF"/>
    <w:rsid w:val="00E91EEE"/>
    <w:rsid w:val="00E920E4"/>
    <w:rsid w:val="00E923E3"/>
    <w:rsid w:val="00E92E9C"/>
    <w:rsid w:val="00E934FB"/>
    <w:rsid w:val="00E93D35"/>
    <w:rsid w:val="00E93D89"/>
    <w:rsid w:val="00E94780"/>
    <w:rsid w:val="00E947D8"/>
    <w:rsid w:val="00E94B1A"/>
    <w:rsid w:val="00E94C8A"/>
    <w:rsid w:val="00E95505"/>
    <w:rsid w:val="00E961E2"/>
    <w:rsid w:val="00E968CC"/>
    <w:rsid w:val="00EA0DB6"/>
    <w:rsid w:val="00EA17EA"/>
    <w:rsid w:val="00EA1BAF"/>
    <w:rsid w:val="00EA1D43"/>
    <w:rsid w:val="00EA257B"/>
    <w:rsid w:val="00EA2659"/>
    <w:rsid w:val="00EA27DC"/>
    <w:rsid w:val="00EA3E71"/>
    <w:rsid w:val="00EA5C5A"/>
    <w:rsid w:val="00EA6101"/>
    <w:rsid w:val="00EA68B1"/>
    <w:rsid w:val="00EA6F03"/>
    <w:rsid w:val="00EA7D03"/>
    <w:rsid w:val="00EA7D39"/>
    <w:rsid w:val="00EB01B1"/>
    <w:rsid w:val="00EB0544"/>
    <w:rsid w:val="00EB0C64"/>
    <w:rsid w:val="00EB1A7B"/>
    <w:rsid w:val="00EB26F0"/>
    <w:rsid w:val="00EB281B"/>
    <w:rsid w:val="00EB2866"/>
    <w:rsid w:val="00EB346A"/>
    <w:rsid w:val="00EB354C"/>
    <w:rsid w:val="00EB370B"/>
    <w:rsid w:val="00EB48E2"/>
    <w:rsid w:val="00EB4D7E"/>
    <w:rsid w:val="00EB504C"/>
    <w:rsid w:val="00EB5B31"/>
    <w:rsid w:val="00EB63AD"/>
    <w:rsid w:val="00EB660C"/>
    <w:rsid w:val="00EB72B8"/>
    <w:rsid w:val="00EB773B"/>
    <w:rsid w:val="00EC16F7"/>
    <w:rsid w:val="00EC292A"/>
    <w:rsid w:val="00EC294D"/>
    <w:rsid w:val="00EC2F89"/>
    <w:rsid w:val="00EC30C1"/>
    <w:rsid w:val="00EC3B8D"/>
    <w:rsid w:val="00EC3F30"/>
    <w:rsid w:val="00EC48BC"/>
    <w:rsid w:val="00EC4B28"/>
    <w:rsid w:val="00EC4C89"/>
    <w:rsid w:val="00EC5194"/>
    <w:rsid w:val="00EC6235"/>
    <w:rsid w:val="00EC628D"/>
    <w:rsid w:val="00EC7822"/>
    <w:rsid w:val="00ED1447"/>
    <w:rsid w:val="00ED14BD"/>
    <w:rsid w:val="00ED1733"/>
    <w:rsid w:val="00ED1F6B"/>
    <w:rsid w:val="00ED205F"/>
    <w:rsid w:val="00ED39BD"/>
    <w:rsid w:val="00ED3B0D"/>
    <w:rsid w:val="00ED4ADD"/>
    <w:rsid w:val="00ED4C18"/>
    <w:rsid w:val="00ED575F"/>
    <w:rsid w:val="00ED59D7"/>
    <w:rsid w:val="00ED5C8C"/>
    <w:rsid w:val="00ED6950"/>
    <w:rsid w:val="00ED6A5F"/>
    <w:rsid w:val="00ED6D3E"/>
    <w:rsid w:val="00ED7599"/>
    <w:rsid w:val="00ED76A4"/>
    <w:rsid w:val="00ED7CE9"/>
    <w:rsid w:val="00EE104A"/>
    <w:rsid w:val="00EE1263"/>
    <w:rsid w:val="00EE1DFE"/>
    <w:rsid w:val="00EE2839"/>
    <w:rsid w:val="00EE36F7"/>
    <w:rsid w:val="00EE5068"/>
    <w:rsid w:val="00EE6000"/>
    <w:rsid w:val="00EE602A"/>
    <w:rsid w:val="00EE641A"/>
    <w:rsid w:val="00EE6855"/>
    <w:rsid w:val="00EE73BC"/>
    <w:rsid w:val="00EE7461"/>
    <w:rsid w:val="00EF070E"/>
    <w:rsid w:val="00EF0868"/>
    <w:rsid w:val="00EF1288"/>
    <w:rsid w:val="00EF1B01"/>
    <w:rsid w:val="00EF2046"/>
    <w:rsid w:val="00EF37A8"/>
    <w:rsid w:val="00EF3E2E"/>
    <w:rsid w:val="00EF3EE7"/>
    <w:rsid w:val="00EF4430"/>
    <w:rsid w:val="00EF47A1"/>
    <w:rsid w:val="00EF4850"/>
    <w:rsid w:val="00EF49BF"/>
    <w:rsid w:val="00EF4F09"/>
    <w:rsid w:val="00EF4FE7"/>
    <w:rsid w:val="00EF51FA"/>
    <w:rsid w:val="00EF53C0"/>
    <w:rsid w:val="00EF5DC3"/>
    <w:rsid w:val="00EF6457"/>
    <w:rsid w:val="00EF670D"/>
    <w:rsid w:val="00EF6B3C"/>
    <w:rsid w:val="00EF7493"/>
    <w:rsid w:val="00EF7641"/>
    <w:rsid w:val="00EF76A1"/>
    <w:rsid w:val="00F0040F"/>
    <w:rsid w:val="00F00B82"/>
    <w:rsid w:val="00F0129F"/>
    <w:rsid w:val="00F0213D"/>
    <w:rsid w:val="00F028B1"/>
    <w:rsid w:val="00F02DA1"/>
    <w:rsid w:val="00F02EAE"/>
    <w:rsid w:val="00F0390F"/>
    <w:rsid w:val="00F03DAC"/>
    <w:rsid w:val="00F04514"/>
    <w:rsid w:val="00F04592"/>
    <w:rsid w:val="00F05479"/>
    <w:rsid w:val="00F0549A"/>
    <w:rsid w:val="00F05FE9"/>
    <w:rsid w:val="00F06819"/>
    <w:rsid w:val="00F102A9"/>
    <w:rsid w:val="00F10A60"/>
    <w:rsid w:val="00F11D2D"/>
    <w:rsid w:val="00F11F86"/>
    <w:rsid w:val="00F122EE"/>
    <w:rsid w:val="00F12F31"/>
    <w:rsid w:val="00F14306"/>
    <w:rsid w:val="00F14B7A"/>
    <w:rsid w:val="00F15138"/>
    <w:rsid w:val="00F15186"/>
    <w:rsid w:val="00F1683E"/>
    <w:rsid w:val="00F16ABE"/>
    <w:rsid w:val="00F16CA2"/>
    <w:rsid w:val="00F172DC"/>
    <w:rsid w:val="00F17600"/>
    <w:rsid w:val="00F176CD"/>
    <w:rsid w:val="00F17E6B"/>
    <w:rsid w:val="00F21586"/>
    <w:rsid w:val="00F22142"/>
    <w:rsid w:val="00F2239A"/>
    <w:rsid w:val="00F22498"/>
    <w:rsid w:val="00F23054"/>
    <w:rsid w:val="00F23E78"/>
    <w:rsid w:val="00F24546"/>
    <w:rsid w:val="00F24AB7"/>
    <w:rsid w:val="00F25603"/>
    <w:rsid w:val="00F269A8"/>
    <w:rsid w:val="00F27499"/>
    <w:rsid w:val="00F27782"/>
    <w:rsid w:val="00F279E1"/>
    <w:rsid w:val="00F27D14"/>
    <w:rsid w:val="00F301E2"/>
    <w:rsid w:val="00F311D8"/>
    <w:rsid w:val="00F312E7"/>
    <w:rsid w:val="00F31DB9"/>
    <w:rsid w:val="00F32BFA"/>
    <w:rsid w:val="00F33FC5"/>
    <w:rsid w:val="00F3445B"/>
    <w:rsid w:val="00F347C0"/>
    <w:rsid w:val="00F34D62"/>
    <w:rsid w:val="00F36E6B"/>
    <w:rsid w:val="00F3711B"/>
    <w:rsid w:val="00F37D14"/>
    <w:rsid w:val="00F37EB3"/>
    <w:rsid w:val="00F37EC2"/>
    <w:rsid w:val="00F40403"/>
    <w:rsid w:val="00F41580"/>
    <w:rsid w:val="00F42AFB"/>
    <w:rsid w:val="00F42BDA"/>
    <w:rsid w:val="00F430B1"/>
    <w:rsid w:val="00F43118"/>
    <w:rsid w:val="00F4356A"/>
    <w:rsid w:val="00F43714"/>
    <w:rsid w:val="00F43829"/>
    <w:rsid w:val="00F43AD5"/>
    <w:rsid w:val="00F43F74"/>
    <w:rsid w:val="00F44155"/>
    <w:rsid w:val="00F44CB7"/>
    <w:rsid w:val="00F44F13"/>
    <w:rsid w:val="00F45E3A"/>
    <w:rsid w:val="00F46706"/>
    <w:rsid w:val="00F50201"/>
    <w:rsid w:val="00F502DE"/>
    <w:rsid w:val="00F5109B"/>
    <w:rsid w:val="00F5146D"/>
    <w:rsid w:val="00F51671"/>
    <w:rsid w:val="00F52B3A"/>
    <w:rsid w:val="00F534EC"/>
    <w:rsid w:val="00F539EB"/>
    <w:rsid w:val="00F53AC6"/>
    <w:rsid w:val="00F54CD2"/>
    <w:rsid w:val="00F54FB0"/>
    <w:rsid w:val="00F55F02"/>
    <w:rsid w:val="00F564BE"/>
    <w:rsid w:val="00F5674A"/>
    <w:rsid w:val="00F56E84"/>
    <w:rsid w:val="00F571C2"/>
    <w:rsid w:val="00F57428"/>
    <w:rsid w:val="00F60303"/>
    <w:rsid w:val="00F60726"/>
    <w:rsid w:val="00F60C7D"/>
    <w:rsid w:val="00F60DF3"/>
    <w:rsid w:val="00F62379"/>
    <w:rsid w:val="00F636A3"/>
    <w:rsid w:val="00F641CE"/>
    <w:rsid w:val="00F64411"/>
    <w:rsid w:val="00F645FD"/>
    <w:rsid w:val="00F65239"/>
    <w:rsid w:val="00F66BDE"/>
    <w:rsid w:val="00F66CDE"/>
    <w:rsid w:val="00F672B0"/>
    <w:rsid w:val="00F7026D"/>
    <w:rsid w:val="00F7038B"/>
    <w:rsid w:val="00F703AA"/>
    <w:rsid w:val="00F70840"/>
    <w:rsid w:val="00F71309"/>
    <w:rsid w:val="00F72AC1"/>
    <w:rsid w:val="00F735D4"/>
    <w:rsid w:val="00F7453C"/>
    <w:rsid w:val="00F747A2"/>
    <w:rsid w:val="00F748DB"/>
    <w:rsid w:val="00F74C0A"/>
    <w:rsid w:val="00F7529C"/>
    <w:rsid w:val="00F75C83"/>
    <w:rsid w:val="00F76B8A"/>
    <w:rsid w:val="00F76E2E"/>
    <w:rsid w:val="00F7726A"/>
    <w:rsid w:val="00F773D5"/>
    <w:rsid w:val="00F77C55"/>
    <w:rsid w:val="00F77E89"/>
    <w:rsid w:val="00F80719"/>
    <w:rsid w:val="00F80E9A"/>
    <w:rsid w:val="00F81CBC"/>
    <w:rsid w:val="00F81DDF"/>
    <w:rsid w:val="00F81F58"/>
    <w:rsid w:val="00F821B9"/>
    <w:rsid w:val="00F82B91"/>
    <w:rsid w:val="00F83244"/>
    <w:rsid w:val="00F83BAD"/>
    <w:rsid w:val="00F84775"/>
    <w:rsid w:val="00F8543D"/>
    <w:rsid w:val="00F85622"/>
    <w:rsid w:val="00F857BC"/>
    <w:rsid w:val="00F85844"/>
    <w:rsid w:val="00F85E30"/>
    <w:rsid w:val="00F86078"/>
    <w:rsid w:val="00F867FF"/>
    <w:rsid w:val="00F868A5"/>
    <w:rsid w:val="00F868FC"/>
    <w:rsid w:val="00F86ECC"/>
    <w:rsid w:val="00F8703E"/>
    <w:rsid w:val="00F8759E"/>
    <w:rsid w:val="00F876A7"/>
    <w:rsid w:val="00F8783F"/>
    <w:rsid w:val="00F879D7"/>
    <w:rsid w:val="00F87B8A"/>
    <w:rsid w:val="00F87CFC"/>
    <w:rsid w:val="00F90644"/>
    <w:rsid w:val="00F906E8"/>
    <w:rsid w:val="00F907F7"/>
    <w:rsid w:val="00F909D5"/>
    <w:rsid w:val="00F90B4C"/>
    <w:rsid w:val="00F90CA9"/>
    <w:rsid w:val="00F9189A"/>
    <w:rsid w:val="00F91EF6"/>
    <w:rsid w:val="00F92598"/>
    <w:rsid w:val="00F928A0"/>
    <w:rsid w:val="00F93518"/>
    <w:rsid w:val="00F93DD3"/>
    <w:rsid w:val="00F93FC1"/>
    <w:rsid w:val="00F942EE"/>
    <w:rsid w:val="00F94591"/>
    <w:rsid w:val="00F94815"/>
    <w:rsid w:val="00F94955"/>
    <w:rsid w:val="00F957EA"/>
    <w:rsid w:val="00F96533"/>
    <w:rsid w:val="00F96EEB"/>
    <w:rsid w:val="00F97B1F"/>
    <w:rsid w:val="00FA0684"/>
    <w:rsid w:val="00FA081A"/>
    <w:rsid w:val="00FA08E5"/>
    <w:rsid w:val="00FA0B03"/>
    <w:rsid w:val="00FA0E6E"/>
    <w:rsid w:val="00FA1558"/>
    <w:rsid w:val="00FA2131"/>
    <w:rsid w:val="00FA2430"/>
    <w:rsid w:val="00FA3292"/>
    <w:rsid w:val="00FA3320"/>
    <w:rsid w:val="00FA33BD"/>
    <w:rsid w:val="00FA44A8"/>
    <w:rsid w:val="00FA48C8"/>
    <w:rsid w:val="00FA550F"/>
    <w:rsid w:val="00FA5C74"/>
    <w:rsid w:val="00FA5DB8"/>
    <w:rsid w:val="00FA7BBD"/>
    <w:rsid w:val="00FB0E44"/>
    <w:rsid w:val="00FB0F07"/>
    <w:rsid w:val="00FB10F9"/>
    <w:rsid w:val="00FB116A"/>
    <w:rsid w:val="00FB14DF"/>
    <w:rsid w:val="00FB185A"/>
    <w:rsid w:val="00FB3B06"/>
    <w:rsid w:val="00FB3B5B"/>
    <w:rsid w:val="00FB46A6"/>
    <w:rsid w:val="00FB47A4"/>
    <w:rsid w:val="00FB4A12"/>
    <w:rsid w:val="00FB5FCB"/>
    <w:rsid w:val="00FB64B0"/>
    <w:rsid w:val="00FB658C"/>
    <w:rsid w:val="00FB681F"/>
    <w:rsid w:val="00FB7845"/>
    <w:rsid w:val="00FC13CA"/>
    <w:rsid w:val="00FC19C3"/>
    <w:rsid w:val="00FC21BB"/>
    <w:rsid w:val="00FC309B"/>
    <w:rsid w:val="00FC393F"/>
    <w:rsid w:val="00FC3A84"/>
    <w:rsid w:val="00FC3D4F"/>
    <w:rsid w:val="00FC427C"/>
    <w:rsid w:val="00FC4D30"/>
    <w:rsid w:val="00FC4F9F"/>
    <w:rsid w:val="00FC51EE"/>
    <w:rsid w:val="00FC542E"/>
    <w:rsid w:val="00FC54E6"/>
    <w:rsid w:val="00FC55EA"/>
    <w:rsid w:val="00FC5BA6"/>
    <w:rsid w:val="00FC6D75"/>
    <w:rsid w:val="00FC7B82"/>
    <w:rsid w:val="00FD02DC"/>
    <w:rsid w:val="00FD165D"/>
    <w:rsid w:val="00FD2309"/>
    <w:rsid w:val="00FD284C"/>
    <w:rsid w:val="00FD29A3"/>
    <w:rsid w:val="00FD327F"/>
    <w:rsid w:val="00FD34F1"/>
    <w:rsid w:val="00FD3700"/>
    <w:rsid w:val="00FD3B7F"/>
    <w:rsid w:val="00FD3FE2"/>
    <w:rsid w:val="00FD4989"/>
    <w:rsid w:val="00FD4FC5"/>
    <w:rsid w:val="00FD503F"/>
    <w:rsid w:val="00FD5FBA"/>
    <w:rsid w:val="00FD6D12"/>
    <w:rsid w:val="00FD7289"/>
    <w:rsid w:val="00FD74EC"/>
    <w:rsid w:val="00FD7AA5"/>
    <w:rsid w:val="00FD7F54"/>
    <w:rsid w:val="00FE0306"/>
    <w:rsid w:val="00FE0535"/>
    <w:rsid w:val="00FE1792"/>
    <w:rsid w:val="00FE1945"/>
    <w:rsid w:val="00FE1EDA"/>
    <w:rsid w:val="00FE23FF"/>
    <w:rsid w:val="00FE30BA"/>
    <w:rsid w:val="00FE3383"/>
    <w:rsid w:val="00FE3929"/>
    <w:rsid w:val="00FE4448"/>
    <w:rsid w:val="00FE4771"/>
    <w:rsid w:val="00FE5148"/>
    <w:rsid w:val="00FE5C38"/>
    <w:rsid w:val="00FE5E31"/>
    <w:rsid w:val="00FE6360"/>
    <w:rsid w:val="00FE6D51"/>
    <w:rsid w:val="00FE6FBE"/>
    <w:rsid w:val="00FF058B"/>
    <w:rsid w:val="00FF0DF0"/>
    <w:rsid w:val="00FF114E"/>
    <w:rsid w:val="00FF143D"/>
    <w:rsid w:val="00FF1980"/>
    <w:rsid w:val="00FF1EA8"/>
    <w:rsid w:val="00FF2371"/>
    <w:rsid w:val="00FF26F3"/>
    <w:rsid w:val="00FF2858"/>
    <w:rsid w:val="00FF2BF3"/>
    <w:rsid w:val="00FF3712"/>
    <w:rsid w:val="00FF3A76"/>
    <w:rsid w:val="00FF404B"/>
    <w:rsid w:val="00FF45C3"/>
    <w:rsid w:val="00FF4881"/>
    <w:rsid w:val="00FF48E0"/>
    <w:rsid w:val="00FF5461"/>
    <w:rsid w:val="00FF7449"/>
    <w:rsid w:val="00FF7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FB79CD"/>
  <w15:docId w15:val="{E7AE7346-7544-412B-A52B-A0FB3D620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9"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0" w:unhideWhenUsed="1"/>
    <w:lsdException w:name="toc 2" w:locked="1" w:semiHidden="1" w:uiPriority="39" w:unhideWhenUsed="1"/>
    <w:lsdException w:name="toc 3" w:locked="1" w:semiHidden="1" w:unhideWhenUsed="1"/>
    <w:lsdException w:name="toc 4" w:locked="1" w:semiHidden="1"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B1F74"/>
    <w:pPr>
      <w:jc w:val="both"/>
    </w:pPr>
    <w:rPr>
      <w:rFonts w:ascii="Times New Roman" w:eastAsia="Times New Roman" w:hAnsi="Times New Roman"/>
      <w:sz w:val="24"/>
      <w:szCs w:val="24"/>
    </w:rPr>
  </w:style>
  <w:style w:type="paragraph" w:styleId="12">
    <w:name w:val="heading 1"/>
    <w:aliases w:val="H1,h1,Глава 1,H11,H110,H111,H1111,H112,H113,H114,H12,H121,H1211,H122,H123,H13,H131,H1311,H132,H133,H14,H141,H1411,H142,H143,H15,H151,H1511,H152,H153,H16,H161,H1611,H162,H163,H17,H171,H1711,H172,H173,H18,H181,H19,I,II+,ITT t1,app heading 1,g"/>
    <w:basedOn w:val="a5"/>
    <w:next w:val="a5"/>
    <w:link w:val="1a"/>
    <w:uiPriority w:val="9"/>
    <w:qFormat/>
    <w:rsid w:val="004B1F74"/>
    <w:pPr>
      <w:keepNext/>
      <w:spacing w:before="240" w:after="60"/>
      <w:jc w:val="center"/>
      <w:outlineLvl w:val="0"/>
    </w:pPr>
    <w:rPr>
      <w:b/>
      <w:bCs/>
      <w:kern w:val="28"/>
      <w:sz w:val="36"/>
      <w:szCs w:val="36"/>
    </w:rPr>
  </w:style>
  <w:style w:type="paragraph" w:styleId="22">
    <w:name w:val="heading 2"/>
    <w:aliases w:val="h2,Gliederung2,Gliederung,H2,Indented Heading,H21,H22,Indented Heading1,Indented Heading2,Indented Heading3,Indented Heading4,H23,H211,H221,Indented Heading5,Indented Heading6,Indented Heading7,H24,H212,H222,Indented Heading8,H25,H213,H223"/>
    <w:basedOn w:val="a5"/>
    <w:next w:val="a5"/>
    <w:link w:val="23"/>
    <w:uiPriority w:val="99"/>
    <w:qFormat/>
    <w:rsid w:val="004B1F74"/>
    <w:pPr>
      <w:keepNext/>
      <w:jc w:val="center"/>
      <w:outlineLvl w:val="1"/>
    </w:pPr>
    <w:rPr>
      <w:b/>
      <w:bCs/>
    </w:rPr>
  </w:style>
  <w:style w:type="paragraph" w:styleId="31">
    <w:name w:val="heading 3"/>
    <w:aliases w:val="h3,Gliederung3 Char,Gliederung3,H3,Çàãîëîâîê 3,H31,H311,H3111,H312,H3121,H313,H32,H321,H33,H331,H34,H341,H35,H351,H36,H361,H37,H371,H38,H381,H39,h31,h311,h3111,h312,h3121,h313,h32,h321,h33,h331,h34,h341,h35,h351,h36,h361,h37,h371,h38,h381"/>
    <w:basedOn w:val="a5"/>
    <w:next w:val="a5"/>
    <w:link w:val="310"/>
    <w:qFormat/>
    <w:rsid w:val="004B1F74"/>
    <w:pPr>
      <w:keepNext/>
      <w:spacing w:before="240" w:after="60"/>
      <w:outlineLvl w:val="2"/>
    </w:pPr>
    <w:rPr>
      <w:rFonts w:ascii="Arial" w:hAnsi="Arial" w:cs="Arial"/>
      <w:b/>
      <w:bCs/>
    </w:rPr>
  </w:style>
  <w:style w:type="paragraph" w:styleId="41">
    <w:name w:val="heading 4"/>
    <w:basedOn w:val="a5"/>
    <w:next w:val="a5"/>
    <w:link w:val="42"/>
    <w:qFormat/>
    <w:rsid w:val="004B1F74"/>
    <w:pPr>
      <w:keepNext/>
      <w:spacing w:before="240" w:after="60"/>
      <w:outlineLvl w:val="3"/>
    </w:pPr>
    <w:rPr>
      <w:rFonts w:ascii="Arial" w:hAnsi="Arial" w:cs="Arial"/>
    </w:rPr>
  </w:style>
  <w:style w:type="paragraph" w:styleId="50">
    <w:name w:val="heading 5"/>
    <w:basedOn w:val="a5"/>
    <w:next w:val="a5"/>
    <w:link w:val="51"/>
    <w:qFormat/>
    <w:rsid w:val="004B1F74"/>
    <w:pPr>
      <w:spacing w:before="240" w:after="60"/>
      <w:outlineLvl w:val="4"/>
    </w:pPr>
    <w:rPr>
      <w:sz w:val="22"/>
      <w:szCs w:val="22"/>
    </w:rPr>
  </w:style>
  <w:style w:type="paragraph" w:styleId="60">
    <w:name w:val="heading 6"/>
    <w:basedOn w:val="a5"/>
    <w:next w:val="a5"/>
    <w:link w:val="61"/>
    <w:qFormat/>
    <w:rsid w:val="004B1F74"/>
    <w:pPr>
      <w:spacing w:before="240" w:after="60"/>
      <w:outlineLvl w:val="5"/>
    </w:pPr>
    <w:rPr>
      <w:i/>
      <w:iCs/>
      <w:sz w:val="22"/>
      <w:szCs w:val="22"/>
    </w:rPr>
  </w:style>
  <w:style w:type="paragraph" w:styleId="70">
    <w:name w:val="heading 7"/>
    <w:basedOn w:val="a5"/>
    <w:next w:val="a5"/>
    <w:link w:val="71"/>
    <w:uiPriority w:val="9"/>
    <w:qFormat/>
    <w:rsid w:val="004B1F74"/>
    <w:pPr>
      <w:spacing w:before="240" w:after="60"/>
      <w:outlineLvl w:val="6"/>
    </w:pPr>
    <w:rPr>
      <w:rFonts w:ascii="Arial" w:hAnsi="Arial" w:cs="Arial"/>
      <w:sz w:val="20"/>
      <w:szCs w:val="20"/>
    </w:rPr>
  </w:style>
  <w:style w:type="paragraph" w:styleId="80">
    <w:name w:val="heading 8"/>
    <w:basedOn w:val="a5"/>
    <w:next w:val="a5"/>
    <w:link w:val="81"/>
    <w:qFormat/>
    <w:rsid w:val="004B1F74"/>
    <w:pPr>
      <w:spacing w:before="240" w:after="60"/>
      <w:outlineLvl w:val="7"/>
    </w:pPr>
    <w:rPr>
      <w:rFonts w:ascii="Arial" w:hAnsi="Arial" w:cs="Arial"/>
      <w:i/>
      <w:iCs/>
      <w:sz w:val="20"/>
      <w:szCs w:val="20"/>
    </w:rPr>
  </w:style>
  <w:style w:type="paragraph" w:styleId="9">
    <w:name w:val="heading 9"/>
    <w:basedOn w:val="a5"/>
    <w:next w:val="a5"/>
    <w:link w:val="90"/>
    <w:qFormat/>
    <w:rsid w:val="004B1F74"/>
    <w:pPr>
      <w:spacing w:before="240" w:after="60"/>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a">
    <w:name w:val="Заголовок 1 Знак"/>
    <w:aliases w:val="H1 Знак,h1 Знак,Глава 1 Знак,H11 Знак,H110 Знак,H111 Знак,H1111 Знак,H112 Знак,H113 Знак,H114 Знак,H12 Знак,H121 Знак,H1211 Знак,H122 Знак,H123 Знак,H13 Знак,H131 Знак,H1311 Знак,H132 Знак,H133 Знак,H14 Знак,H141 Знак,H1411 Знак,I Знак"/>
    <w:basedOn w:val="a6"/>
    <w:link w:val="12"/>
    <w:locked/>
    <w:rsid w:val="004B1F74"/>
    <w:rPr>
      <w:rFonts w:ascii="Times New Roman" w:hAnsi="Times New Roman" w:cs="Times New Roman"/>
      <w:b/>
      <w:bCs/>
      <w:kern w:val="28"/>
      <w:sz w:val="20"/>
      <w:szCs w:val="20"/>
    </w:rPr>
  </w:style>
  <w:style w:type="character" w:customStyle="1" w:styleId="23">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basedOn w:val="a6"/>
    <w:link w:val="22"/>
    <w:locked/>
    <w:rsid w:val="004B1F74"/>
    <w:rPr>
      <w:rFonts w:ascii="Times New Roman" w:hAnsi="Times New Roman" w:cs="Times New Roman"/>
      <w:b/>
      <w:bCs/>
      <w:sz w:val="24"/>
      <w:szCs w:val="24"/>
    </w:rPr>
  </w:style>
  <w:style w:type="character" w:customStyle="1" w:styleId="310">
    <w:name w:val="Заголовок 3 Знак1"/>
    <w:aliases w:val="h3 Знак,Gliederung3 Char Знак,Gliederung3 Знак,H3 Знак,Çàãîëîâîê 3 Знак,H31 Знак1,H311 Знак1,H3111 Знак1,H312 Знак1,H3121 Знак1,H313 Знак1,H32 Знак1,H321 Знак1,H33 Знак1,H331 Знак1,H34 Знак1,H341 Знак1,H35 Знак1,H351 Знак1,H36 Знак1"/>
    <w:basedOn w:val="a6"/>
    <w:link w:val="31"/>
    <w:uiPriority w:val="99"/>
    <w:locked/>
    <w:rsid w:val="004B1F74"/>
    <w:rPr>
      <w:rFonts w:ascii="Arial" w:hAnsi="Arial" w:cs="Arial"/>
      <w:b/>
      <w:bCs/>
      <w:sz w:val="20"/>
      <w:szCs w:val="20"/>
    </w:rPr>
  </w:style>
  <w:style w:type="character" w:customStyle="1" w:styleId="42">
    <w:name w:val="Заголовок 4 Знак"/>
    <w:basedOn w:val="a6"/>
    <w:link w:val="41"/>
    <w:locked/>
    <w:rsid w:val="004B1F74"/>
    <w:rPr>
      <w:rFonts w:ascii="Arial" w:hAnsi="Arial" w:cs="Arial"/>
      <w:sz w:val="20"/>
      <w:szCs w:val="20"/>
    </w:rPr>
  </w:style>
  <w:style w:type="character" w:customStyle="1" w:styleId="51">
    <w:name w:val="Заголовок 5 Знак"/>
    <w:basedOn w:val="a6"/>
    <w:link w:val="50"/>
    <w:locked/>
    <w:rsid w:val="004B1F74"/>
    <w:rPr>
      <w:rFonts w:ascii="Times New Roman" w:hAnsi="Times New Roman" w:cs="Times New Roman"/>
      <w:sz w:val="20"/>
      <w:szCs w:val="20"/>
    </w:rPr>
  </w:style>
  <w:style w:type="character" w:customStyle="1" w:styleId="61">
    <w:name w:val="Заголовок 6 Знак"/>
    <w:basedOn w:val="a6"/>
    <w:link w:val="60"/>
    <w:locked/>
    <w:rsid w:val="004B1F74"/>
    <w:rPr>
      <w:rFonts w:ascii="Times New Roman" w:hAnsi="Times New Roman" w:cs="Times New Roman"/>
      <w:i/>
      <w:iCs/>
      <w:sz w:val="20"/>
      <w:szCs w:val="20"/>
    </w:rPr>
  </w:style>
  <w:style w:type="character" w:customStyle="1" w:styleId="71">
    <w:name w:val="Заголовок 7 Знак"/>
    <w:basedOn w:val="a6"/>
    <w:link w:val="70"/>
    <w:locked/>
    <w:rsid w:val="004B1F74"/>
    <w:rPr>
      <w:rFonts w:ascii="Arial" w:hAnsi="Arial" w:cs="Arial"/>
      <w:sz w:val="20"/>
      <w:szCs w:val="20"/>
    </w:rPr>
  </w:style>
  <w:style w:type="character" w:customStyle="1" w:styleId="81">
    <w:name w:val="Заголовок 8 Знак"/>
    <w:basedOn w:val="a6"/>
    <w:link w:val="80"/>
    <w:locked/>
    <w:rsid w:val="004B1F74"/>
    <w:rPr>
      <w:rFonts w:ascii="Arial" w:hAnsi="Arial" w:cs="Arial"/>
      <w:i/>
      <w:iCs/>
      <w:sz w:val="20"/>
      <w:szCs w:val="20"/>
    </w:rPr>
  </w:style>
  <w:style w:type="character" w:customStyle="1" w:styleId="90">
    <w:name w:val="Заголовок 9 Знак"/>
    <w:basedOn w:val="a6"/>
    <w:link w:val="9"/>
    <w:locked/>
    <w:rsid w:val="004B1F74"/>
    <w:rPr>
      <w:rFonts w:ascii="Arial" w:hAnsi="Arial" w:cs="Arial"/>
      <w:b/>
      <w:bCs/>
      <w:i/>
      <w:iCs/>
      <w:sz w:val="20"/>
      <w:szCs w:val="20"/>
    </w:rPr>
  </w:style>
  <w:style w:type="character" w:customStyle="1" w:styleId="32">
    <w:name w:val="Заголовок 3 Знак"/>
    <w:aliases w:val="H31 Знак,H311 Знак,H3111 Знак,H312 Знак,H3121 Знак,H313 Знак,H32 Знак,H321 Знак,H33 Знак,H331 Знак,H34 Знак,H341 Знак,H35 Знак,H351 Знак,H36 Знак,H361 Знак,H37 Знак,H371 Знак,H38 Знак,H381 Знак,H39 Знак,h31 Знак,h32 Знак"/>
    <w:basedOn w:val="a6"/>
    <w:uiPriority w:val="99"/>
    <w:locked/>
    <w:rsid w:val="004B1F74"/>
    <w:rPr>
      <w:rFonts w:ascii="Cambria" w:hAnsi="Cambria" w:cs="Cambria"/>
      <w:b/>
      <w:bCs/>
      <w:sz w:val="26"/>
      <w:szCs w:val="26"/>
      <w:lang w:eastAsia="ru-RU"/>
    </w:rPr>
  </w:style>
  <w:style w:type="paragraph" w:styleId="a9">
    <w:name w:val="Body Text Indent"/>
    <w:aliases w:val="Основной текст 1,Основной текст 1 Знак Знак,Основной текст 1 Знак Знак Знак Знак"/>
    <w:basedOn w:val="a5"/>
    <w:link w:val="aa"/>
    <w:uiPriority w:val="99"/>
    <w:rsid w:val="004B1F74"/>
    <w:pPr>
      <w:ind w:left="5760"/>
    </w:pPr>
  </w:style>
  <w:style w:type="character" w:customStyle="1" w:styleId="aa">
    <w:name w:val="Основной текст с отступом Знак"/>
    <w:aliases w:val="Основной текст 1 Знак,Основной текст 1 Знак Знак Знак,Основной текст 1 Знак Знак Знак Знак Знак"/>
    <w:basedOn w:val="a6"/>
    <w:link w:val="a9"/>
    <w:locked/>
    <w:rsid w:val="004B1F74"/>
    <w:rPr>
      <w:rFonts w:ascii="Times New Roman" w:hAnsi="Times New Roman" w:cs="Times New Roman"/>
      <w:sz w:val="24"/>
      <w:szCs w:val="24"/>
    </w:rPr>
  </w:style>
  <w:style w:type="paragraph" w:customStyle="1" w:styleId="10">
    <w:name w:val="Стиль1"/>
    <w:basedOn w:val="a5"/>
    <w:uiPriority w:val="99"/>
    <w:qFormat/>
    <w:rsid w:val="004B1F74"/>
    <w:pPr>
      <w:keepNext/>
      <w:keepLines/>
      <w:widowControl w:val="0"/>
      <w:numPr>
        <w:numId w:val="1"/>
      </w:numPr>
      <w:suppressLineNumbers/>
      <w:suppressAutoHyphens/>
      <w:spacing w:after="60"/>
    </w:pPr>
    <w:rPr>
      <w:b/>
      <w:bCs/>
      <w:sz w:val="28"/>
      <w:szCs w:val="28"/>
    </w:rPr>
  </w:style>
  <w:style w:type="paragraph" w:customStyle="1" w:styleId="21">
    <w:name w:val="Стиль2"/>
    <w:basedOn w:val="24"/>
    <w:uiPriority w:val="99"/>
    <w:rsid w:val="004B1F74"/>
    <w:pPr>
      <w:keepNext/>
      <w:keepLines/>
      <w:widowControl w:val="0"/>
      <w:numPr>
        <w:ilvl w:val="1"/>
        <w:numId w:val="1"/>
      </w:numPr>
      <w:suppressLineNumbers/>
      <w:suppressAutoHyphens/>
      <w:spacing w:after="60"/>
    </w:pPr>
    <w:rPr>
      <w:b/>
      <w:bCs/>
    </w:rPr>
  </w:style>
  <w:style w:type="paragraph" w:styleId="24">
    <w:name w:val="List Number 2"/>
    <w:basedOn w:val="a5"/>
    <w:uiPriority w:val="99"/>
    <w:rsid w:val="004B1F74"/>
    <w:pPr>
      <w:tabs>
        <w:tab w:val="num" w:pos="643"/>
      </w:tabs>
      <w:ind w:left="643" w:hanging="360"/>
    </w:pPr>
  </w:style>
  <w:style w:type="paragraph" w:customStyle="1" w:styleId="30">
    <w:name w:val="Стиль3 Знак"/>
    <w:basedOn w:val="25"/>
    <w:link w:val="311"/>
    <w:uiPriority w:val="99"/>
    <w:rsid w:val="004B1F74"/>
    <w:pPr>
      <w:widowControl w:val="0"/>
      <w:numPr>
        <w:ilvl w:val="2"/>
        <w:numId w:val="1"/>
      </w:numPr>
      <w:adjustRightInd w:val="0"/>
      <w:spacing w:after="0" w:line="240" w:lineRule="auto"/>
      <w:ind w:left="0"/>
      <w:textAlignment w:val="baseline"/>
    </w:pPr>
  </w:style>
  <w:style w:type="paragraph" w:styleId="25">
    <w:name w:val="Body Text Indent 2"/>
    <w:basedOn w:val="a5"/>
    <w:link w:val="26"/>
    <w:rsid w:val="004B1F74"/>
    <w:pPr>
      <w:spacing w:after="120" w:line="480" w:lineRule="auto"/>
      <w:ind w:left="283"/>
    </w:pPr>
  </w:style>
  <w:style w:type="character" w:customStyle="1" w:styleId="26">
    <w:name w:val="Основной текст с отступом 2 Знак"/>
    <w:basedOn w:val="a6"/>
    <w:link w:val="25"/>
    <w:locked/>
    <w:rsid w:val="004B1F74"/>
    <w:rPr>
      <w:rFonts w:ascii="Times New Roman" w:hAnsi="Times New Roman" w:cs="Times New Roman"/>
      <w:sz w:val="24"/>
      <w:szCs w:val="24"/>
    </w:rPr>
  </w:style>
  <w:style w:type="paragraph" w:customStyle="1" w:styleId="ConsNormal">
    <w:name w:val="ConsNormal"/>
    <w:link w:val="ConsNormal0"/>
    <w:rsid w:val="004B1F74"/>
    <w:pPr>
      <w:widowControl w:val="0"/>
      <w:autoSpaceDE w:val="0"/>
      <w:autoSpaceDN w:val="0"/>
      <w:adjustRightInd w:val="0"/>
      <w:ind w:left="709" w:right="19772" w:firstLine="720"/>
      <w:jc w:val="both"/>
    </w:pPr>
    <w:rPr>
      <w:rFonts w:ascii="Arial" w:eastAsia="Times New Roman" w:hAnsi="Arial" w:cs="Arial"/>
      <w:sz w:val="20"/>
      <w:szCs w:val="20"/>
    </w:rPr>
  </w:style>
  <w:style w:type="character" w:styleId="ab">
    <w:name w:val="Hyperlink"/>
    <w:basedOn w:val="a6"/>
    <w:uiPriority w:val="99"/>
    <w:rsid w:val="004B1F74"/>
    <w:rPr>
      <w:color w:val="0000FF"/>
      <w:u w:val="single"/>
    </w:rPr>
  </w:style>
  <w:style w:type="paragraph" w:styleId="27">
    <w:name w:val="toc 2"/>
    <w:basedOn w:val="a5"/>
    <w:next w:val="a5"/>
    <w:autoRedefine/>
    <w:uiPriority w:val="39"/>
    <w:rsid w:val="002E2306"/>
    <w:pPr>
      <w:tabs>
        <w:tab w:val="left" w:pos="720"/>
        <w:tab w:val="right" w:leader="dot" w:pos="10206"/>
      </w:tabs>
      <w:ind w:left="238"/>
    </w:pPr>
    <w:rPr>
      <w:noProof/>
      <w:sz w:val="26"/>
      <w:szCs w:val="26"/>
    </w:rPr>
  </w:style>
  <w:style w:type="paragraph" w:styleId="28">
    <w:name w:val="List Bullet 2"/>
    <w:basedOn w:val="a5"/>
    <w:autoRedefine/>
    <w:uiPriority w:val="99"/>
    <w:rsid w:val="004B1F74"/>
    <w:pPr>
      <w:tabs>
        <w:tab w:val="num" w:pos="643"/>
      </w:tabs>
      <w:spacing w:after="60"/>
      <w:ind w:left="643" w:hanging="360"/>
    </w:pPr>
  </w:style>
  <w:style w:type="paragraph" w:styleId="33">
    <w:name w:val="Body Text Indent 3"/>
    <w:basedOn w:val="a5"/>
    <w:link w:val="34"/>
    <w:rsid w:val="004B1F74"/>
    <w:pPr>
      <w:keepNext/>
      <w:keepLines/>
      <w:widowControl w:val="0"/>
      <w:suppressLineNumbers/>
      <w:tabs>
        <w:tab w:val="num" w:pos="252"/>
      </w:tabs>
      <w:suppressAutoHyphens/>
      <w:ind w:left="720"/>
    </w:pPr>
  </w:style>
  <w:style w:type="character" w:customStyle="1" w:styleId="34">
    <w:name w:val="Основной текст с отступом 3 Знак"/>
    <w:basedOn w:val="a6"/>
    <w:link w:val="33"/>
    <w:locked/>
    <w:rsid w:val="004B1F74"/>
    <w:rPr>
      <w:rFonts w:ascii="Times New Roman" w:hAnsi="Times New Roman" w:cs="Times New Roman"/>
      <w:sz w:val="24"/>
      <w:szCs w:val="24"/>
    </w:rPr>
  </w:style>
  <w:style w:type="paragraph" w:styleId="1b">
    <w:name w:val="toc 1"/>
    <w:basedOn w:val="a5"/>
    <w:next w:val="a5"/>
    <w:autoRedefine/>
    <w:rsid w:val="00E34BE0"/>
    <w:pPr>
      <w:keepNext/>
      <w:keepLines/>
      <w:widowControl w:val="0"/>
      <w:suppressLineNumbers/>
      <w:tabs>
        <w:tab w:val="right" w:leader="dot" w:pos="10206"/>
      </w:tabs>
      <w:suppressAutoHyphens/>
      <w:spacing w:before="120" w:after="120"/>
    </w:pPr>
    <w:rPr>
      <w:caps/>
    </w:rPr>
  </w:style>
  <w:style w:type="paragraph" w:styleId="35">
    <w:name w:val="toc 3"/>
    <w:basedOn w:val="a5"/>
    <w:next w:val="a5"/>
    <w:autoRedefine/>
    <w:uiPriority w:val="99"/>
    <w:rsid w:val="004B1F74"/>
    <w:pPr>
      <w:tabs>
        <w:tab w:val="left" w:pos="1200"/>
        <w:tab w:val="right" w:leader="dot" w:pos="9720"/>
      </w:tabs>
      <w:ind w:left="480"/>
      <w:jc w:val="left"/>
    </w:pPr>
    <w:rPr>
      <w:i/>
      <w:iCs/>
      <w:sz w:val="20"/>
      <w:szCs w:val="20"/>
    </w:rPr>
  </w:style>
  <w:style w:type="paragraph" w:styleId="43">
    <w:name w:val="toc 4"/>
    <w:basedOn w:val="a5"/>
    <w:next w:val="a5"/>
    <w:autoRedefine/>
    <w:uiPriority w:val="99"/>
    <w:rsid w:val="004B1F74"/>
    <w:pPr>
      <w:ind w:left="720"/>
    </w:pPr>
    <w:rPr>
      <w:sz w:val="18"/>
      <w:szCs w:val="18"/>
    </w:rPr>
  </w:style>
  <w:style w:type="paragraph" w:styleId="52">
    <w:name w:val="toc 5"/>
    <w:basedOn w:val="a5"/>
    <w:next w:val="a5"/>
    <w:link w:val="53"/>
    <w:autoRedefine/>
    <w:rsid w:val="004B1F74"/>
    <w:pPr>
      <w:ind w:left="960"/>
    </w:pPr>
    <w:rPr>
      <w:sz w:val="18"/>
      <w:szCs w:val="18"/>
    </w:rPr>
  </w:style>
  <w:style w:type="paragraph" w:styleId="62">
    <w:name w:val="toc 6"/>
    <w:basedOn w:val="a5"/>
    <w:next w:val="a5"/>
    <w:autoRedefine/>
    <w:rsid w:val="006A6977"/>
    <w:pPr>
      <w:jc w:val="center"/>
    </w:pPr>
    <w:rPr>
      <w:b/>
    </w:rPr>
  </w:style>
  <w:style w:type="paragraph" w:styleId="72">
    <w:name w:val="toc 7"/>
    <w:basedOn w:val="a5"/>
    <w:next w:val="a5"/>
    <w:autoRedefine/>
    <w:rsid w:val="004B1F74"/>
    <w:pPr>
      <w:ind w:left="1440"/>
    </w:pPr>
    <w:rPr>
      <w:sz w:val="18"/>
      <w:szCs w:val="18"/>
    </w:rPr>
  </w:style>
  <w:style w:type="paragraph" w:styleId="82">
    <w:name w:val="toc 8"/>
    <w:basedOn w:val="a5"/>
    <w:next w:val="a5"/>
    <w:autoRedefine/>
    <w:uiPriority w:val="99"/>
    <w:rsid w:val="004B1F74"/>
    <w:pPr>
      <w:ind w:left="1680"/>
    </w:pPr>
    <w:rPr>
      <w:sz w:val="18"/>
      <w:szCs w:val="18"/>
    </w:rPr>
  </w:style>
  <w:style w:type="paragraph" w:styleId="91">
    <w:name w:val="toc 9"/>
    <w:basedOn w:val="a5"/>
    <w:next w:val="a5"/>
    <w:autoRedefine/>
    <w:uiPriority w:val="99"/>
    <w:rsid w:val="004B1F74"/>
    <w:pPr>
      <w:ind w:left="1920"/>
    </w:pPr>
    <w:rPr>
      <w:sz w:val="18"/>
      <w:szCs w:val="18"/>
    </w:rPr>
  </w:style>
  <w:style w:type="paragraph" w:styleId="ac">
    <w:name w:val="Plain Text"/>
    <w:aliases w:val="Знак2 Знак,Текст Знак Знак,Текст Знак Знак Знак,Текст Знак1 Знак,Знак2 Знак Знак Знак,Знак2 Знак1 Знак,Текст Знак2,Текст Знак Знак1,Знак2 Знак Знак1,Знак2,Текст Знак1"/>
    <w:basedOn w:val="a5"/>
    <w:link w:val="ad"/>
    <w:rsid w:val="004B1F74"/>
    <w:rPr>
      <w:rFonts w:ascii="Courier New" w:hAnsi="Courier New" w:cs="Courier New"/>
      <w:sz w:val="20"/>
      <w:szCs w:val="20"/>
    </w:rPr>
  </w:style>
  <w:style w:type="character" w:customStyle="1" w:styleId="ad">
    <w:name w:val="Текст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Знак2 Знак1,Текст Знак1 Знак1"/>
    <w:basedOn w:val="a6"/>
    <w:link w:val="ac"/>
    <w:locked/>
    <w:rsid w:val="004B1F74"/>
    <w:rPr>
      <w:rFonts w:ascii="Courier New" w:hAnsi="Courier New" w:cs="Courier New"/>
      <w:sz w:val="20"/>
      <w:szCs w:val="20"/>
    </w:rPr>
  </w:style>
  <w:style w:type="paragraph" w:styleId="29">
    <w:name w:val="Body Text 2"/>
    <w:basedOn w:val="a5"/>
    <w:link w:val="2a"/>
    <w:rsid w:val="004B1F74"/>
    <w:pPr>
      <w:tabs>
        <w:tab w:val="num" w:pos="567"/>
      </w:tabs>
      <w:spacing w:after="60"/>
      <w:ind w:left="567" w:hanging="567"/>
    </w:pPr>
  </w:style>
  <w:style w:type="character" w:customStyle="1" w:styleId="2a">
    <w:name w:val="Основной текст 2 Знак"/>
    <w:basedOn w:val="a6"/>
    <w:link w:val="29"/>
    <w:locked/>
    <w:rsid w:val="004B1F74"/>
    <w:rPr>
      <w:rFonts w:ascii="Times New Roman" w:hAnsi="Times New Roman" w:cs="Times New Roman"/>
      <w:sz w:val="20"/>
      <w:szCs w:val="20"/>
    </w:rPr>
  </w:style>
  <w:style w:type="paragraph" w:styleId="36">
    <w:name w:val="List Bullet 3"/>
    <w:basedOn w:val="a5"/>
    <w:autoRedefine/>
    <w:uiPriority w:val="99"/>
    <w:rsid w:val="004B1F74"/>
    <w:pPr>
      <w:tabs>
        <w:tab w:val="num" w:pos="926"/>
      </w:tabs>
      <w:spacing w:after="60"/>
      <w:ind w:left="926" w:hanging="360"/>
    </w:pPr>
  </w:style>
  <w:style w:type="paragraph" w:styleId="44">
    <w:name w:val="List Bullet 4"/>
    <w:basedOn w:val="a5"/>
    <w:autoRedefine/>
    <w:uiPriority w:val="99"/>
    <w:rsid w:val="004B1F74"/>
    <w:pPr>
      <w:tabs>
        <w:tab w:val="num" w:pos="1209"/>
      </w:tabs>
      <w:spacing w:after="60"/>
      <w:ind w:left="1209" w:hanging="360"/>
    </w:pPr>
  </w:style>
  <w:style w:type="paragraph" w:styleId="54">
    <w:name w:val="List Bullet 5"/>
    <w:basedOn w:val="a5"/>
    <w:autoRedefine/>
    <w:uiPriority w:val="99"/>
    <w:rsid w:val="004B1F74"/>
    <w:pPr>
      <w:tabs>
        <w:tab w:val="num" w:pos="1492"/>
      </w:tabs>
      <w:spacing w:after="60"/>
      <w:ind w:left="1492" w:hanging="360"/>
    </w:pPr>
  </w:style>
  <w:style w:type="paragraph" w:styleId="ae">
    <w:name w:val="List Number"/>
    <w:basedOn w:val="a5"/>
    <w:uiPriority w:val="99"/>
    <w:rsid w:val="004B1F74"/>
    <w:pPr>
      <w:tabs>
        <w:tab w:val="num" w:pos="360"/>
      </w:tabs>
      <w:spacing w:after="60"/>
      <w:ind w:left="360" w:hanging="360"/>
    </w:pPr>
  </w:style>
  <w:style w:type="paragraph" w:styleId="37">
    <w:name w:val="List Number 3"/>
    <w:basedOn w:val="a5"/>
    <w:uiPriority w:val="99"/>
    <w:rsid w:val="004B1F74"/>
    <w:pPr>
      <w:tabs>
        <w:tab w:val="num" w:pos="926"/>
      </w:tabs>
      <w:spacing w:after="60"/>
      <w:ind w:left="926" w:hanging="360"/>
    </w:pPr>
  </w:style>
  <w:style w:type="paragraph" w:styleId="45">
    <w:name w:val="List Number 4"/>
    <w:basedOn w:val="a5"/>
    <w:uiPriority w:val="99"/>
    <w:rsid w:val="004B1F74"/>
    <w:pPr>
      <w:tabs>
        <w:tab w:val="num" w:pos="1209"/>
      </w:tabs>
      <w:spacing w:after="60"/>
      <w:ind w:left="1209" w:hanging="360"/>
    </w:pPr>
  </w:style>
  <w:style w:type="paragraph" w:styleId="55">
    <w:name w:val="List Number 5"/>
    <w:basedOn w:val="a5"/>
    <w:uiPriority w:val="99"/>
    <w:rsid w:val="004B1F74"/>
    <w:pPr>
      <w:tabs>
        <w:tab w:val="num" w:pos="1492"/>
      </w:tabs>
      <w:spacing w:after="60"/>
      <w:ind w:left="1492" w:hanging="360"/>
    </w:pPr>
  </w:style>
  <w:style w:type="paragraph" w:customStyle="1" w:styleId="af">
    <w:name w:val="Раздел"/>
    <w:basedOn w:val="a5"/>
    <w:uiPriority w:val="99"/>
    <w:semiHidden/>
    <w:rsid w:val="004B1F74"/>
    <w:pPr>
      <w:tabs>
        <w:tab w:val="num" w:pos="1440"/>
      </w:tabs>
      <w:spacing w:before="120" w:after="120"/>
      <w:ind w:left="720" w:hanging="720"/>
      <w:jc w:val="center"/>
    </w:pPr>
    <w:rPr>
      <w:rFonts w:ascii="Arial Narrow" w:hAnsi="Arial Narrow" w:cs="Arial Narrow"/>
      <w:b/>
      <w:bCs/>
      <w:sz w:val="28"/>
      <w:szCs w:val="28"/>
    </w:rPr>
  </w:style>
  <w:style w:type="paragraph" w:customStyle="1" w:styleId="38">
    <w:name w:val="Раздел 3"/>
    <w:basedOn w:val="a5"/>
    <w:uiPriority w:val="99"/>
    <w:semiHidden/>
    <w:rsid w:val="004B1F74"/>
    <w:pPr>
      <w:tabs>
        <w:tab w:val="num" w:pos="360"/>
      </w:tabs>
      <w:spacing w:before="120" w:after="120"/>
      <w:ind w:left="360" w:hanging="360"/>
      <w:jc w:val="center"/>
    </w:pPr>
    <w:rPr>
      <w:b/>
      <w:bCs/>
    </w:rPr>
  </w:style>
  <w:style w:type="paragraph" w:customStyle="1" w:styleId="af0">
    <w:name w:val="Условия контракта"/>
    <w:basedOn w:val="a5"/>
    <w:uiPriority w:val="99"/>
    <w:semiHidden/>
    <w:rsid w:val="004B1F74"/>
    <w:pPr>
      <w:tabs>
        <w:tab w:val="num" w:pos="567"/>
      </w:tabs>
      <w:spacing w:before="240" w:after="120"/>
      <w:ind w:left="567" w:hanging="567"/>
    </w:pPr>
    <w:rPr>
      <w:b/>
      <w:bCs/>
    </w:rPr>
  </w:style>
  <w:style w:type="paragraph" w:customStyle="1" w:styleId="Instruction">
    <w:name w:val="Instruction"/>
    <w:basedOn w:val="29"/>
    <w:uiPriority w:val="99"/>
    <w:semiHidden/>
    <w:rsid w:val="004B1F74"/>
    <w:pPr>
      <w:tabs>
        <w:tab w:val="clear" w:pos="567"/>
        <w:tab w:val="num" w:pos="360"/>
      </w:tabs>
      <w:spacing w:before="180"/>
      <w:ind w:left="360" w:hanging="360"/>
    </w:pPr>
    <w:rPr>
      <w:b/>
      <w:bCs/>
    </w:rPr>
  </w:style>
  <w:style w:type="paragraph" w:styleId="af1">
    <w:name w:val="Normal (Web)"/>
    <w:aliases w:val="Обычный (Web)"/>
    <w:basedOn w:val="a5"/>
    <w:uiPriority w:val="99"/>
    <w:rsid w:val="004B1F74"/>
    <w:pPr>
      <w:spacing w:before="100" w:beforeAutospacing="1" w:after="100" w:afterAutospacing="1"/>
    </w:pPr>
  </w:style>
  <w:style w:type="character" w:styleId="af2">
    <w:name w:val="page number"/>
    <w:basedOn w:val="a6"/>
    <w:rsid w:val="004B1F74"/>
    <w:rPr>
      <w:rFonts w:ascii="Times New Roman" w:hAnsi="Times New Roman" w:cs="Times New Roman"/>
    </w:rPr>
  </w:style>
  <w:style w:type="paragraph" w:customStyle="1" w:styleId="39">
    <w:name w:val="Стиль3"/>
    <w:basedOn w:val="25"/>
    <w:uiPriority w:val="99"/>
    <w:rsid w:val="004B1F74"/>
    <w:pPr>
      <w:widowControl w:val="0"/>
      <w:tabs>
        <w:tab w:val="num" w:pos="1307"/>
      </w:tabs>
      <w:adjustRightInd w:val="0"/>
      <w:spacing w:after="0" w:line="240" w:lineRule="auto"/>
      <w:ind w:left="1080"/>
      <w:textAlignment w:val="baseline"/>
    </w:pPr>
  </w:style>
  <w:style w:type="paragraph" w:customStyle="1" w:styleId="2-11">
    <w:name w:val="содержание2-11"/>
    <w:basedOn w:val="a5"/>
    <w:uiPriority w:val="99"/>
    <w:rsid w:val="004B1F74"/>
    <w:pPr>
      <w:spacing w:after="60"/>
    </w:pPr>
  </w:style>
  <w:style w:type="paragraph" w:styleId="af3">
    <w:name w:val="List Bullet"/>
    <w:basedOn w:val="a5"/>
    <w:autoRedefine/>
    <w:uiPriority w:val="99"/>
    <w:rsid w:val="004B1F74"/>
    <w:pPr>
      <w:widowControl w:val="0"/>
      <w:spacing w:after="60"/>
    </w:pPr>
  </w:style>
  <w:style w:type="paragraph" w:customStyle="1" w:styleId="af4">
    <w:name w:val="Тендерные данные"/>
    <w:basedOn w:val="a5"/>
    <w:uiPriority w:val="99"/>
    <w:semiHidden/>
    <w:rsid w:val="004B1F74"/>
    <w:pPr>
      <w:tabs>
        <w:tab w:val="left" w:pos="1985"/>
      </w:tabs>
      <w:spacing w:before="120" w:after="60"/>
    </w:pPr>
    <w:rPr>
      <w:b/>
      <w:bCs/>
    </w:rPr>
  </w:style>
  <w:style w:type="paragraph" w:customStyle="1" w:styleId="2b">
    <w:name w:val="Заголовок 2 со списком"/>
    <w:basedOn w:val="22"/>
    <w:next w:val="a5"/>
    <w:link w:val="2c"/>
    <w:uiPriority w:val="99"/>
    <w:rsid w:val="004B1F74"/>
    <w:pPr>
      <w:tabs>
        <w:tab w:val="num" w:pos="360"/>
      </w:tabs>
      <w:spacing w:line="360" w:lineRule="auto"/>
      <w:ind w:left="360" w:hanging="360"/>
    </w:pPr>
    <w:rPr>
      <w:rFonts w:eastAsia="Calibri"/>
    </w:rPr>
  </w:style>
  <w:style w:type="character" w:customStyle="1" w:styleId="2c">
    <w:name w:val="Заголовок 2 со списком Знак"/>
    <w:link w:val="2b"/>
    <w:uiPriority w:val="99"/>
    <w:locked/>
    <w:rsid w:val="004B1F74"/>
    <w:rPr>
      <w:rFonts w:ascii="Times New Roman" w:hAnsi="Times New Roman" w:cs="Times New Roman"/>
      <w:b/>
      <w:bCs/>
      <w:sz w:val="24"/>
      <w:szCs w:val="24"/>
    </w:rPr>
  </w:style>
  <w:style w:type="paragraph" w:customStyle="1" w:styleId="3a">
    <w:name w:val="Заголовок 3 со списком"/>
    <w:basedOn w:val="31"/>
    <w:link w:val="3b"/>
    <w:uiPriority w:val="99"/>
    <w:rsid w:val="004B1F74"/>
    <w:pPr>
      <w:tabs>
        <w:tab w:val="num" w:pos="972"/>
      </w:tabs>
      <w:ind w:left="972" w:hanging="432"/>
    </w:pPr>
    <w:rPr>
      <w:rFonts w:eastAsia="Calibri"/>
      <w:sz w:val="20"/>
      <w:szCs w:val="20"/>
    </w:rPr>
  </w:style>
  <w:style w:type="character" w:customStyle="1" w:styleId="3b">
    <w:name w:val="Заголовок 3 со списком Знак"/>
    <w:link w:val="3a"/>
    <w:uiPriority w:val="99"/>
    <w:locked/>
    <w:rsid w:val="004B1F74"/>
    <w:rPr>
      <w:rFonts w:ascii="Arial" w:hAnsi="Arial" w:cs="Arial"/>
      <w:b/>
      <w:bCs/>
      <w:sz w:val="20"/>
      <w:szCs w:val="20"/>
    </w:rPr>
  </w:style>
  <w:style w:type="paragraph" w:styleId="af5">
    <w:name w:val="footer"/>
    <w:basedOn w:val="a5"/>
    <w:link w:val="af6"/>
    <w:rsid w:val="004B1F74"/>
    <w:pPr>
      <w:tabs>
        <w:tab w:val="center" w:pos="4677"/>
        <w:tab w:val="right" w:pos="9355"/>
      </w:tabs>
    </w:pPr>
  </w:style>
  <w:style w:type="character" w:customStyle="1" w:styleId="af6">
    <w:name w:val="Нижний колонтитул Знак"/>
    <w:basedOn w:val="a6"/>
    <w:link w:val="af5"/>
    <w:locked/>
    <w:rsid w:val="004B1F74"/>
    <w:rPr>
      <w:rFonts w:ascii="Times New Roman" w:hAnsi="Times New Roman" w:cs="Times New Roman"/>
      <w:sz w:val="24"/>
      <w:szCs w:val="24"/>
    </w:rPr>
  </w:style>
  <w:style w:type="paragraph" w:styleId="af7">
    <w:name w:val="header"/>
    <w:aliases w:val="Linie,header"/>
    <w:basedOn w:val="a5"/>
    <w:link w:val="af8"/>
    <w:rsid w:val="004B1F74"/>
    <w:pPr>
      <w:tabs>
        <w:tab w:val="center" w:pos="4677"/>
        <w:tab w:val="right" w:pos="9355"/>
      </w:tabs>
    </w:pPr>
  </w:style>
  <w:style w:type="character" w:customStyle="1" w:styleId="HeaderChar">
    <w:name w:val="Header Char"/>
    <w:aliases w:val="Linie Char"/>
    <w:basedOn w:val="a6"/>
    <w:uiPriority w:val="99"/>
    <w:semiHidden/>
    <w:locked/>
    <w:rsid w:val="005D126E"/>
    <w:rPr>
      <w:rFonts w:ascii="Times New Roman" w:hAnsi="Times New Roman" w:cs="Times New Roman"/>
      <w:sz w:val="24"/>
      <w:szCs w:val="24"/>
    </w:rPr>
  </w:style>
  <w:style w:type="character" w:customStyle="1" w:styleId="af8">
    <w:name w:val="Верхний колонтитул Знак"/>
    <w:aliases w:val="Linie Знак,header Знак"/>
    <w:basedOn w:val="a6"/>
    <w:link w:val="af7"/>
    <w:locked/>
    <w:rsid w:val="004B1F74"/>
    <w:rPr>
      <w:rFonts w:ascii="Times New Roman" w:hAnsi="Times New Roman" w:cs="Times New Roman"/>
      <w:sz w:val="24"/>
      <w:szCs w:val="24"/>
    </w:rPr>
  </w:style>
  <w:style w:type="paragraph" w:styleId="af9">
    <w:name w:val="Body Text"/>
    <w:aliases w:val="Список 1,body text,NoticeText-List,Основной текст1, Знак,Список 1 Знак Знак Знак Знак Знак Знак"/>
    <w:basedOn w:val="a5"/>
    <w:link w:val="1c"/>
    <w:rsid w:val="004B1F74"/>
    <w:pPr>
      <w:spacing w:after="120"/>
    </w:pPr>
  </w:style>
  <w:style w:type="character" w:customStyle="1" w:styleId="1c">
    <w:name w:val="Основной текст Знак1"/>
    <w:aliases w:val="Список 1 Знак,body text Знак,NoticeText-List Знак,Основной текст1 Знак, Знак Знак1,Список 1 Знак Знак Знак Знак Знак Знак Знак1"/>
    <w:basedOn w:val="a6"/>
    <w:link w:val="af9"/>
    <w:locked/>
    <w:rsid w:val="004B1F74"/>
    <w:rPr>
      <w:rFonts w:ascii="Times New Roman" w:hAnsi="Times New Roman" w:cs="Times New Roman"/>
      <w:sz w:val="24"/>
      <w:szCs w:val="24"/>
    </w:rPr>
  </w:style>
  <w:style w:type="character" w:customStyle="1" w:styleId="afa">
    <w:name w:val="Основной текст Знак"/>
    <w:aliases w:val=" Знак Знак,Список 1 Знак Знак Знак Знак Знак Знак Знак,Список 1 Знак1,body text Знак1,NoticeText-List Знак1"/>
    <w:basedOn w:val="a6"/>
    <w:uiPriority w:val="99"/>
    <w:locked/>
    <w:rsid w:val="004B1F74"/>
    <w:rPr>
      <w:rFonts w:ascii="Times New Roman" w:hAnsi="Times New Roman" w:cs="Times New Roman"/>
      <w:sz w:val="24"/>
      <w:szCs w:val="24"/>
      <w:lang w:eastAsia="ru-RU"/>
    </w:rPr>
  </w:style>
  <w:style w:type="paragraph" w:styleId="3c">
    <w:name w:val="Body Text 3"/>
    <w:basedOn w:val="a5"/>
    <w:link w:val="3d"/>
    <w:rsid w:val="004B1F7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bCs/>
      <w:i/>
      <w:iCs/>
      <w:sz w:val="22"/>
      <w:szCs w:val="22"/>
    </w:rPr>
  </w:style>
  <w:style w:type="character" w:customStyle="1" w:styleId="3d">
    <w:name w:val="Основной текст 3 Знак"/>
    <w:basedOn w:val="a6"/>
    <w:link w:val="3c"/>
    <w:locked/>
    <w:rsid w:val="004B1F74"/>
    <w:rPr>
      <w:rFonts w:ascii="Times New Roman" w:hAnsi="Times New Roman" w:cs="Times New Roman"/>
      <w:b/>
      <w:bCs/>
      <w:i/>
      <w:iCs/>
      <w:sz w:val="24"/>
      <w:szCs w:val="24"/>
    </w:rPr>
  </w:style>
  <w:style w:type="character" w:customStyle="1" w:styleId="afb">
    <w:name w:val="Основной шрифт"/>
    <w:uiPriority w:val="99"/>
    <w:semiHidden/>
    <w:rsid w:val="004B1F74"/>
  </w:style>
  <w:style w:type="paragraph" w:customStyle="1" w:styleId="afc">
    <w:name w:val="текст таблицы"/>
    <w:basedOn w:val="a5"/>
    <w:rsid w:val="004B1F74"/>
    <w:pPr>
      <w:spacing w:before="120"/>
      <w:ind w:right="-102"/>
    </w:pPr>
  </w:style>
  <w:style w:type="character" w:styleId="afd">
    <w:name w:val="FollowedHyperlink"/>
    <w:basedOn w:val="a6"/>
    <w:rsid w:val="004B1F74"/>
    <w:rPr>
      <w:color w:val="800080"/>
      <w:u w:val="single"/>
    </w:rPr>
  </w:style>
  <w:style w:type="paragraph" w:customStyle="1" w:styleId="afe">
    <w:name w:val="ТЛ_Заказчик"/>
    <w:basedOn w:val="a5"/>
    <w:link w:val="aff"/>
    <w:uiPriority w:val="99"/>
    <w:rsid w:val="004B1F74"/>
    <w:pPr>
      <w:jc w:val="center"/>
    </w:pPr>
    <w:rPr>
      <w:rFonts w:eastAsia="Calibri"/>
      <w:sz w:val="28"/>
      <w:szCs w:val="28"/>
    </w:rPr>
  </w:style>
  <w:style w:type="character" w:customStyle="1" w:styleId="aff">
    <w:name w:val="ТЛ_Заказчик Знак"/>
    <w:link w:val="afe"/>
    <w:uiPriority w:val="99"/>
    <w:locked/>
    <w:rsid w:val="004B1F74"/>
    <w:rPr>
      <w:rFonts w:ascii="Times New Roman" w:hAnsi="Times New Roman" w:cs="Times New Roman"/>
      <w:sz w:val="28"/>
      <w:szCs w:val="28"/>
    </w:rPr>
  </w:style>
  <w:style w:type="paragraph" w:customStyle="1" w:styleId="aff0">
    <w:name w:val="ТЛ_Утверждаю"/>
    <w:basedOn w:val="a5"/>
    <w:link w:val="aff1"/>
    <w:uiPriority w:val="99"/>
    <w:rsid w:val="004B1F74"/>
    <w:pPr>
      <w:ind w:left="4860"/>
      <w:jc w:val="center"/>
    </w:pPr>
    <w:rPr>
      <w:rFonts w:eastAsia="Calibri"/>
      <w:sz w:val="28"/>
      <w:szCs w:val="28"/>
    </w:rPr>
  </w:style>
  <w:style w:type="character" w:customStyle="1" w:styleId="aff1">
    <w:name w:val="ТЛ_Утверждаю Знак"/>
    <w:link w:val="aff0"/>
    <w:uiPriority w:val="99"/>
    <w:locked/>
    <w:rsid w:val="004B1F74"/>
    <w:rPr>
      <w:rFonts w:ascii="Times New Roman" w:hAnsi="Times New Roman" w:cs="Times New Roman"/>
      <w:sz w:val="28"/>
      <w:szCs w:val="28"/>
    </w:rPr>
  </w:style>
  <w:style w:type="paragraph" w:customStyle="1" w:styleId="aff2">
    <w:name w:val="ТЛ_Название"/>
    <w:basedOn w:val="a5"/>
    <w:link w:val="aff3"/>
    <w:uiPriority w:val="99"/>
    <w:rsid w:val="004B1F74"/>
    <w:pPr>
      <w:jc w:val="center"/>
    </w:pPr>
    <w:rPr>
      <w:rFonts w:eastAsia="Calibri"/>
      <w:b/>
      <w:bCs/>
      <w:sz w:val="28"/>
      <w:szCs w:val="28"/>
    </w:rPr>
  </w:style>
  <w:style w:type="character" w:customStyle="1" w:styleId="aff3">
    <w:name w:val="ТЛ_Название Знак"/>
    <w:link w:val="aff2"/>
    <w:uiPriority w:val="99"/>
    <w:locked/>
    <w:rsid w:val="004B1F74"/>
    <w:rPr>
      <w:rFonts w:ascii="Times New Roman" w:hAnsi="Times New Roman" w:cs="Times New Roman"/>
      <w:b/>
      <w:bCs/>
      <w:sz w:val="28"/>
      <w:szCs w:val="28"/>
    </w:rPr>
  </w:style>
  <w:style w:type="paragraph" w:customStyle="1" w:styleId="aff4">
    <w:name w:val="ТЛ_Город и Дата"/>
    <w:basedOn w:val="a5"/>
    <w:link w:val="aff5"/>
    <w:uiPriority w:val="99"/>
    <w:rsid w:val="004B1F74"/>
    <w:pPr>
      <w:jc w:val="center"/>
    </w:pPr>
    <w:rPr>
      <w:rFonts w:eastAsia="Calibri"/>
      <w:sz w:val="28"/>
      <w:szCs w:val="28"/>
    </w:rPr>
  </w:style>
  <w:style w:type="character" w:customStyle="1" w:styleId="aff5">
    <w:name w:val="ТЛ_Город и Дата Знак"/>
    <w:link w:val="aff4"/>
    <w:uiPriority w:val="99"/>
    <w:locked/>
    <w:rsid w:val="004B1F74"/>
    <w:rPr>
      <w:rFonts w:ascii="Times New Roman" w:hAnsi="Times New Roman" w:cs="Times New Roman"/>
      <w:sz w:val="28"/>
      <w:szCs w:val="28"/>
    </w:rPr>
  </w:style>
  <w:style w:type="paragraph" w:customStyle="1" w:styleId="aff6">
    <w:name w:val="АД_Наименование Разделов"/>
    <w:basedOn w:val="12"/>
    <w:link w:val="aff7"/>
    <w:uiPriority w:val="99"/>
    <w:rsid w:val="004B1F74"/>
    <w:rPr>
      <w:rFonts w:eastAsia="Calibri"/>
      <w:sz w:val="20"/>
      <w:szCs w:val="20"/>
    </w:rPr>
  </w:style>
  <w:style w:type="character" w:customStyle="1" w:styleId="aff7">
    <w:name w:val="АД_Наименование Разделов Знак"/>
    <w:link w:val="aff6"/>
    <w:uiPriority w:val="99"/>
    <w:locked/>
    <w:rsid w:val="004B1F74"/>
    <w:rPr>
      <w:rFonts w:ascii="Times New Roman" w:hAnsi="Times New Roman" w:cs="Times New Roman"/>
      <w:b/>
      <w:bCs/>
      <w:kern w:val="28"/>
      <w:sz w:val="20"/>
      <w:szCs w:val="20"/>
    </w:rPr>
  </w:style>
  <w:style w:type="paragraph" w:customStyle="1" w:styleId="aff8">
    <w:name w:val="АД_Наименование главы с нумерацией"/>
    <w:basedOn w:val="2b"/>
    <w:link w:val="aff9"/>
    <w:uiPriority w:val="99"/>
    <w:rsid w:val="004B1F74"/>
    <w:rPr>
      <w:b w:val="0"/>
      <w:bCs w:val="0"/>
    </w:rPr>
  </w:style>
  <w:style w:type="paragraph" w:customStyle="1" w:styleId="affa">
    <w:name w:val="АД_Наименование главы без нумерации"/>
    <w:basedOn w:val="22"/>
    <w:link w:val="affb"/>
    <w:uiPriority w:val="99"/>
    <w:rsid w:val="004B1F74"/>
  </w:style>
  <w:style w:type="character" w:customStyle="1" w:styleId="affb">
    <w:name w:val="АД_Наименование главы без нумерации Знак"/>
    <w:basedOn w:val="23"/>
    <w:link w:val="affa"/>
    <w:uiPriority w:val="99"/>
    <w:locked/>
    <w:rsid w:val="004B1F74"/>
    <w:rPr>
      <w:rFonts w:ascii="Times New Roman" w:hAnsi="Times New Roman" w:cs="Times New Roman"/>
      <w:b/>
      <w:bCs/>
      <w:sz w:val="24"/>
      <w:szCs w:val="24"/>
    </w:rPr>
  </w:style>
  <w:style w:type="character" w:customStyle="1" w:styleId="aff9">
    <w:name w:val="АД_Глава Знак"/>
    <w:basedOn w:val="2c"/>
    <w:link w:val="aff8"/>
    <w:uiPriority w:val="99"/>
    <w:locked/>
    <w:rsid w:val="004B1F74"/>
    <w:rPr>
      <w:rFonts w:ascii="Times New Roman" w:hAnsi="Times New Roman" w:cs="Times New Roman"/>
      <w:b/>
      <w:bCs/>
      <w:sz w:val="24"/>
      <w:szCs w:val="24"/>
    </w:rPr>
  </w:style>
  <w:style w:type="paragraph" w:customStyle="1" w:styleId="affc">
    <w:name w:val="АД_Нумерованный пункт"/>
    <w:basedOn w:val="3a"/>
    <w:link w:val="affd"/>
    <w:uiPriority w:val="99"/>
    <w:rsid w:val="004B1F74"/>
    <w:pPr>
      <w:tabs>
        <w:tab w:val="clear" w:pos="972"/>
        <w:tab w:val="num" w:pos="720"/>
      </w:tabs>
      <w:ind w:left="720" w:hanging="720"/>
    </w:pPr>
    <w:rPr>
      <w:rFonts w:ascii="Times New Roman" w:hAnsi="Times New Roman" w:cs="Times New Roman"/>
    </w:rPr>
  </w:style>
  <w:style w:type="character" w:customStyle="1" w:styleId="affd">
    <w:name w:val="АД_Нумерованный пункт Знак"/>
    <w:basedOn w:val="3b"/>
    <w:link w:val="affc"/>
    <w:uiPriority w:val="99"/>
    <w:locked/>
    <w:rsid w:val="004B1F74"/>
    <w:rPr>
      <w:rFonts w:ascii="Times New Roman" w:hAnsi="Times New Roman" w:cs="Times New Roman"/>
      <w:b/>
      <w:bCs/>
      <w:sz w:val="20"/>
      <w:szCs w:val="20"/>
    </w:rPr>
  </w:style>
  <w:style w:type="paragraph" w:customStyle="1" w:styleId="affe">
    <w:name w:val="АД_Нумерованный подпункт"/>
    <w:basedOn w:val="a5"/>
    <w:link w:val="afff"/>
    <w:uiPriority w:val="99"/>
    <w:rsid w:val="004B1F74"/>
    <w:pPr>
      <w:tabs>
        <w:tab w:val="left" w:pos="720"/>
      </w:tabs>
      <w:ind w:left="720" w:hanging="720"/>
    </w:pPr>
    <w:rPr>
      <w:rFonts w:eastAsia="Calibri"/>
    </w:rPr>
  </w:style>
  <w:style w:type="character" w:customStyle="1" w:styleId="afff">
    <w:name w:val="АД_Нумерованный подпункт Знак"/>
    <w:link w:val="affe"/>
    <w:uiPriority w:val="99"/>
    <w:locked/>
    <w:rsid w:val="004B1F74"/>
    <w:rPr>
      <w:rFonts w:ascii="Times New Roman" w:hAnsi="Times New Roman" w:cs="Times New Roman"/>
      <w:sz w:val="24"/>
      <w:szCs w:val="24"/>
    </w:rPr>
  </w:style>
  <w:style w:type="paragraph" w:customStyle="1" w:styleId="afff0">
    <w:name w:val="АД_Основной текст"/>
    <w:basedOn w:val="a5"/>
    <w:link w:val="afff1"/>
    <w:uiPriority w:val="99"/>
    <w:rsid w:val="004B1F74"/>
    <w:pPr>
      <w:ind w:firstLine="567"/>
    </w:pPr>
    <w:rPr>
      <w:rFonts w:eastAsia="Calibri"/>
    </w:rPr>
  </w:style>
  <w:style w:type="character" w:customStyle="1" w:styleId="afff1">
    <w:name w:val="АД_Основной текст Знак"/>
    <w:link w:val="afff0"/>
    <w:uiPriority w:val="99"/>
    <w:locked/>
    <w:rsid w:val="004B1F74"/>
    <w:rPr>
      <w:rFonts w:ascii="Times New Roman" w:hAnsi="Times New Roman" w:cs="Times New Roman"/>
      <w:sz w:val="24"/>
      <w:szCs w:val="24"/>
    </w:rPr>
  </w:style>
  <w:style w:type="paragraph" w:customStyle="1" w:styleId="1d">
    <w:name w:val="Стиль АД_Список 1"/>
    <w:aliases w:val="2,3 + полужирный курсив"/>
    <w:basedOn w:val="a5"/>
    <w:uiPriority w:val="99"/>
    <w:rsid w:val="004B1F74"/>
    <w:pPr>
      <w:tabs>
        <w:tab w:val="left" w:pos="720"/>
        <w:tab w:val="num" w:pos="1440"/>
      </w:tabs>
      <w:ind w:left="1224" w:hanging="504"/>
    </w:pPr>
    <w:rPr>
      <w:b/>
      <w:bCs/>
      <w:i/>
      <w:iCs/>
    </w:rPr>
  </w:style>
  <w:style w:type="paragraph" w:customStyle="1" w:styleId="afff2">
    <w:name w:val="АД_Заголовки таблиц"/>
    <w:basedOn w:val="a5"/>
    <w:uiPriority w:val="99"/>
    <w:rsid w:val="004B1F74"/>
    <w:pPr>
      <w:jc w:val="center"/>
    </w:pPr>
    <w:rPr>
      <w:b/>
      <w:bCs/>
    </w:rPr>
  </w:style>
  <w:style w:type="paragraph" w:styleId="afff3">
    <w:name w:val="TOC Heading"/>
    <w:basedOn w:val="12"/>
    <w:next w:val="a5"/>
    <w:uiPriority w:val="99"/>
    <w:qFormat/>
    <w:rsid w:val="004B1F74"/>
    <w:pPr>
      <w:keepLines/>
      <w:spacing w:before="480" w:after="0" w:line="276" w:lineRule="auto"/>
      <w:jc w:val="left"/>
      <w:outlineLvl w:val="9"/>
    </w:pPr>
    <w:rPr>
      <w:rFonts w:ascii="Cambria" w:hAnsi="Cambria" w:cs="Cambria"/>
      <w:color w:val="365F91"/>
      <w:kern w:val="0"/>
      <w:sz w:val="28"/>
      <w:szCs w:val="28"/>
      <w:lang w:eastAsia="en-US"/>
    </w:rPr>
  </w:style>
  <w:style w:type="paragraph" w:styleId="afff4">
    <w:name w:val="Balloon Text"/>
    <w:basedOn w:val="a5"/>
    <w:link w:val="afff5"/>
    <w:semiHidden/>
    <w:rsid w:val="004B1F74"/>
    <w:rPr>
      <w:rFonts w:ascii="Tahoma" w:hAnsi="Tahoma" w:cs="Tahoma"/>
      <w:sz w:val="16"/>
      <w:szCs w:val="16"/>
    </w:rPr>
  </w:style>
  <w:style w:type="character" w:customStyle="1" w:styleId="afff5">
    <w:name w:val="Текст выноски Знак"/>
    <w:basedOn w:val="a6"/>
    <w:link w:val="afff4"/>
    <w:locked/>
    <w:rsid w:val="004B1F74"/>
    <w:rPr>
      <w:rFonts w:ascii="Tahoma" w:hAnsi="Tahoma" w:cs="Tahoma"/>
      <w:sz w:val="16"/>
      <w:szCs w:val="16"/>
    </w:rPr>
  </w:style>
  <w:style w:type="paragraph" w:customStyle="1" w:styleId="afff6">
    <w:name w:val="АД_Основной текст по центру полужирный"/>
    <w:basedOn w:val="a5"/>
    <w:link w:val="afff7"/>
    <w:uiPriority w:val="99"/>
    <w:rsid w:val="004B1F74"/>
    <w:pPr>
      <w:ind w:firstLine="567"/>
      <w:jc w:val="center"/>
    </w:pPr>
    <w:rPr>
      <w:rFonts w:eastAsia="Calibri"/>
      <w:b/>
      <w:bCs/>
    </w:rPr>
  </w:style>
  <w:style w:type="character" w:customStyle="1" w:styleId="afff7">
    <w:name w:val="АД_Основной текст по центру полужирный Знак"/>
    <w:link w:val="afff6"/>
    <w:uiPriority w:val="99"/>
    <w:locked/>
    <w:rsid w:val="004B1F74"/>
    <w:rPr>
      <w:rFonts w:ascii="Times New Roman" w:hAnsi="Times New Roman" w:cs="Times New Roman"/>
      <w:b/>
      <w:bCs/>
      <w:sz w:val="24"/>
      <w:szCs w:val="24"/>
    </w:rPr>
  </w:style>
  <w:style w:type="paragraph" w:customStyle="1" w:styleId="3e">
    <w:name w:val="АД_Текст отступ 3"/>
    <w:aliases w:val="25"/>
    <w:basedOn w:val="a5"/>
    <w:link w:val="3f"/>
    <w:uiPriority w:val="99"/>
    <w:rsid w:val="004B1F74"/>
    <w:pPr>
      <w:ind w:left="1418"/>
    </w:pPr>
    <w:rPr>
      <w:rFonts w:eastAsia="Calibri"/>
    </w:rPr>
  </w:style>
  <w:style w:type="character" w:customStyle="1" w:styleId="3f">
    <w:name w:val="АД_Текст отступ 3 Знак"/>
    <w:aliases w:val="25 Знак"/>
    <w:link w:val="3e"/>
    <w:uiPriority w:val="99"/>
    <w:locked/>
    <w:rsid w:val="004B1F74"/>
    <w:rPr>
      <w:rFonts w:ascii="Times New Roman" w:hAnsi="Times New Roman" w:cs="Times New Roman"/>
      <w:sz w:val="24"/>
      <w:szCs w:val="24"/>
    </w:rPr>
  </w:style>
  <w:style w:type="paragraph" w:customStyle="1" w:styleId="4">
    <w:name w:val="АД_Нумерованный подпункт 4 уровня"/>
    <w:basedOn w:val="affe"/>
    <w:link w:val="46"/>
    <w:uiPriority w:val="99"/>
    <w:rsid w:val="004B1F74"/>
    <w:pPr>
      <w:numPr>
        <w:ilvl w:val="3"/>
        <w:numId w:val="2"/>
      </w:numPr>
      <w:tabs>
        <w:tab w:val="clear" w:pos="720"/>
        <w:tab w:val="clear" w:pos="1800"/>
        <w:tab w:val="num" w:pos="993"/>
      </w:tabs>
      <w:ind w:left="993" w:hanging="993"/>
    </w:pPr>
  </w:style>
  <w:style w:type="character" w:customStyle="1" w:styleId="46">
    <w:name w:val="АД_Нумерованный подпункт 4 уровня Знак"/>
    <w:basedOn w:val="afff"/>
    <w:link w:val="4"/>
    <w:uiPriority w:val="99"/>
    <w:locked/>
    <w:rsid w:val="004B1F74"/>
    <w:rPr>
      <w:rFonts w:ascii="Times New Roman" w:hAnsi="Times New Roman" w:cs="Times New Roman"/>
      <w:sz w:val="24"/>
      <w:szCs w:val="24"/>
    </w:rPr>
  </w:style>
  <w:style w:type="paragraph" w:customStyle="1" w:styleId="a0">
    <w:name w:val="АД_Список абв"/>
    <w:basedOn w:val="a5"/>
    <w:uiPriority w:val="99"/>
    <w:rsid w:val="004B1F74"/>
    <w:pPr>
      <w:numPr>
        <w:numId w:val="3"/>
      </w:numPr>
    </w:pPr>
  </w:style>
  <w:style w:type="paragraph" w:customStyle="1" w:styleId="1e">
    <w:name w:val="Обычный1"/>
    <w:link w:val="1f"/>
    <w:uiPriority w:val="99"/>
    <w:rsid w:val="004B1F74"/>
    <w:pPr>
      <w:widowControl w:val="0"/>
      <w:snapToGrid w:val="0"/>
      <w:spacing w:line="300" w:lineRule="auto"/>
      <w:ind w:firstLine="720"/>
      <w:jc w:val="both"/>
    </w:pPr>
    <w:rPr>
      <w:rFonts w:ascii="Times New Roman" w:eastAsia="Times New Roman" w:hAnsi="Times New Roman"/>
      <w:sz w:val="24"/>
      <w:szCs w:val="24"/>
    </w:rPr>
  </w:style>
  <w:style w:type="paragraph" w:styleId="afff8">
    <w:name w:val="Block Text"/>
    <w:basedOn w:val="a5"/>
    <w:rsid w:val="004B1F74"/>
    <w:pPr>
      <w:spacing w:after="120"/>
      <w:ind w:left="1440" w:right="1440"/>
    </w:pPr>
  </w:style>
  <w:style w:type="table" w:styleId="afff9">
    <w:name w:val="Table Grid"/>
    <w:basedOn w:val="a7"/>
    <w:rsid w:val="004B1F74"/>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rsid w:val="004B1F74"/>
    <w:rPr>
      <w:rFonts w:ascii="Arial" w:eastAsia="Times New Roman" w:hAnsi="Arial" w:cs="Arial"/>
      <w:b/>
      <w:bCs/>
    </w:rPr>
  </w:style>
  <w:style w:type="paragraph" w:customStyle="1" w:styleId="WW-2">
    <w:name w:val="WW-Основной текст с отступом 2"/>
    <w:basedOn w:val="a5"/>
    <w:uiPriority w:val="99"/>
    <w:rsid w:val="004B1F74"/>
    <w:pPr>
      <w:suppressAutoHyphens/>
      <w:ind w:left="-540"/>
    </w:pPr>
    <w:rPr>
      <w:rFonts w:ascii="Arial" w:hAnsi="Arial" w:cs="Arial"/>
      <w:sz w:val="18"/>
      <w:szCs w:val="18"/>
      <w:lang w:eastAsia="ar-SA"/>
    </w:rPr>
  </w:style>
  <w:style w:type="paragraph" w:customStyle="1" w:styleId="WW-3">
    <w:name w:val="WW-Основной текст с отступом 3"/>
    <w:basedOn w:val="a5"/>
    <w:uiPriority w:val="99"/>
    <w:rsid w:val="004B1F74"/>
    <w:pPr>
      <w:suppressAutoHyphens/>
      <w:ind w:left="-540"/>
    </w:pPr>
    <w:rPr>
      <w:rFonts w:ascii="Arial" w:hAnsi="Arial" w:cs="Arial"/>
      <w:sz w:val="17"/>
      <w:szCs w:val="17"/>
      <w:lang w:eastAsia="ar-SA"/>
    </w:rPr>
  </w:style>
  <w:style w:type="paragraph" w:customStyle="1" w:styleId="a2">
    <w:name w:val="Список нум."/>
    <w:basedOn w:val="a5"/>
    <w:uiPriority w:val="99"/>
    <w:rsid w:val="004B1F74"/>
    <w:pPr>
      <w:keepNext/>
      <w:numPr>
        <w:numId w:val="4"/>
      </w:numPr>
      <w:tabs>
        <w:tab w:val="left" w:pos="1701"/>
      </w:tabs>
      <w:spacing w:before="120" w:after="120" w:line="360" w:lineRule="auto"/>
      <w:jc w:val="left"/>
    </w:pPr>
    <w:rPr>
      <w:rFonts w:ascii="Arial" w:hAnsi="Arial" w:cs="Arial"/>
    </w:rPr>
  </w:style>
  <w:style w:type="paragraph" w:customStyle="1" w:styleId="1VI">
    <w:name w:val="Заголовок 1 (раздел VI)"/>
    <w:basedOn w:val="12"/>
    <w:uiPriority w:val="99"/>
    <w:rsid w:val="004B1F74"/>
    <w:pPr>
      <w:keepLines/>
      <w:widowControl w:val="0"/>
      <w:tabs>
        <w:tab w:val="num" w:pos="643"/>
      </w:tabs>
      <w:suppressAutoHyphens/>
      <w:ind w:left="643" w:right="567" w:firstLine="709"/>
    </w:pPr>
    <w:rPr>
      <w:rFonts w:ascii="Arial" w:hAnsi="Arial" w:cs="Arial"/>
      <w:kern w:val="32"/>
      <w:sz w:val="28"/>
      <w:szCs w:val="28"/>
    </w:rPr>
  </w:style>
  <w:style w:type="paragraph" w:customStyle="1" w:styleId="FR1">
    <w:name w:val="FR1"/>
    <w:rsid w:val="004B1F74"/>
    <w:pPr>
      <w:widowControl w:val="0"/>
      <w:spacing w:before="200"/>
      <w:ind w:left="40" w:firstLine="680"/>
      <w:jc w:val="both"/>
    </w:pPr>
    <w:rPr>
      <w:rFonts w:ascii="Arial" w:eastAsia="Times New Roman" w:hAnsi="Arial" w:cs="Arial"/>
      <w:sz w:val="20"/>
      <w:szCs w:val="20"/>
    </w:rPr>
  </w:style>
  <w:style w:type="paragraph" w:customStyle="1" w:styleId="ConsPlusNormal">
    <w:name w:val="ConsPlusNormal"/>
    <w:link w:val="ConsPlusNormal0"/>
    <w:qFormat/>
    <w:rsid w:val="004B1F74"/>
    <w:pPr>
      <w:widowControl w:val="0"/>
      <w:autoSpaceDE w:val="0"/>
      <w:autoSpaceDN w:val="0"/>
      <w:adjustRightInd w:val="0"/>
      <w:ind w:firstLine="720"/>
    </w:pPr>
    <w:rPr>
      <w:rFonts w:ascii="Arial" w:hAnsi="Arial" w:cs="Arial"/>
    </w:rPr>
  </w:style>
  <w:style w:type="paragraph" w:customStyle="1" w:styleId="FR2">
    <w:name w:val="FR2"/>
    <w:rsid w:val="004B1F74"/>
    <w:pPr>
      <w:widowControl w:val="0"/>
      <w:spacing w:before="20"/>
      <w:jc w:val="center"/>
    </w:pPr>
    <w:rPr>
      <w:rFonts w:ascii="Arial" w:eastAsia="Times New Roman" w:hAnsi="Arial" w:cs="Arial"/>
      <w:sz w:val="24"/>
      <w:szCs w:val="24"/>
    </w:rPr>
  </w:style>
  <w:style w:type="paragraph" w:customStyle="1" w:styleId="afffa">
    <w:name w:val="Знак"/>
    <w:basedOn w:val="a5"/>
    <w:uiPriority w:val="99"/>
    <w:rsid w:val="004B1F74"/>
    <w:pPr>
      <w:spacing w:after="160" w:line="240" w:lineRule="exact"/>
    </w:pPr>
    <w:rPr>
      <w:rFonts w:ascii="Verdana" w:hAnsi="Verdana" w:cs="Verdana"/>
      <w:sz w:val="22"/>
      <w:szCs w:val="22"/>
      <w:lang w:val="en-US" w:eastAsia="en-US"/>
    </w:rPr>
  </w:style>
  <w:style w:type="paragraph" w:styleId="afffb">
    <w:name w:val="footnote text"/>
    <w:basedOn w:val="a5"/>
    <w:link w:val="afffc"/>
    <w:uiPriority w:val="99"/>
    <w:rsid w:val="004B1F74"/>
    <w:pPr>
      <w:jc w:val="left"/>
    </w:pPr>
    <w:rPr>
      <w:sz w:val="20"/>
      <w:szCs w:val="20"/>
    </w:rPr>
  </w:style>
  <w:style w:type="character" w:customStyle="1" w:styleId="afffc">
    <w:name w:val="Текст сноски Знак"/>
    <w:basedOn w:val="a6"/>
    <w:link w:val="afffb"/>
    <w:uiPriority w:val="99"/>
    <w:locked/>
    <w:rsid w:val="004B1F74"/>
    <w:rPr>
      <w:rFonts w:ascii="Times New Roman" w:hAnsi="Times New Roman" w:cs="Times New Roman"/>
      <w:sz w:val="20"/>
      <w:szCs w:val="20"/>
      <w:lang w:eastAsia="ru-RU"/>
    </w:rPr>
  </w:style>
  <w:style w:type="paragraph" w:customStyle="1" w:styleId="3f0">
    <w:name w:val="Стиль3 Знак Знак"/>
    <w:basedOn w:val="25"/>
    <w:link w:val="3f1"/>
    <w:uiPriority w:val="99"/>
    <w:rsid w:val="004B1F74"/>
    <w:pPr>
      <w:widowControl w:val="0"/>
      <w:tabs>
        <w:tab w:val="num" w:pos="227"/>
      </w:tabs>
      <w:adjustRightInd w:val="0"/>
      <w:spacing w:after="0" w:line="240" w:lineRule="auto"/>
      <w:ind w:left="0"/>
      <w:textAlignment w:val="baseline"/>
    </w:pPr>
    <w:rPr>
      <w:rFonts w:eastAsia="Calibri"/>
      <w:sz w:val="20"/>
      <w:szCs w:val="20"/>
    </w:rPr>
  </w:style>
  <w:style w:type="paragraph" w:customStyle="1" w:styleId="03zagolovok2">
    <w:name w:val="03zagolovok2"/>
    <w:basedOn w:val="a5"/>
    <w:uiPriority w:val="99"/>
    <w:rsid w:val="004B1F74"/>
    <w:pPr>
      <w:keepNext/>
      <w:spacing w:before="360" w:after="120" w:line="360" w:lineRule="atLeast"/>
      <w:jc w:val="left"/>
      <w:outlineLvl w:val="1"/>
    </w:pPr>
    <w:rPr>
      <w:rFonts w:ascii="GaramondC" w:hAnsi="GaramondC" w:cs="GaramondC"/>
      <w:b/>
      <w:bCs/>
      <w:color w:val="000000"/>
      <w:sz w:val="28"/>
      <w:szCs w:val="28"/>
    </w:rPr>
  </w:style>
  <w:style w:type="paragraph" w:styleId="afffd">
    <w:name w:val="Title"/>
    <w:basedOn w:val="a5"/>
    <w:link w:val="afffe"/>
    <w:uiPriority w:val="10"/>
    <w:qFormat/>
    <w:rsid w:val="004B1F74"/>
    <w:pPr>
      <w:widowControl w:val="0"/>
      <w:shd w:val="clear" w:color="auto" w:fill="FFFFFF"/>
      <w:autoSpaceDE w:val="0"/>
      <w:autoSpaceDN w:val="0"/>
      <w:adjustRightInd w:val="0"/>
      <w:ind w:left="72"/>
      <w:jc w:val="center"/>
    </w:pPr>
    <w:rPr>
      <w:color w:val="000000"/>
      <w:spacing w:val="13"/>
    </w:rPr>
  </w:style>
  <w:style w:type="character" w:customStyle="1" w:styleId="afffe">
    <w:name w:val="Заголовок Знак"/>
    <w:basedOn w:val="a6"/>
    <w:link w:val="afffd"/>
    <w:uiPriority w:val="10"/>
    <w:locked/>
    <w:rsid w:val="004B1F74"/>
    <w:rPr>
      <w:rFonts w:ascii="Times New Roman" w:hAnsi="Times New Roman" w:cs="Times New Roman"/>
      <w:color w:val="000000"/>
      <w:spacing w:val="13"/>
      <w:sz w:val="24"/>
      <w:szCs w:val="24"/>
      <w:shd w:val="clear" w:color="auto" w:fill="FFFFFF"/>
      <w:lang w:eastAsia="ru-RU"/>
    </w:rPr>
  </w:style>
  <w:style w:type="paragraph" w:customStyle="1" w:styleId="affff">
    <w:name w:val="текст"/>
    <w:uiPriority w:val="99"/>
    <w:rsid w:val="004B1F74"/>
    <w:pPr>
      <w:autoSpaceDE w:val="0"/>
      <w:autoSpaceDN w:val="0"/>
      <w:adjustRightInd w:val="0"/>
      <w:jc w:val="both"/>
    </w:pPr>
    <w:rPr>
      <w:rFonts w:ascii="SchoolBookC" w:eastAsia="Times New Roman" w:hAnsi="SchoolBookC" w:cs="SchoolBookC"/>
      <w:color w:val="000000"/>
      <w:sz w:val="24"/>
      <w:szCs w:val="24"/>
    </w:rPr>
  </w:style>
  <w:style w:type="paragraph" w:customStyle="1" w:styleId="affff0">
    <w:name w:val="втяжка"/>
    <w:basedOn w:val="1f0"/>
    <w:next w:val="1f0"/>
    <w:uiPriority w:val="99"/>
    <w:rsid w:val="004B1F74"/>
    <w:pPr>
      <w:tabs>
        <w:tab w:val="left" w:pos="567"/>
      </w:tabs>
      <w:spacing w:before="57"/>
      <w:ind w:left="567" w:hanging="567"/>
    </w:pPr>
  </w:style>
  <w:style w:type="paragraph" w:customStyle="1" w:styleId="1f0">
    <w:name w:val="текст1"/>
    <w:uiPriority w:val="99"/>
    <w:rsid w:val="004B1F74"/>
    <w:pPr>
      <w:autoSpaceDE w:val="0"/>
      <w:autoSpaceDN w:val="0"/>
      <w:adjustRightInd w:val="0"/>
      <w:ind w:firstLine="397"/>
      <w:jc w:val="both"/>
    </w:pPr>
    <w:rPr>
      <w:rFonts w:ascii="SchoolBookC" w:eastAsia="Times New Roman" w:hAnsi="SchoolBookC" w:cs="SchoolBookC"/>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5"/>
    <w:uiPriority w:val="99"/>
    <w:rsid w:val="004B1F74"/>
    <w:pPr>
      <w:spacing w:before="100" w:beforeAutospacing="1" w:after="100" w:afterAutospacing="1"/>
      <w:jc w:val="left"/>
    </w:pPr>
    <w:rPr>
      <w:rFonts w:ascii="Tahoma" w:hAnsi="Tahoma" w:cs="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5"/>
    <w:uiPriority w:val="99"/>
    <w:rsid w:val="004B1F74"/>
    <w:pPr>
      <w:spacing w:before="100" w:beforeAutospacing="1" w:after="100" w:afterAutospacing="1"/>
      <w:jc w:val="left"/>
    </w:pPr>
    <w:rPr>
      <w:rFonts w:ascii="Tahoma" w:hAnsi="Tahoma" w:cs="Tahoma"/>
      <w:sz w:val="20"/>
      <w:szCs w:val="20"/>
      <w:lang w:val="en-US" w:eastAsia="en-US"/>
    </w:rPr>
  </w:style>
  <w:style w:type="paragraph" w:customStyle="1" w:styleId="CharChar">
    <w:name w:val="Char Char"/>
    <w:basedOn w:val="a5"/>
    <w:uiPriority w:val="99"/>
    <w:rsid w:val="004B1F74"/>
    <w:pPr>
      <w:spacing w:before="100" w:beforeAutospacing="1" w:after="100" w:afterAutospacing="1"/>
      <w:jc w:val="left"/>
    </w:pPr>
    <w:rPr>
      <w:rFonts w:ascii="Tahoma" w:hAnsi="Tahoma" w:cs="Tahoma"/>
      <w:sz w:val="20"/>
      <w:szCs w:val="20"/>
      <w:lang w:val="en-US" w:eastAsia="en-US"/>
    </w:rPr>
  </w:style>
  <w:style w:type="paragraph" w:customStyle="1" w:styleId="Document1">
    <w:name w:val="Document 1"/>
    <w:uiPriority w:val="99"/>
    <w:rsid w:val="004B1F74"/>
    <w:pPr>
      <w:keepNext/>
      <w:keepLines/>
      <w:tabs>
        <w:tab w:val="left" w:pos="-720"/>
      </w:tabs>
      <w:suppressAutoHyphens/>
      <w:overflowPunct w:val="0"/>
      <w:autoSpaceDE w:val="0"/>
      <w:autoSpaceDN w:val="0"/>
      <w:adjustRightInd w:val="0"/>
      <w:textAlignment w:val="baseline"/>
    </w:pPr>
    <w:rPr>
      <w:rFonts w:ascii="Gelvetsky 12pt" w:eastAsia="Times New Roman" w:hAnsi="Gelvetsky 12pt" w:cs="Gelvetsky 12pt"/>
      <w:sz w:val="24"/>
      <w:szCs w:val="24"/>
      <w:lang w:val="en-US"/>
    </w:rPr>
  </w:style>
  <w:style w:type="character" w:styleId="affff1">
    <w:name w:val="annotation reference"/>
    <w:basedOn w:val="a6"/>
    <w:uiPriority w:val="99"/>
    <w:rsid w:val="004B1F74"/>
    <w:rPr>
      <w:sz w:val="16"/>
      <w:szCs w:val="16"/>
    </w:rPr>
  </w:style>
  <w:style w:type="paragraph" w:styleId="affff2">
    <w:name w:val="annotation text"/>
    <w:basedOn w:val="a5"/>
    <w:link w:val="affff3"/>
    <w:uiPriority w:val="99"/>
    <w:rsid w:val="004B1F74"/>
    <w:rPr>
      <w:sz w:val="20"/>
      <w:szCs w:val="20"/>
    </w:rPr>
  </w:style>
  <w:style w:type="character" w:customStyle="1" w:styleId="affff3">
    <w:name w:val="Текст примечания Знак"/>
    <w:basedOn w:val="a6"/>
    <w:link w:val="affff2"/>
    <w:uiPriority w:val="99"/>
    <w:locked/>
    <w:rsid w:val="004B1F74"/>
    <w:rPr>
      <w:rFonts w:ascii="Times New Roman" w:hAnsi="Times New Roman" w:cs="Times New Roman"/>
      <w:sz w:val="20"/>
      <w:szCs w:val="20"/>
      <w:lang w:eastAsia="ru-RU"/>
    </w:rPr>
  </w:style>
  <w:style w:type="paragraph" w:styleId="affff4">
    <w:name w:val="annotation subject"/>
    <w:basedOn w:val="affff2"/>
    <w:next w:val="affff2"/>
    <w:link w:val="affff5"/>
    <w:uiPriority w:val="99"/>
    <w:rsid w:val="004B1F74"/>
    <w:rPr>
      <w:b/>
      <w:bCs/>
    </w:rPr>
  </w:style>
  <w:style w:type="character" w:customStyle="1" w:styleId="affff5">
    <w:name w:val="Тема примечания Знак"/>
    <w:basedOn w:val="affff3"/>
    <w:link w:val="affff4"/>
    <w:uiPriority w:val="99"/>
    <w:locked/>
    <w:rsid w:val="004B1F74"/>
    <w:rPr>
      <w:rFonts w:ascii="Times New Roman" w:hAnsi="Times New Roman" w:cs="Times New Roman"/>
      <w:b/>
      <w:bCs/>
      <w:sz w:val="20"/>
      <w:szCs w:val="20"/>
      <w:lang w:eastAsia="ru-RU"/>
    </w:rPr>
  </w:style>
  <w:style w:type="paragraph" w:customStyle="1" w:styleId="Normal1">
    <w:name w:val="Normal1"/>
    <w:rsid w:val="004B1F74"/>
    <w:pPr>
      <w:spacing w:before="100" w:after="100"/>
    </w:pPr>
    <w:rPr>
      <w:rFonts w:ascii="Times New Roman" w:eastAsia="Times New Roman" w:hAnsi="Times New Roman"/>
      <w:sz w:val="24"/>
      <w:szCs w:val="24"/>
    </w:rPr>
  </w:style>
  <w:style w:type="character" w:customStyle="1" w:styleId="311">
    <w:name w:val="Стиль3 Знак Знак1"/>
    <w:link w:val="30"/>
    <w:uiPriority w:val="99"/>
    <w:locked/>
    <w:rsid w:val="004B1F74"/>
    <w:rPr>
      <w:rFonts w:ascii="Times New Roman" w:eastAsia="Times New Roman" w:hAnsi="Times New Roman"/>
      <w:sz w:val="24"/>
      <w:szCs w:val="24"/>
    </w:rPr>
  </w:style>
  <w:style w:type="paragraph" w:customStyle="1" w:styleId="1f1">
    <w:name w:val="Знак1"/>
    <w:basedOn w:val="a5"/>
    <w:uiPriority w:val="99"/>
    <w:rsid w:val="004B1F74"/>
    <w:pPr>
      <w:spacing w:after="160" w:line="240" w:lineRule="exact"/>
      <w:jc w:val="left"/>
    </w:pPr>
    <w:rPr>
      <w:rFonts w:ascii="Verdana" w:hAnsi="Verdana" w:cs="Verdana"/>
      <w:lang w:val="en-US" w:eastAsia="en-US"/>
    </w:rPr>
  </w:style>
  <w:style w:type="paragraph" w:customStyle="1" w:styleId="-">
    <w:name w:val="Контракт-пункт"/>
    <w:basedOn w:val="a5"/>
    <w:uiPriority w:val="99"/>
    <w:rsid w:val="004B1F74"/>
    <w:pPr>
      <w:tabs>
        <w:tab w:val="num" w:pos="643"/>
        <w:tab w:val="left" w:pos="680"/>
      </w:tabs>
      <w:spacing w:after="60"/>
      <w:ind w:left="643" w:firstLine="567"/>
    </w:pPr>
  </w:style>
  <w:style w:type="paragraph" w:customStyle="1" w:styleId="Normalkeepwithnext">
    <w:name w:val="Normal (keep with next)"/>
    <w:basedOn w:val="a5"/>
    <w:uiPriority w:val="99"/>
    <w:rsid w:val="004B1F74"/>
    <w:pPr>
      <w:keepNext/>
      <w:keepLines/>
      <w:jc w:val="left"/>
    </w:pPr>
    <w:rPr>
      <w:rFonts w:ascii="Arial" w:eastAsia="SimSun" w:hAnsi="Arial" w:cs="Arial"/>
      <w:sz w:val="22"/>
      <w:szCs w:val="22"/>
      <w:lang w:val="en-GB" w:eastAsia="zh-CN"/>
    </w:rPr>
  </w:style>
  <w:style w:type="character" w:customStyle="1" w:styleId="3f1">
    <w:name w:val="Стиль3 Знак Знак Знак"/>
    <w:link w:val="3f0"/>
    <w:uiPriority w:val="99"/>
    <w:locked/>
    <w:rsid w:val="004B1F74"/>
    <w:rPr>
      <w:rFonts w:ascii="Times New Roman" w:hAnsi="Times New Roman" w:cs="Times New Roman"/>
      <w:sz w:val="20"/>
      <w:szCs w:val="20"/>
      <w:lang w:eastAsia="ru-RU"/>
    </w:rPr>
  </w:style>
  <w:style w:type="paragraph" w:customStyle="1" w:styleId="StyleFirstline127cm">
    <w:name w:val="Style First line:  127 cm"/>
    <w:basedOn w:val="a5"/>
    <w:uiPriority w:val="99"/>
    <w:rsid w:val="004B1F74"/>
    <w:pPr>
      <w:spacing w:before="120"/>
      <w:ind w:firstLine="720"/>
    </w:pPr>
    <w:rPr>
      <w:rFonts w:ascii="Arial" w:hAnsi="Arial" w:cs="Arial"/>
      <w:lang w:eastAsia="en-US"/>
    </w:rPr>
  </w:style>
  <w:style w:type="character" w:styleId="affff6">
    <w:name w:val="Strong"/>
    <w:basedOn w:val="a6"/>
    <w:uiPriority w:val="22"/>
    <w:qFormat/>
    <w:rsid w:val="004B1F74"/>
    <w:rPr>
      <w:b/>
      <w:bCs/>
    </w:rPr>
  </w:style>
  <w:style w:type="paragraph" w:customStyle="1" w:styleId="affff7">
    <w:name w:val="Знак Знак Знак Знак Знак Знак Знак"/>
    <w:basedOn w:val="a5"/>
    <w:uiPriority w:val="99"/>
    <w:rsid w:val="004B1F74"/>
    <w:pPr>
      <w:spacing w:after="160" w:line="240" w:lineRule="exact"/>
      <w:jc w:val="left"/>
    </w:pPr>
    <w:rPr>
      <w:rFonts w:ascii="Verdana" w:hAnsi="Verdana" w:cs="Verdana"/>
      <w:lang w:val="en-US" w:eastAsia="en-US"/>
    </w:rPr>
  </w:style>
  <w:style w:type="paragraph" w:customStyle="1" w:styleId="affff8">
    <w:name w:val="Кт пункт"/>
    <w:autoRedefine/>
    <w:uiPriority w:val="99"/>
    <w:rsid w:val="004B1F74"/>
    <w:pPr>
      <w:ind w:firstLine="709"/>
      <w:jc w:val="both"/>
      <w:outlineLvl w:val="2"/>
    </w:pPr>
    <w:rPr>
      <w:rFonts w:ascii="Times New Roman" w:eastAsia="Times New Roman" w:hAnsi="Times New Roman"/>
      <w:sz w:val="24"/>
      <w:szCs w:val="24"/>
    </w:rPr>
  </w:style>
  <w:style w:type="paragraph" w:customStyle="1" w:styleId="120">
    <w:name w:val="12"/>
    <w:basedOn w:val="a5"/>
    <w:uiPriority w:val="99"/>
    <w:rsid w:val="004B1F74"/>
    <w:pPr>
      <w:ind w:firstLine="708"/>
    </w:pPr>
  </w:style>
  <w:style w:type="paragraph" w:customStyle="1" w:styleId="ConsPlusNonformat">
    <w:name w:val="ConsPlusNonformat"/>
    <w:uiPriority w:val="99"/>
    <w:rsid w:val="004B1F74"/>
    <w:pPr>
      <w:autoSpaceDE w:val="0"/>
      <w:autoSpaceDN w:val="0"/>
      <w:adjustRightInd w:val="0"/>
    </w:pPr>
    <w:rPr>
      <w:rFonts w:ascii="Courier New" w:eastAsia="Times New Roman" w:hAnsi="Courier New" w:cs="Courier New"/>
      <w:sz w:val="20"/>
      <w:szCs w:val="20"/>
    </w:rPr>
  </w:style>
  <w:style w:type="paragraph" w:customStyle="1" w:styleId="47">
    <w:name w:val="Заг 4"/>
    <w:basedOn w:val="41"/>
    <w:uiPriority w:val="99"/>
    <w:rsid w:val="004B1F74"/>
    <w:pPr>
      <w:numPr>
        <w:ilvl w:val="3"/>
      </w:numPr>
      <w:tabs>
        <w:tab w:val="num" w:pos="1944"/>
      </w:tabs>
      <w:spacing w:before="60" w:line="312" w:lineRule="auto"/>
      <w:ind w:firstLine="720"/>
    </w:pPr>
    <w:rPr>
      <w:rFonts w:ascii="Times New Roman" w:hAnsi="Times New Roman" w:cs="Times New Roman"/>
      <w:b/>
      <w:bCs/>
      <w:noProof/>
    </w:rPr>
  </w:style>
  <w:style w:type="character" w:customStyle="1" w:styleId="FontStyle11">
    <w:name w:val="Font Style11"/>
    <w:uiPriority w:val="99"/>
    <w:rsid w:val="004B1F74"/>
    <w:rPr>
      <w:rFonts w:ascii="Arial Narrow" w:hAnsi="Arial Narrow" w:cs="Arial Narrow"/>
      <w:sz w:val="20"/>
      <w:szCs w:val="20"/>
    </w:rPr>
  </w:style>
  <w:style w:type="paragraph" w:styleId="affff9">
    <w:name w:val="No Spacing"/>
    <w:link w:val="affffa"/>
    <w:uiPriority w:val="1"/>
    <w:qFormat/>
    <w:rsid w:val="004B1F74"/>
    <w:pPr>
      <w:spacing w:after="200" w:line="276" w:lineRule="auto"/>
    </w:pPr>
    <w:rPr>
      <w:rFonts w:eastAsia="Times New Roman" w:cs="Calibri"/>
      <w:lang w:eastAsia="en-US"/>
    </w:rPr>
  </w:style>
  <w:style w:type="paragraph" w:customStyle="1" w:styleId="1f2">
    <w:name w:val="Знак Знак Знак Знак Знак Знак Знак1"/>
    <w:basedOn w:val="a5"/>
    <w:uiPriority w:val="99"/>
    <w:rsid w:val="004B1F74"/>
    <w:pPr>
      <w:spacing w:after="160" w:line="240" w:lineRule="exact"/>
      <w:jc w:val="left"/>
    </w:pPr>
    <w:rPr>
      <w:rFonts w:ascii="Verdana" w:hAnsi="Verdana" w:cs="Verdana"/>
      <w:lang w:val="en-US" w:eastAsia="en-US"/>
    </w:rPr>
  </w:style>
  <w:style w:type="character" w:customStyle="1" w:styleId="180">
    <w:name w:val="Знак Знак18"/>
    <w:uiPriority w:val="99"/>
    <w:rsid w:val="004B1F74"/>
    <w:rPr>
      <w:b/>
      <w:bCs/>
      <w:kern w:val="28"/>
      <w:sz w:val="36"/>
      <w:szCs w:val="36"/>
    </w:rPr>
  </w:style>
  <w:style w:type="paragraph" w:customStyle="1" w:styleId="1f3">
    <w:name w:val="???????1"/>
    <w:uiPriority w:val="99"/>
    <w:rsid w:val="004B1F74"/>
    <w:rPr>
      <w:rFonts w:ascii="Times New Roman" w:eastAsia="Times New Roman" w:hAnsi="Times New Roman"/>
      <w:sz w:val="20"/>
      <w:szCs w:val="20"/>
    </w:rPr>
  </w:style>
  <w:style w:type="paragraph" w:customStyle="1" w:styleId="Iauiue1">
    <w:name w:val="Iau?iue1"/>
    <w:uiPriority w:val="99"/>
    <w:rsid w:val="004B1F74"/>
    <w:pPr>
      <w:widowControl w:val="0"/>
      <w:overflowPunct w:val="0"/>
      <w:autoSpaceDE w:val="0"/>
      <w:autoSpaceDN w:val="0"/>
      <w:adjustRightInd w:val="0"/>
      <w:spacing w:before="120" w:after="120"/>
      <w:ind w:firstLine="567"/>
      <w:jc w:val="both"/>
    </w:pPr>
    <w:rPr>
      <w:rFonts w:ascii="Times New Roman" w:eastAsia="Times New Roman" w:hAnsi="Times New Roman"/>
      <w:sz w:val="28"/>
      <w:szCs w:val="28"/>
    </w:rPr>
  </w:style>
  <w:style w:type="paragraph" w:customStyle="1" w:styleId="02statia2">
    <w:name w:val="02statia2"/>
    <w:basedOn w:val="a5"/>
    <w:uiPriority w:val="99"/>
    <w:rsid w:val="004B1F74"/>
    <w:pPr>
      <w:spacing w:before="120" w:line="320" w:lineRule="atLeast"/>
      <w:ind w:left="2020" w:hanging="880"/>
    </w:pPr>
    <w:rPr>
      <w:rFonts w:ascii="GaramondNarrowC" w:hAnsi="GaramondNarrowC" w:cs="GaramondNarrowC"/>
      <w:color w:val="000000"/>
      <w:sz w:val="21"/>
      <w:szCs w:val="21"/>
    </w:rPr>
  </w:style>
  <w:style w:type="paragraph" w:customStyle="1" w:styleId="02statia1">
    <w:name w:val="02statia1"/>
    <w:basedOn w:val="a5"/>
    <w:uiPriority w:val="99"/>
    <w:rsid w:val="004B1F74"/>
    <w:pPr>
      <w:keepNext/>
      <w:spacing w:before="280" w:line="320" w:lineRule="atLeast"/>
      <w:ind w:left="1134" w:right="851" w:hanging="578"/>
      <w:jc w:val="left"/>
      <w:outlineLvl w:val="2"/>
    </w:pPr>
    <w:rPr>
      <w:rFonts w:ascii="GaramondNarrowC" w:hAnsi="GaramondNarrowC" w:cs="GaramondNarrowC"/>
      <w:b/>
      <w:bCs/>
    </w:rPr>
  </w:style>
  <w:style w:type="paragraph" w:styleId="affffb">
    <w:name w:val="Date"/>
    <w:basedOn w:val="a5"/>
    <w:next w:val="a5"/>
    <w:link w:val="affffc"/>
    <w:uiPriority w:val="99"/>
    <w:rsid w:val="004B1F74"/>
    <w:pPr>
      <w:spacing w:after="60"/>
    </w:pPr>
  </w:style>
  <w:style w:type="character" w:customStyle="1" w:styleId="affffc">
    <w:name w:val="Дата Знак"/>
    <w:basedOn w:val="a6"/>
    <w:link w:val="affffb"/>
    <w:uiPriority w:val="99"/>
    <w:locked/>
    <w:rsid w:val="004B1F74"/>
    <w:rPr>
      <w:rFonts w:ascii="Times New Roman" w:hAnsi="Times New Roman" w:cs="Times New Roman"/>
      <w:sz w:val="20"/>
      <w:szCs w:val="20"/>
      <w:lang w:eastAsia="ru-RU"/>
    </w:rPr>
  </w:style>
  <w:style w:type="paragraph" w:customStyle="1" w:styleId="List2">
    <w:name w:val="List2"/>
    <w:basedOn w:val="a5"/>
    <w:uiPriority w:val="99"/>
    <w:rsid w:val="004B1F74"/>
    <w:pPr>
      <w:tabs>
        <w:tab w:val="left" w:pos="1701"/>
      </w:tabs>
      <w:spacing w:line="360" w:lineRule="auto"/>
    </w:pPr>
  </w:style>
  <w:style w:type="character" w:customStyle="1" w:styleId="affffd">
    <w:name w:val="Основной текст Знак Знак Знак"/>
    <w:uiPriority w:val="99"/>
    <w:rsid w:val="004B1F74"/>
    <w:rPr>
      <w:sz w:val="24"/>
      <w:szCs w:val="24"/>
      <w:lang w:val="ru-RU" w:eastAsia="ru-RU"/>
    </w:rPr>
  </w:style>
  <w:style w:type="paragraph" w:styleId="affffe">
    <w:name w:val="List Paragraph"/>
    <w:aliases w:val="Bullet List,FooterText,numbered"/>
    <w:basedOn w:val="a5"/>
    <w:link w:val="afffff"/>
    <w:uiPriority w:val="34"/>
    <w:qFormat/>
    <w:rsid w:val="004B1F74"/>
    <w:pPr>
      <w:ind w:left="708"/>
      <w:jc w:val="left"/>
    </w:pPr>
    <w:rPr>
      <w:rFonts w:eastAsia="Calibri"/>
    </w:rPr>
  </w:style>
  <w:style w:type="character" w:customStyle="1" w:styleId="apple-style-span">
    <w:name w:val="apple-style-span"/>
    <w:rsid w:val="004B1F74"/>
  </w:style>
  <w:style w:type="character" w:customStyle="1" w:styleId="nowrap">
    <w:name w:val="nowrap"/>
    <w:uiPriority w:val="99"/>
    <w:rsid w:val="004B1F74"/>
  </w:style>
  <w:style w:type="character" w:customStyle="1" w:styleId="iceouttxt">
    <w:name w:val="iceouttxt"/>
    <w:uiPriority w:val="99"/>
    <w:rsid w:val="004B1F74"/>
  </w:style>
  <w:style w:type="paragraph" w:customStyle="1" w:styleId="110">
    <w:name w:val="Обычный11"/>
    <w:uiPriority w:val="99"/>
    <w:rsid w:val="004B1F74"/>
    <w:rPr>
      <w:rFonts w:ascii="NTHelvetica/Cyrillic" w:eastAsia="Times New Roman" w:hAnsi="NTHelvetica/Cyrillic" w:cs="NTHelvetica/Cyrillic"/>
      <w:color w:val="000080"/>
      <w:sz w:val="16"/>
      <w:szCs w:val="16"/>
    </w:rPr>
  </w:style>
  <w:style w:type="paragraph" w:customStyle="1" w:styleId="1f4">
    <w:name w:val="1"/>
    <w:basedOn w:val="a5"/>
    <w:uiPriority w:val="99"/>
    <w:rsid w:val="004B1F74"/>
    <w:pPr>
      <w:spacing w:before="100" w:beforeAutospacing="1" w:after="100" w:afterAutospacing="1"/>
      <w:jc w:val="left"/>
    </w:pPr>
  </w:style>
  <w:style w:type="paragraph" w:customStyle="1" w:styleId="font5">
    <w:name w:val="font5"/>
    <w:basedOn w:val="a5"/>
    <w:uiPriority w:val="99"/>
    <w:rsid w:val="004B1F74"/>
    <w:pPr>
      <w:spacing w:before="100" w:beforeAutospacing="1" w:after="100" w:afterAutospacing="1"/>
      <w:jc w:val="left"/>
    </w:pPr>
    <w:rPr>
      <w:rFonts w:ascii="Arial CYR" w:hAnsi="Arial CYR" w:cs="Arial CYR"/>
      <w:sz w:val="18"/>
      <w:szCs w:val="18"/>
    </w:rPr>
  </w:style>
  <w:style w:type="paragraph" w:customStyle="1" w:styleId="xl65">
    <w:name w:val="xl65"/>
    <w:basedOn w:val="a5"/>
    <w:uiPriority w:val="99"/>
    <w:rsid w:val="004B1F74"/>
    <w:pPr>
      <w:spacing w:before="100" w:beforeAutospacing="1" w:after="100" w:afterAutospacing="1"/>
      <w:jc w:val="left"/>
    </w:pPr>
    <w:rPr>
      <w:rFonts w:ascii="Arial CYR" w:hAnsi="Arial CYR" w:cs="Arial CYR"/>
      <w:sz w:val="16"/>
      <w:szCs w:val="16"/>
    </w:rPr>
  </w:style>
  <w:style w:type="paragraph" w:customStyle="1" w:styleId="xl66">
    <w:name w:val="xl66"/>
    <w:basedOn w:val="a5"/>
    <w:uiPriority w:val="99"/>
    <w:rsid w:val="004B1F74"/>
    <w:pPr>
      <w:spacing w:before="100" w:beforeAutospacing="1" w:after="100" w:afterAutospacing="1"/>
      <w:jc w:val="left"/>
    </w:pPr>
    <w:rPr>
      <w:rFonts w:ascii="Arial CYR" w:hAnsi="Arial CYR" w:cs="Arial CYR"/>
      <w:sz w:val="16"/>
      <w:szCs w:val="16"/>
    </w:rPr>
  </w:style>
  <w:style w:type="paragraph" w:customStyle="1" w:styleId="xl67">
    <w:name w:val="xl67"/>
    <w:basedOn w:val="a5"/>
    <w:uiPriority w:val="99"/>
    <w:rsid w:val="004B1F74"/>
    <w:pPr>
      <w:spacing w:before="100" w:beforeAutospacing="1" w:after="100" w:afterAutospacing="1"/>
      <w:jc w:val="center"/>
    </w:pPr>
    <w:rPr>
      <w:rFonts w:ascii="Arial CYR" w:hAnsi="Arial CYR" w:cs="Arial CYR"/>
      <w:sz w:val="16"/>
      <w:szCs w:val="16"/>
    </w:rPr>
  </w:style>
  <w:style w:type="paragraph" w:customStyle="1" w:styleId="xl68">
    <w:name w:val="xl68"/>
    <w:basedOn w:val="a5"/>
    <w:uiPriority w:val="99"/>
    <w:rsid w:val="004B1F74"/>
    <w:pPr>
      <w:spacing w:before="100" w:beforeAutospacing="1" w:after="100" w:afterAutospacing="1"/>
      <w:jc w:val="right"/>
    </w:pPr>
    <w:rPr>
      <w:rFonts w:ascii="Arial CYR" w:hAnsi="Arial CYR" w:cs="Arial CYR"/>
      <w:sz w:val="18"/>
      <w:szCs w:val="18"/>
    </w:rPr>
  </w:style>
  <w:style w:type="paragraph" w:customStyle="1" w:styleId="xl69">
    <w:name w:val="xl69"/>
    <w:basedOn w:val="a5"/>
    <w:uiPriority w:val="99"/>
    <w:rsid w:val="004B1F74"/>
    <w:pPr>
      <w:spacing w:before="100" w:beforeAutospacing="1" w:after="100" w:afterAutospacing="1"/>
      <w:jc w:val="left"/>
    </w:pPr>
    <w:rPr>
      <w:rFonts w:ascii="Arial CYR" w:hAnsi="Arial CYR" w:cs="Arial CYR"/>
      <w:b/>
      <w:bCs/>
      <w:sz w:val="16"/>
      <w:szCs w:val="16"/>
    </w:rPr>
  </w:style>
  <w:style w:type="paragraph" w:customStyle="1" w:styleId="xl70">
    <w:name w:val="xl70"/>
    <w:basedOn w:val="a5"/>
    <w:uiPriority w:val="99"/>
    <w:rsid w:val="004B1F74"/>
    <w:pPr>
      <w:spacing w:before="100" w:beforeAutospacing="1" w:after="100" w:afterAutospacing="1"/>
      <w:jc w:val="left"/>
    </w:pPr>
    <w:rPr>
      <w:rFonts w:ascii="Arial CYR" w:hAnsi="Arial CYR" w:cs="Arial CYR"/>
      <w:sz w:val="18"/>
      <w:szCs w:val="18"/>
    </w:rPr>
  </w:style>
  <w:style w:type="paragraph" w:customStyle="1" w:styleId="xl71">
    <w:name w:val="xl71"/>
    <w:basedOn w:val="a5"/>
    <w:uiPriority w:val="99"/>
    <w:rsid w:val="004B1F74"/>
    <w:pPr>
      <w:spacing w:before="100" w:beforeAutospacing="1" w:after="100" w:afterAutospacing="1"/>
      <w:jc w:val="center"/>
    </w:pPr>
    <w:rPr>
      <w:rFonts w:ascii="Arial CYR" w:hAnsi="Arial CYR" w:cs="Arial CYR"/>
      <w:sz w:val="18"/>
      <w:szCs w:val="18"/>
    </w:rPr>
  </w:style>
  <w:style w:type="paragraph" w:customStyle="1" w:styleId="xl72">
    <w:name w:val="xl72"/>
    <w:basedOn w:val="a5"/>
    <w:uiPriority w:val="99"/>
    <w:rsid w:val="004B1F74"/>
    <w:pPr>
      <w:spacing w:before="100" w:beforeAutospacing="1" w:after="100" w:afterAutospacing="1"/>
      <w:jc w:val="left"/>
    </w:pPr>
    <w:rPr>
      <w:rFonts w:ascii="Arial CYR" w:hAnsi="Arial CYR" w:cs="Arial CYR"/>
      <w:i/>
      <w:iCs/>
      <w:sz w:val="18"/>
      <w:szCs w:val="18"/>
    </w:rPr>
  </w:style>
  <w:style w:type="paragraph" w:customStyle="1" w:styleId="xl73">
    <w:name w:val="xl73"/>
    <w:basedOn w:val="a5"/>
    <w:uiPriority w:val="99"/>
    <w:rsid w:val="004B1F74"/>
    <w:pPr>
      <w:spacing w:before="100" w:beforeAutospacing="1" w:after="100" w:afterAutospacing="1"/>
      <w:jc w:val="left"/>
    </w:pPr>
    <w:rPr>
      <w:rFonts w:ascii="Arial CYR" w:hAnsi="Arial CYR" w:cs="Arial CYR"/>
      <w:b/>
      <w:bCs/>
      <w:sz w:val="18"/>
      <w:szCs w:val="18"/>
    </w:rPr>
  </w:style>
  <w:style w:type="paragraph" w:customStyle="1" w:styleId="xl74">
    <w:name w:val="xl74"/>
    <w:basedOn w:val="a5"/>
    <w:uiPriority w:val="99"/>
    <w:rsid w:val="004B1F74"/>
    <w:pPr>
      <w:pBdr>
        <w:bottom w:val="single" w:sz="8" w:space="0" w:color="auto"/>
      </w:pBdr>
      <w:spacing w:before="100" w:beforeAutospacing="1" w:after="100" w:afterAutospacing="1"/>
      <w:jc w:val="left"/>
    </w:pPr>
    <w:rPr>
      <w:rFonts w:ascii="Arial CYR" w:hAnsi="Arial CYR" w:cs="Arial CYR"/>
      <w:sz w:val="18"/>
      <w:szCs w:val="18"/>
    </w:rPr>
  </w:style>
  <w:style w:type="paragraph" w:customStyle="1" w:styleId="xl75">
    <w:name w:val="xl75"/>
    <w:basedOn w:val="a5"/>
    <w:uiPriority w:val="99"/>
    <w:rsid w:val="004B1F74"/>
    <w:pPr>
      <w:spacing w:before="100" w:beforeAutospacing="1" w:after="100" w:afterAutospacing="1"/>
      <w:jc w:val="center"/>
    </w:pPr>
    <w:rPr>
      <w:rFonts w:ascii="Arial CYR" w:hAnsi="Arial CYR" w:cs="Arial CYR"/>
      <w:sz w:val="16"/>
      <w:szCs w:val="16"/>
    </w:rPr>
  </w:style>
  <w:style w:type="paragraph" w:customStyle="1" w:styleId="xl76">
    <w:name w:val="xl76"/>
    <w:basedOn w:val="a5"/>
    <w:uiPriority w:val="99"/>
    <w:rsid w:val="004B1F74"/>
    <w:pPr>
      <w:spacing w:before="100" w:beforeAutospacing="1" w:after="100" w:afterAutospacing="1"/>
      <w:jc w:val="left"/>
    </w:pPr>
    <w:rPr>
      <w:rFonts w:ascii="Arial CYR" w:hAnsi="Arial CYR" w:cs="Arial CYR"/>
      <w:sz w:val="18"/>
      <w:szCs w:val="18"/>
    </w:rPr>
  </w:style>
  <w:style w:type="paragraph" w:customStyle="1" w:styleId="xl77">
    <w:name w:val="xl77"/>
    <w:basedOn w:val="a5"/>
    <w:uiPriority w:val="99"/>
    <w:rsid w:val="004B1F74"/>
    <w:pPr>
      <w:spacing w:before="100" w:beforeAutospacing="1" w:after="100" w:afterAutospacing="1"/>
      <w:jc w:val="right"/>
    </w:pPr>
    <w:rPr>
      <w:rFonts w:ascii="Arial CYR" w:hAnsi="Arial CYR" w:cs="Arial CYR"/>
      <w:sz w:val="18"/>
      <w:szCs w:val="18"/>
    </w:rPr>
  </w:style>
  <w:style w:type="paragraph" w:customStyle="1" w:styleId="xl78">
    <w:name w:val="xl78"/>
    <w:basedOn w:val="a5"/>
    <w:uiPriority w:val="99"/>
    <w:rsid w:val="004B1F74"/>
    <w:pPr>
      <w:spacing w:before="100" w:beforeAutospacing="1" w:after="100" w:afterAutospacing="1"/>
      <w:jc w:val="left"/>
    </w:pPr>
    <w:rPr>
      <w:rFonts w:ascii="Arial CYR" w:hAnsi="Arial CYR" w:cs="Arial CYR"/>
      <w:sz w:val="18"/>
      <w:szCs w:val="18"/>
    </w:rPr>
  </w:style>
  <w:style w:type="paragraph" w:customStyle="1" w:styleId="xl79">
    <w:name w:val="xl79"/>
    <w:basedOn w:val="a5"/>
    <w:uiPriority w:val="99"/>
    <w:rsid w:val="004B1F74"/>
    <w:pPr>
      <w:pBdr>
        <w:bottom w:val="single" w:sz="8" w:space="0" w:color="auto"/>
        <w:right w:val="single" w:sz="8" w:space="0" w:color="auto"/>
      </w:pBdr>
      <w:spacing w:before="100" w:beforeAutospacing="1" w:after="100" w:afterAutospacing="1"/>
      <w:jc w:val="left"/>
    </w:pPr>
    <w:rPr>
      <w:rFonts w:ascii="Arial CYR" w:hAnsi="Arial CYR" w:cs="Arial CYR"/>
      <w:sz w:val="18"/>
      <w:szCs w:val="18"/>
    </w:rPr>
  </w:style>
  <w:style w:type="paragraph" w:customStyle="1" w:styleId="xl80">
    <w:name w:val="xl80"/>
    <w:basedOn w:val="a5"/>
    <w:uiPriority w:val="99"/>
    <w:rsid w:val="004B1F74"/>
    <w:pPr>
      <w:spacing w:before="100" w:beforeAutospacing="1" w:after="100" w:afterAutospacing="1"/>
      <w:jc w:val="right"/>
      <w:textAlignment w:val="center"/>
    </w:pPr>
    <w:rPr>
      <w:rFonts w:ascii="Arial CYR" w:hAnsi="Arial CYR" w:cs="Arial CYR"/>
      <w:sz w:val="16"/>
      <w:szCs w:val="16"/>
    </w:rPr>
  </w:style>
  <w:style w:type="paragraph" w:customStyle="1" w:styleId="xl81">
    <w:name w:val="xl81"/>
    <w:basedOn w:val="a5"/>
    <w:uiPriority w:val="99"/>
    <w:rsid w:val="004B1F74"/>
    <w:pPr>
      <w:spacing w:before="100" w:beforeAutospacing="1" w:after="100" w:afterAutospacing="1"/>
      <w:jc w:val="right"/>
      <w:textAlignment w:val="center"/>
    </w:pPr>
    <w:rPr>
      <w:rFonts w:ascii="Arial CYR" w:hAnsi="Arial CYR" w:cs="Arial CYR"/>
      <w:sz w:val="16"/>
      <w:szCs w:val="16"/>
    </w:rPr>
  </w:style>
  <w:style w:type="paragraph" w:customStyle="1" w:styleId="xl82">
    <w:name w:val="xl82"/>
    <w:basedOn w:val="a5"/>
    <w:uiPriority w:val="99"/>
    <w:rsid w:val="004B1F74"/>
    <w:pPr>
      <w:spacing w:before="100" w:beforeAutospacing="1" w:after="100" w:afterAutospacing="1"/>
      <w:jc w:val="right"/>
    </w:pPr>
    <w:rPr>
      <w:rFonts w:ascii="Arial CYR" w:hAnsi="Arial CYR" w:cs="Arial CYR"/>
      <w:sz w:val="16"/>
      <w:szCs w:val="16"/>
    </w:rPr>
  </w:style>
  <w:style w:type="paragraph" w:customStyle="1" w:styleId="xl83">
    <w:name w:val="xl83"/>
    <w:basedOn w:val="a5"/>
    <w:uiPriority w:val="99"/>
    <w:rsid w:val="004B1F74"/>
    <w:pPr>
      <w:spacing w:before="100" w:beforeAutospacing="1" w:after="100" w:afterAutospacing="1"/>
      <w:jc w:val="right"/>
    </w:pPr>
    <w:rPr>
      <w:rFonts w:ascii="Arial CYR" w:hAnsi="Arial CYR" w:cs="Arial CYR"/>
      <w:sz w:val="16"/>
      <w:szCs w:val="16"/>
    </w:rPr>
  </w:style>
  <w:style w:type="paragraph" w:customStyle="1" w:styleId="xl84">
    <w:name w:val="xl84"/>
    <w:basedOn w:val="a5"/>
    <w:uiPriority w:val="99"/>
    <w:rsid w:val="004B1F74"/>
    <w:pPr>
      <w:spacing w:before="100" w:beforeAutospacing="1" w:after="100" w:afterAutospacing="1"/>
      <w:jc w:val="left"/>
    </w:pPr>
    <w:rPr>
      <w:rFonts w:ascii="Arial CYR" w:hAnsi="Arial CYR" w:cs="Arial CYR"/>
      <w:sz w:val="16"/>
      <w:szCs w:val="16"/>
    </w:rPr>
  </w:style>
  <w:style w:type="paragraph" w:customStyle="1" w:styleId="xl85">
    <w:name w:val="xl85"/>
    <w:basedOn w:val="a5"/>
    <w:uiPriority w:val="99"/>
    <w:rsid w:val="004B1F74"/>
    <w:pPr>
      <w:spacing w:before="100" w:beforeAutospacing="1" w:after="100" w:afterAutospacing="1"/>
      <w:jc w:val="left"/>
      <w:textAlignment w:val="top"/>
    </w:pPr>
    <w:rPr>
      <w:rFonts w:ascii="Arial CYR" w:hAnsi="Arial CYR" w:cs="Arial CYR"/>
      <w:sz w:val="16"/>
      <w:szCs w:val="16"/>
    </w:rPr>
  </w:style>
  <w:style w:type="paragraph" w:customStyle="1" w:styleId="xl86">
    <w:name w:val="xl86"/>
    <w:basedOn w:val="a5"/>
    <w:uiPriority w:val="99"/>
    <w:rsid w:val="004B1F74"/>
    <w:pPr>
      <w:spacing w:before="100" w:beforeAutospacing="1" w:after="100" w:afterAutospacing="1"/>
      <w:jc w:val="right"/>
      <w:textAlignment w:val="top"/>
    </w:pPr>
    <w:rPr>
      <w:rFonts w:ascii="Arial CYR" w:hAnsi="Arial CYR" w:cs="Arial CYR"/>
      <w:sz w:val="16"/>
      <w:szCs w:val="16"/>
    </w:rPr>
  </w:style>
  <w:style w:type="paragraph" w:customStyle="1" w:styleId="xl87">
    <w:name w:val="xl87"/>
    <w:basedOn w:val="a5"/>
    <w:uiPriority w:val="99"/>
    <w:rsid w:val="004B1F74"/>
    <w:pPr>
      <w:spacing w:before="100" w:beforeAutospacing="1" w:after="100" w:afterAutospacing="1"/>
      <w:jc w:val="center"/>
      <w:textAlignment w:val="top"/>
    </w:pPr>
    <w:rPr>
      <w:rFonts w:ascii="Arial CYR" w:hAnsi="Arial CYR" w:cs="Arial CYR"/>
      <w:sz w:val="16"/>
      <w:szCs w:val="16"/>
    </w:rPr>
  </w:style>
  <w:style w:type="paragraph" w:customStyle="1" w:styleId="xl88">
    <w:name w:val="xl88"/>
    <w:basedOn w:val="a5"/>
    <w:uiPriority w:val="99"/>
    <w:rsid w:val="004B1F74"/>
    <w:pPr>
      <w:spacing w:before="100" w:beforeAutospacing="1" w:after="100" w:afterAutospacing="1"/>
      <w:jc w:val="left"/>
    </w:pPr>
    <w:rPr>
      <w:rFonts w:ascii="Arial CYR" w:hAnsi="Arial CYR" w:cs="Arial CYR"/>
    </w:rPr>
  </w:style>
  <w:style w:type="paragraph" w:customStyle="1" w:styleId="xl89">
    <w:name w:val="xl89"/>
    <w:basedOn w:val="a5"/>
    <w:uiPriority w:val="99"/>
    <w:rsid w:val="004B1F74"/>
    <w:pPr>
      <w:spacing w:before="100" w:beforeAutospacing="1" w:after="100" w:afterAutospacing="1"/>
      <w:jc w:val="left"/>
    </w:pPr>
    <w:rPr>
      <w:rFonts w:ascii="Arial CYR" w:hAnsi="Arial CYR" w:cs="Arial CYR"/>
    </w:rPr>
  </w:style>
  <w:style w:type="paragraph" w:customStyle="1" w:styleId="xl90">
    <w:name w:val="xl90"/>
    <w:basedOn w:val="a5"/>
    <w:uiPriority w:val="99"/>
    <w:rsid w:val="004B1F74"/>
    <w:pPr>
      <w:spacing w:before="100" w:beforeAutospacing="1" w:after="100" w:afterAutospacing="1"/>
      <w:jc w:val="right"/>
    </w:pPr>
    <w:rPr>
      <w:rFonts w:ascii="Arial CYR" w:hAnsi="Arial CYR" w:cs="Arial CYR"/>
    </w:rPr>
  </w:style>
  <w:style w:type="paragraph" w:customStyle="1" w:styleId="xl91">
    <w:name w:val="xl91"/>
    <w:basedOn w:val="a5"/>
    <w:uiPriority w:val="99"/>
    <w:rsid w:val="004B1F74"/>
    <w:pPr>
      <w:spacing w:before="100" w:beforeAutospacing="1" w:after="100" w:afterAutospacing="1"/>
      <w:jc w:val="center"/>
    </w:pPr>
    <w:rPr>
      <w:rFonts w:ascii="Arial CYR" w:hAnsi="Arial CYR" w:cs="Arial CYR"/>
      <w:b/>
      <w:bCs/>
    </w:rPr>
  </w:style>
  <w:style w:type="paragraph" w:customStyle="1" w:styleId="xl92">
    <w:name w:val="xl92"/>
    <w:basedOn w:val="a5"/>
    <w:uiPriority w:val="99"/>
    <w:rsid w:val="004B1F74"/>
    <w:pPr>
      <w:spacing w:before="100" w:beforeAutospacing="1" w:after="100" w:afterAutospacing="1"/>
      <w:jc w:val="left"/>
    </w:pPr>
    <w:rPr>
      <w:rFonts w:ascii="Arial CYR" w:hAnsi="Arial CYR" w:cs="Arial CYR"/>
      <w:b/>
      <w:bCs/>
    </w:rPr>
  </w:style>
  <w:style w:type="paragraph" w:customStyle="1" w:styleId="xl93">
    <w:name w:val="xl93"/>
    <w:basedOn w:val="a5"/>
    <w:uiPriority w:val="99"/>
    <w:rsid w:val="004B1F74"/>
    <w:pPr>
      <w:spacing w:before="100" w:beforeAutospacing="1" w:after="100" w:afterAutospacing="1"/>
      <w:jc w:val="right"/>
    </w:pPr>
    <w:rPr>
      <w:rFonts w:ascii="Arial CYR" w:hAnsi="Arial CYR" w:cs="Arial CYR"/>
      <w:b/>
      <w:bCs/>
    </w:rPr>
  </w:style>
  <w:style w:type="paragraph" w:customStyle="1" w:styleId="xl94">
    <w:name w:val="xl94"/>
    <w:basedOn w:val="a5"/>
    <w:uiPriority w:val="99"/>
    <w:rsid w:val="004B1F74"/>
    <w:pPr>
      <w:spacing w:before="100" w:beforeAutospacing="1" w:after="100" w:afterAutospacing="1"/>
      <w:jc w:val="center"/>
    </w:pPr>
    <w:rPr>
      <w:rFonts w:ascii="Arial CYR" w:hAnsi="Arial CYR" w:cs="Arial CYR"/>
      <w:b/>
      <w:bCs/>
    </w:rPr>
  </w:style>
  <w:style w:type="paragraph" w:customStyle="1" w:styleId="xl95">
    <w:name w:val="xl95"/>
    <w:basedOn w:val="a5"/>
    <w:uiPriority w:val="99"/>
    <w:rsid w:val="004B1F74"/>
    <w:pPr>
      <w:spacing w:before="100" w:beforeAutospacing="1" w:after="100" w:afterAutospacing="1"/>
      <w:jc w:val="left"/>
    </w:pPr>
    <w:rPr>
      <w:rFonts w:ascii="Arial CYR" w:hAnsi="Arial CYR" w:cs="Arial CYR"/>
    </w:rPr>
  </w:style>
  <w:style w:type="paragraph" w:customStyle="1" w:styleId="xl96">
    <w:name w:val="xl96"/>
    <w:basedOn w:val="a5"/>
    <w:uiPriority w:val="99"/>
    <w:rsid w:val="004B1F74"/>
    <w:pPr>
      <w:spacing w:before="100" w:beforeAutospacing="1" w:after="100" w:afterAutospacing="1"/>
      <w:jc w:val="right"/>
    </w:pPr>
    <w:rPr>
      <w:rFonts w:ascii="Arial CYR" w:hAnsi="Arial CYR" w:cs="Arial CYR"/>
    </w:rPr>
  </w:style>
  <w:style w:type="paragraph" w:customStyle="1" w:styleId="xl97">
    <w:name w:val="xl97"/>
    <w:basedOn w:val="a5"/>
    <w:uiPriority w:val="99"/>
    <w:rsid w:val="004B1F74"/>
    <w:pPr>
      <w:spacing w:before="100" w:beforeAutospacing="1" w:after="100" w:afterAutospacing="1"/>
      <w:jc w:val="center"/>
    </w:pPr>
    <w:rPr>
      <w:rFonts w:ascii="Arial CYR" w:hAnsi="Arial CYR" w:cs="Arial CYR"/>
    </w:rPr>
  </w:style>
  <w:style w:type="paragraph" w:customStyle="1" w:styleId="xl98">
    <w:name w:val="xl98"/>
    <w:basedOn w:val="a5"/>
    <w:uiPriority w:val="99"/>
    <w:rsid w:val="004B1F74"/>
    <w:pPr>
      <w:spacing w:before="100" w:beforeAutospacing="1" w:after="100" w:afterAutospacing="1"/>
      <w:jc w:val="left"/>
    </w:pPr>
    <w:rPr>
      <w:rFonts w:ascii="Arial CYR" w:hAnsi="Arial CYR" w:cs="Arial CYR"/>
      <w:b/>
      <w:bCs/>
    </w:rPr>
  </w:style>
  <w:style w:type="paragraph" w:customStyle="1" w:styleId="xl99">
    <w:name w:val="xl99"/>
    <w:basedOn w:val="a5"/>
    <w:uiPriority w:val="99"/>
    <w:rsid w:val="004B1F74"/>
    <w:pPr>
      <w:spacing w:before="100" w:beforeAutospacing="1" w:after="100" w:afterAutospacing="1"/>
      <w:jc w:val="left"/>
    </w:pPr>
    <w:rPr>
      <w:rFonts w:ascii="Arial CYR" w:hAnsi="Arial CYR" w:cs="Arial CYR"/>
      <w:b/>
      <w:bCs/>
    </w:rPr>
  </w:style>
  <w:style w:type="paragraph" w:customStyle="1" w:styleId="xl100">
    <w:name w:val="xl100"/>
    <w:basedOn w:val="a5"/>
    <w:uiPriority w:val="99"/>
    <w:rsid w:val="004B1F74"/>
    <w:pPr>
      <w:spacing w:before="100" w:beforeAutospacing="1" w:after="100" w:afterAutospacing="1"/>
      <w:jc w:val="right"/>
    </w:pPr>
    <w:rPr>
      <w:rFonts w:ascii="Arial CYR" w:hAnsi="Arial CYR" w:cs="Arial CYR"/>
      <w:b/>
      <w:bCs/>
    </w:rPr>
  </w:style>
  <w:style w:type="paragraph" w:customStyle="1" w:styleId="xl101">
    <w:name w:val="xl101"/>
    <w:basedOn w:val="a5"/>
    <w:uiPriority w:val="99"/>
    <w:rsid w:val="004B1F74"/>
    <w:pPr>
      <w:pBdr>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102">
    <w:name w:val="xl102"/>
    <w:basedOn w:val="a5"/>
    <w:uiPriority w:val="99"/>
    <w:rsid w:val="004B1F74"/>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03">
    <w:name w:val="xl103"/>
    <w:basedOn w:val="a5"/>
    <w:uiPriority w:val="99"/>
    <w:rsid w:val="004B1F74"/>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4">
    <w:name w:val="xl104"/>
    <w:basedOn w:val="a5"/>
    <w:uiPriority w:val="99"/>
    <w:rsid w:val="004B1F74"/>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05">
    <w:name w:val="xl105"/>
    <w:basedOn w:val="a5"/>
    <w:uiPriority w:val="99"/>
    <w:rsid w:val="004B1F74"/>
    <w:pPr>
      <w:pBdr>
        <w:bottom w:val="single" w:sz="4" w:space="0" w:color="auto"/>
      </w:pBdr>
      <w:spacing w:before="100" w:beforeAutospacing="1" w:after="100" w:afterAutospacing="1"/>
      <w:jc w:val="left"/>
    </w:pPr>
    <w:rPr>
      <w:rFonts w:ascii="Arial CYR" w:hAnsi="Arial CYR" w:cs="Arial CYR"/>
      <w:sz w:val="16"/>
      <w:szCs w:val="16"/>
    </w:rPr>
  </w:style>
  <w:style w:type="paragraph" w:customStyle="1" w:styleId="xl106">
    <w:name w:val="xl106"/>
    <w:basedOn w:val="a5"/>
    <w:uiPriority w:val="99"/>
    <w:rsid w:val="004B1F74"/>
    <w:pPr>
      <w:spacing w:before="100" w:beforeAutospacing="1" w:after="100" w:afterAutospacing="1"/>
      <w:jc w:val="left"/>
      <w:textAlignment w:val="center"/>
    </w:pPr>
    <w:rPr>
      <w:rFonts w:ascii="Arial CYR" w:hAnsi="Arial CYR" w:cs="Arial CYR"/>
      <w:sz w:val="16"/>
      <w:szCs w:val="16"/>
    </w:rPr>
  </w:style>
  <w:style w:type="paragraph" w:customStyle="1" w:styleId="xl107">
    <w:name w:val="xl107"/>
    <w:basedOn w:val="a5"/>
    <w:uiPriority w:val="99"/>
    <w:rsid w:val="004B1F74"/>
    <w:pPr>
      <w:spacing w:before="100" w:beforeAutospacing="1" w:after="100" w:afterAutospacing="1"/>
      <w:jc w:val="left"/>
    </w:pPr>
    <w:rPr>
      <w:b/>
      <w:bCs/>
      <w:sz w:val="18"/>
      <w:szCs w:val="18"/>
    </w:rPr>
  </w:style>
  <w:style w:type="paragraph" w:customStyle="1" w:styleId="xl108">
    <w:name w:val="xl108"/>
    <w:basedOn w:val="a5"/>
    <w:uiPriority w:val="99"/>
    <w:rsid w:val="004B1F74"/>
    <w:pPr>
      <w:spacing w:before="100" w:beforeAutospacing="1" w:after="100" w:afterAutospacing="1"/>
      <w:jc w:val="left"/>
    </w:pPr>
    <w:rPr>
      <w:b/>
      <w:bCs/>
    </w:rPr>
  </w:style>
  <w:style w:type="paragraph" w:customStyle="1" w:styleId="xl109">
    <w:name w:val="xl109"/>
    <w:basedOn w:val="a5"/>
    <w:uiPriority w:val="99"/>
    <w:rsid w:val="004B1F74"/>
    <w:pPr>
      <w:pBdr>
        <w:top w:val="single" w:sz="8" w:space="0" w:color="auto"/>
      </w:pBdr>
      <w:spacing w:before="100" w:beforeAutospacing="1" w:after="100" w:afterAutospacing="1"/>
      <w:jc w:val="left"/>
    </w:pPr>
    <w:rPr>
      <w:rFonts w:ascii="Arial CYR" w:hAnsi="Arial CYR" w:cs="Arial CYR"/>
      <w:sz w:val="18"/>
      <w:szCs w:val="18"/>
    </w:rPr>
  </w:style>
  <w:style w:type="paragraph" w:customStyle="1" w:styleId="xl110">
    <w:name w:val="xl110"/>
    <w:basedOn w:val="a5"/>
    <w:uiPriority w:val="99"/>
    <w:rsid w:val="004B1F74"/>
    <w:pPr>
      <w:pBdr>
        <w:bottom w:val="single" w:sz="8"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111">
    <w:name w:val="xl111"/>
    <w:basedOn w:val="a5"/>
    <w:uiPriority w:val="99"/>
    <w:rsid w:val="004B1F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12">
    <w:name w:val="xl112"/>
    <w:basedOn w:val="a5"/>
    <w:uiPriority w:val="99"/>
    <w:rsid w:val="004B1F74"/>
    <w:pPr>
      <w:pBdr>
        <w:left w:val="single" w:sz="8" w:space="0" w:color="auto"/>
        <w:bottom w:val="single" w:sz="8" w:space="0" w:color="auto"/>
      </w:pBdr>
      <w:spacing w:before="100" w:beforeAutospacing="1" w:after="100" w:afterAutospacing="1"/>
      <w:jc w:val="center"/>
    </w:pPr>
    <w:rPr>
      <w:rFonts w:ascii="Arial CYR" w:hAnsi="Arial CYR" w:cs="Arial CYR"/>
      <w:sz w:val="18"/>
      <w:szCs w:val="18"/>
    </w:rPr>
  </w:style>
  <w:style w:type="paragraph" w:customStyle="1" w:styleId="xl113">
    <w:name w:val="xl113"/>
    <w:basedOn w:val="a5"/>
    <w:uiPriority w:val="99"/>
    <w:rsid w:val="004B1F74"/>
    <w:pPr>
      <w:spacing w:before="100" w:beforeAutospacing="1" w:after="100" w:afterAutospacing="1"/>
      <w:jc w:val="center"/>
      <w:textAlignment w:val="center"/>
    </w:pPr>
    <w:rPr>
      <w:rFonts w:ascii="Arial CYR" w:hAnsi="Arial CYR" w:cs="Arial CYR"/>
      <w:sz w:val="16"/>
      <w:szCs w:val="16"/>
    </w:rPr>
  </w:style>
  <w:style w:type="paragraph" w:customStyle="1" w:styleId="xl114">
    <w:name w:val="xl114"/>
    <w:basedOn w:val="a5"/>
    <w:uiPriority w:val="99"/>
    <w:rsid w:val="004B1F74"/>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5">
    <w:name w:val="xl115"/>
    <w:basedOn w:val="a5"/>
    <w:uiPriority w:val="99"/>
    <w:rsid w:val="004B1F74"/>
    <w:pPr>
      <w:pBdr>
        <w:right w:val="single" w:sz="4" w:space="0" w:color="auto"/>
      </w:pBdr>
      <w:spacing w:before="100" w:beforeAutospacing="1" w:after="100" w:afterAutospacing="1"/>
      <w:jc w:val="left"/>
    </w:pPr>
    <w:rPr>
      <w:rFonts w:ascii="Arial CYR" w:hAnsi="Arial CYR" w:cs="Arial CYR"/>
      <w:sz w:val="18"/>
      <w:szCs w:val="18"/>
    </w:rPr>
  </w:style>
  <w:style w:type="paragraph" w:customStyle="1" w:styleId="xl116">
    <w:name w:val="xl116"/>
    <w:basedOn w:val="a5"/>
    <w:uiPriority w:val="99"/>
    <w:rsid w:val="004B1F74"/>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17">
    <w:name w:val="xl117"/>
    <w:basedOn w:val="a5"/>
    <w:uiPriority w:val="99"/>
    <w:rsid w:val="004B1F74"/>
    <w:pPr>
      <w:pBdr>
        <w:left w:val="single" w:sz="4" w:space="0" w:color="auto"/>
      </w:pBdr>
      <w:spacing w:before="100" w:beforeAutospacing="1" w:after="100" w:afterAutospacing="1"/>
      <w:jc w:val="left"/>
    </w:pPr>
    <w:rPr>
      <w:rFonts w:ascii="Arial CYR" w:hAnsi="Arial CYR" w:cs="Arial CYR"/>
      <w:sz w:val="18"/>
      <w:szCs w:val="18"/>
    </w:rPr>
  </w:style>
  <w:style w:type="paragraph" w:customStyle="1" w:styleId="xl118">
    <w:name w:val="xl118"/>
    <w:basedOn w:val="a5"/>
    <w:uiPriority w:val="99"/>
    <w:rsid w:val="004B1F74"/>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19">
    <w:name w:val="xl119"/>
    <w:basedOn w:val="a5"/>
    <w:uiPriority w:val="99"/>
    <w:rsid w:val="004B1F74"/>
    <w:pPr>
      <w:spacing w:before="100" w:beforeAutospacing="1" w:after="100" w:afterAutospacing="1"/>
      <w:jc w:val="center"/>
      <w:textAlignment w:val="top"/>
    </w:pPr>
    <w:rPr>
      <w:rFonts w:ascii="Arial CYR" w:hAnsi="Arial CYR" w:cs="Arial CYR"/>
      <w:sz w:val="16"/>
      <w:szCs w:val="16"/>
    </w:rPr>
  </w:style>
  <w:style w:type="paragraph" w:customStyle="1" w:styleId="xl120">
    <w:name w:val="xl120"/>
    <w:basedOn w:val="a5"/>
    <w:uiPriority w:val="99"/>
    <w:rsid w:val="004B1F74"/>
    <w:pPr>
      <w:pBdr>
        <w:left w:val="single" w:sz="4" w:space="0" w:color="auto"/>
      </w:pBdr>
      <w:spacing w:before="100" w:beforeAutospacing="1" w:after="100" w:afterAutospacing="1"/>
      <w:jc w:val="left"/>
    </w:pPr>
    <w:rPr>
      <w:rFonts w:ascii="Arial CYR" w:hAnsi="Arial CYR" w:cs="Arial CYR"/>
      <w:sz w:val="16"/>
      <w:szCs w:val="16"/>
    </w:rPr>
  </w:style>
  <w:style w:type="paragraph" w:customStyle="1" w:styleId="xl121">
    <w:name w:val="xl121"/>
    <w:basedOn w:val="a5"/>
    <w:uiPriority w:val="99"/>
    <w:rsid w:val="004B1F74"/>
    <w:pPr>
      <w:pBdr>
        <w:left w:val="single" w:sz="4" w:space="0" w:color="auto"/>
      </w:pBdr>
      <w:spacing w:before="100" w:beforeAutospacing="1" w:after="100" w:afterAutospacing="1"/>
      <w:jc w:val="left"/>
    </w:pPr>
    <w:rPr>
      <w:rFonts w:ascii="Arial CYR" w:hAnsi="Arial CYR" w:cs="Arial CYR"/>
      <w:sz w:val="18"/>
      <w:szCs w:val="18"/>
    </w:rPr>
  </w:style>
  <w:style w:type="paragraph" w:customStyle="1" w:styleId="xl122">
    <w:name w:val="xl122"/>
    <w:basedOn w:val="a5"/>
    <w:uiPriority w:val="99"/>
    <w:rsid w:val="004B1F74"/>
    <w:pPr>
      <w:pBdr>
        <w:left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123">
    <w:name w:val="xl123"/>
    <w:basedOn w:val="a5"/>
    <w:uiPriority w:val="99"/>
    <w:rsid w:val="004B1F74"/>
    <w:pPr>
      <w:pBdr>
        <w:left w:val="single" w:sz="4" w:space="0" w:color="auto"/>
        <w:right w:val="single" w:sz="4" w:space="0" w:color="auto"/>
      </w:pBdr>
      <w:spacing w:before="100" w:beforeAutospacing="1" w:after="100" w:afterAutospacing="1"/>
      <w:jc w:val="left"/>
    </w:pPr>
    <w:rPr>
      <w:b/>
      <w:bCs/>
      <w:sz w:val="18"/>
      <w:szCs w:val="18"/>
    </w:rPr>
  </w:style>
  <w:style w:type="paragraph" w:customStyle="1" w:styleId="xl124">
    <w:name w:val="xl124"/>
    <w:basedOn w:val="a5"/>
    <w:uiPriority w:val="99"/>
    <w:rsid w:val="004B1F74"/>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125">
    <w:name w:val="xl125"/>
    <w:basedOn w:val="a5"/>
    <w:uiPriority w:val="99"/>
    <w:rsid w:val="004B1F74"/>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26">
    <w:name w:val="xl126"/>
    <w:basedOn w:val="a5"/>
    <w:uiPriority w:val="99"/>
    <w:rsid w:val="004B1F74"/>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27">
    <w:name w:val="xl127"/>
    <w:basedOn w:val="a5"/>
    <w:uiPriority w:val="99"/>
    <w:rsid w:val="004B1F74"/>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28">
    <w:name w:val="xl128"/>
    <w:basedOn w:val="a5"/>
    <w:uiPriority w:val="99"/>
    <w:rsid w:val="004B1F74"/>
    <w:pPr>
      <w:pBdr>
        <w:left w:val="single" w:sz="4" w:space="0" w:color="auto"/>
      </w:pBdr>
      <w:spacing w:before="100" w:beforeAutospacing="1" w:after="100" w:afterAutospacing="1"/>
      <w:jc w:val="left"/>
    </w:pPr>
    <w:rPr>
      <w:rFonts w:ascii="Arial CYR" w:hAnsi="Arial CYR" w:cs="Arial CYR"/>
      <w:sz w:val="18"/>
      <w:szCs w:val="18"/>
    </w:rPr>
  </w:style>
  <w:style w:type="paragraph" w:customStyle="1" w:styleId="xl129">
    <w:name w:val="xl129"/>
    <w:basedOn w:val="a5"/>
    <w:uiPriority w:val="99"/>
    <w:rsid w:val="004B1F74"/>
    <w:pPr>
      <w:pBdr>
        <w:left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130">
    <w:name w:val="xl130"/>
    <w:basedOn w:val="a5"/>
    <w:uiPriority w:val="99"/>
    <w:rsid w:val="004B1F74"/>
    <w:pPr>
      <w:pBdr>
        <w:right w:val="single" w:sz="4" w:space="0" w:color="auto"/>
      </w:pBdr>
      <w:spacing w:before="100" w:beforeAutospacing="1" w:after="100" w:afterAutospacing="1"/>
      <w:jc w:val="right"/>
    </w:pPr>
    <w:rPr>
      <w:rFonts w:ascii="Arial CYR" w:hAnsi="Arial CYR" w:cs="Arial CYR"/>
      <w:sz w:val="18"/>
      <w:szCs w:val="18"/>
    </w:rPr>
  </w:style>
  <w:style w:type="paragraph" w:customStyle="1" w:styleId="xl131">
    <w:name w:val="xl131"/>
    <w:basedOn w:val="a5"/>
    <w:uiPriority w:val="99"/>
    <w:rsid w:val="004B1F74"/>
    <w:pPr>
      <w:pBdr>
        <w:left w:val="single" w:sz="4" w:space="0" w:color="auto"/>
      </w:pBdr>
      <w:spacing w:before="100" w:beforeAutospacing="1" w:after="100" w:afterAutospacing="1"/>
      <w:jc w:val="left"/>
    </w:pPr>
    <w:rPr>
      <w:rFonts w:ascii="Arial CYR" w:hAnsi="Arial CYR" w:cs="Arial CYR"/>
      <w:sz w:val="16"/>
      <w:szCs w:val="16"/>
    </w:rPr>
  </w:style>
  <w:style w:type="paragraph" w:customStyle="1" w:styleId="xl132">
    <w:name w:val="xl132"/>
    <w:basedOn w:val="a5"/>
    <w:uiPriority w:val="99"/>
    <w:rsid w:val="004B1F74"/>
    <w:pPr>
      <w:pBdr>
        <w:left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133">
    <w:name w:val="xl133"/>
    <w:basedOn w:val="a5"/>
    <w:uiPriority w:val="99"/>
    <w:rsid w:val="004B1F74"/>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4">
    <w:name w:val="xl134"/>
    <w:basedOn w:val="a5"/>
    <w:uiPriority w:val="99"/>
    <w:rsid w:val="004B1F74"/>
    <w:pPr>
      <w:pBdr>
        <w:left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135">
    <w:name w:val="xl135"/>
    <w:basedOn w:val="a5"/>
    <w:uiPriority w:val="99"/>
    <w:rsid w:val="004B1F74"/>
    <w:pPr>
      <w:pBdr>
        <w:right w:val="single" w:sz="4" w:space="0" w:color="auto"/>
      </w:pBdr>
      <w:spacing w:before="100" w:beforeAutospacing="1" w:after="100" w:afterAutospacing="1"/>
      <w:jc w:val="center"/>
    </w:pPr>
    <w:rPr>
      <w:rFonts w:ascii="Arial CYR" w:hAnsi="Arial CYR" w:cs="Arial CYR"/>
      <w:sz w:val="18"/>
      <w:szCs w:val="18"/>
    </w:rPr>
  </w:style>
  <w:style w:type="paragraph" w:customStyle="1" w:styleId="xl136">
    <w:name w:val="xl136"/>
    <w:basedOn w:val="a5"/>
    <w:uiPriority w:val="99"/>
    <w:rsid w:val="004B1F74"/>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7">
    <w:name w:val="xl137"/>
    <w:basedOn w:val="a5"/>
    <w:uiPriority w:val="99"/>
    <w:rsid w:val="004B1F74"/>
    <w:pPr>
      <w:pBdr>
        <w:left w:val="single" w:sz="4" w:space="0" w:color="auto"/>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138">
    <w:name w:val="xl138"/>
    <w:basedOn w:val="a5"/>
    <w:uiPriority w:val="99"/>
    <w:rsid w:val="004B1F74"/>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139">
    <w:name w:val="xl139"/>
    <w:basedOn w:val="a5"/>
    <w:uiPriority w:val="99"/>
    <w:rsid w:val="004B1F74"/>
    <w:pPr>
      <w:pBdr>
        <w:right w:val="single" w:sz="4" w:space="0" w:color="auto"/>
      </w:pBdr>
      <w:spacing w:before="100" w:beforeAutospacing="1" w:after="100" w:afterAutospacing="1"/>
      <w:jc w:val="left"/>
    </w:pPr>
    <w:rPr>
      <w:rFonts w:ascii="Arial CYR" w:hAnsi="Arial CYR" w:cs="Arial CYR"/>
      <w:sz w:val="18"/>
      <w:szCs w:val="18"/>
    </w:rPr>
  </w:style>
  <w:style w:type="paragraph" w:customStyle="1" w:styleId="xl140">
    <w:name w:val="xl140"/>
    <w:basedOn w:val="a5"/>
    <w:uiPriority w:val="99"/>
    <w:rsid w:val="004B1F74"/>
    <w:pPr>
      <w:pBdr>
        <w:right w:val="single" w:sz="4" w:space="0" w:color="auto"/>
      </w:pBdr>
      <w:spacing w:before="100" w:beforeAutospacing="1" w:after="100" w:afterAutospacing="1"/>
      <w:jc w:val="left"/>
    </w:pPr>
    <w:rPr>
      <w:rFonts w:ascii="Arial CYR" w:hAnsi="Arial CYR" w:cs="Arial CYR"/>
      <w:sz w:val="16"/>
      <w:szCs w:val="16"/>
    </w:rPr>
  </w:style>
  <w:style w:type="paragraph" w:customStyle="1" w:styleId="xl141">
    <w:name w:val="xl141"/>
    <w:basedOn w:val="a5"/>
    <w:uiPriority w:val="99"/>
    <w:rsid w:val="004B1F74"/>
    <w:pPr>
      <w:pBdr>
        <w:left w:val="single" w:sz="4" w:space="0" w:color="auto"/>
        <w:right w:val="single" w:sz="4" w:space="0" w:color="auto"/>
      </w:pBdr>
      <w:spacing w:before="100" w:beforeAutospacing="1" w:after="100" w:afterAutospacing="1"/>
      <w:jc w:val="center"/>
    </w:pPr>
    <w:rPr>
      <w:sz w:val="16"/>
      <w:szCs w:val="16"/>
    </w:rPr>
  </w:style>
  <w:style w:type="paragraph" w:customStyle="1" w:styleId="xl142">
    <w:name w:val="xl142"/>
    <w:basedOn w:val="a5"/>
    <w:uiPriority w:val="99"/>
    <w:rsid w:val="004B1F74"/>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3">
    <w:name w:val="xl143"/>
    <w:basedOn w:val="a5"/>
    <w:uiPriority w:val="99"/>
    <w:rsid w:val="004B1F74"/>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44">
    <w:name w:val="xl144"/>
    <w:basedOn w:val="a5"/>
    <w:uiPriority w:val="99"/>
    <w:rsid w:val="004B1F74"/>
    <w:pPr>
      <w:pBdr>
        <w:left w:val="single" w:sz="4" w:space="0" w:color="auto"/>
      </w:pBdr>
      <w:spacing w:before="100" w:beforeAutospacing="1" w:after="100" w:afterAutospacing="1"/>
      <w:jc w:val="center"/>
    </w:pPr>
    <w:rPr>
      <w:rFonts w:ascii="Arial CYR" w:hAnsi="Arial CYR" w:cs="Arial CYR"/>
      <w:sz w:val="16"/>
      <w:szCs w:val="16"/>
    </w:rPr>
  </w:style>
  <w:style w:type="paragraph" w:customStyle="1" w:styleId="xl145">
    <w:name w:val="xl145"/>
    <w:basedOn w:val="a5"/>
    <w:uiPriority w:val="99"/>
    <w:rsid w:val="004B1F74"/>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6">
    <w:name w:val="xl146"/>
    <w:basedOn w:val="a5"/>
    <w:uiPriority w:val="99"/>
    <w:rsid w:val="004B1F74"/>
    <w:pPr>
      <w:pBdr>
        <w:left w:val="single" w:sz="4" w:space="0" w:color="auto"/>
      </w:pBdr>
      <w:spacing w:before="100" w:beforeAutospacing="1" w:after="100" w:afterAutospacing="1"/>
      <w:jc w:val="right"/>
    </w:pPr>
    <w:rPr>
      <w:rFonts w:ascii="Arial CYR" w:hAnsi="Arial CYR" w:cs="Arial CYR"/>
      <w:sz w:val="18"/>
      <w:szCs w:val="18"/>
    </w:rPr>
  </w:style>
  <w:style w:type="paragraph" w:customStyle="1" w:styleId="xl147">
    <w:name w:val="xl147"/>
    <w:basedOn w:val="a5"/>
    <w:uiPriority w:val="99"/>
    <w:rsid w:val="004B1F74"/>
    <w:pPr>
      <w:pBdr>
        <w:left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148">
    <w:name w:val="xl148"/>
    <w:basedOn w:val="a5"/>
    <w:uiPriority w:val="99"/>
    <w:rsid w:val="004B1F74"/>
    <w:pPr>
      <w:pBdr>
        <w:left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149">
    <w:name w:val="xl149"/>
    <w:basedOn w:val="a5"/>
    <w:uiPriority w:val="99"/>
    <w:rsid w:val="004B1F74"/>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0">
    <w:name w:val="xl150"/>
    <w:basedOn w:val="a5"/>
    <w:uiPriority w:val="99"/>
    <w:rsid w:val="004B1F74"/>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151">
    <w:name w:val="xl151"/>
    <w:basedOn w:val="a5"/>
    <w:uiPriority w:val="99"/>
    <w:rsid w:val="004B1F74"/>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52">
    <w:name w:val="xl152"/>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3">
    <w:name w:val="xl153"/>
    <w:basedOn w:val="a5"/>
    <w:uiPriority w:val="99"/>
    <w:rsid w:val="004B1F74"/>
    <w:pPr>
      <w:pBdr>
        <w:left w:val="single" w:sz="4" w:space="0" w:color="auto"/>
        <w:right w:val="single" w:sz="4" w:space="0" w:color="auto"/>
      </w:pBdr>
      <w:spacing w:before="100" w:beforeAutospacing="1" w:after="100" w:afterAutospacing="1"/>
      <w:jc w:val="left"/>
      <w:textAlignment w:val="top"/>
    </w:pPr>
    <w:rPr>
      <w:rFonts w:ascii="Arial CYR" w:hAnsi="Arial CYR" w:cs="Arial CYR"/>
      <w:sz w:val="16"/>
      <w:szCs w:val="16"/>
    </w:rPr>
  </w:style>
  <w:style w:type="paragraph" w:customStyle="1" w:styleId="xl154">
    <w:name w:val="xl154"/>
    <w:basedOn w:val="a5"/>
    <w:uiPriority w:val="99"/>
    <w:rsid w:val="004B1F74"/>
    <w:pPr>
      <w:pBdr>
        <w:left w:val="single" w:sz="4" w:space="0" w:color="auto"/>
        <w:right w:val="single" w:sz="4" w:space="0" w:color="auto"/>
      </w:pBdr>
      <w:spacing w:before="100" w:beforeAutospacing="1" w:after="100" w:afterAutospacing="1"/>
      <w:jc w:val="left"/>
      <w:textAlignment w:val="top"/>
    </w:pPr>
    <w:rPr>
      <w:rFonts w:ascii="Arial CYR" w:hAnsi="Arial CYR" w:cs="Arial CYR"/>
      <w:sz w:val="16"/>
      <w:szCs w:val="16"/>
    </w:rPr>
  </w:style>
  <w:style w:type="paragraph" w:customStyle="1" w:styleId="xl155">
    <w:name w:val="xl155"/>
    <w:basedOn w:val="a5"/>
    <w:uiPriority w:val="99"/>
    <w:rsid w:val="004B1F74"/>
    <w:pPr>
      <w:pBdr>
        <w:top w:val="single" w:sz="4" w:space="0" w:color="auto"/>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156">
    <w:name w:val="xl156"/>
    <w:basedOn w:val="a5"/>
    <w:uiPriority w:val="99"/>
    <w:rsid w:val="004B1F74"/>
    <w:pPr>
      <w:pBdr>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157">
    <w:name w:val="xl157"/>
    <w:basedOn w:val="a5"/>
    <w:uiPriority w:val="99"/>
    <w:rsid w:val="004B1F74"/>
    <w:pPr>
      <w:pBdr>
        <w:right w:val="single" w:sz="4" w:space="0" w:color="auto"/>
      </w:pBdr>
      <w:spacing w:before="100" w:beforeAutospacing="1" w:after="100" w:afterAutospacing="1"/>
      <w:jc w:val="left"/>
      <w:textAlignment w:val="top"/>
    </w:pPr>
    <w:rPr>
      <w:rFonts w:ascii="Arial CYR" w:hAnsi="Arial CYR" w:cs="Arial CYR"/>
      <w:sz w:val="16"/>
      <w:szCs w:val="16"/>
    </w:rPr>
  </w:style>
  <w:style w:type="paragraph" w:customStyle="1" w:styleId="xl158">
    <w:name w:val="xl158"/>
    <w:basedOn w:val="a5"/>
    <w:uiPriority w:val="99"/>
    <w:rsid w:val="004B1F74"/>
    <w:pPr>
      <w:pBdr>
        <w:right w:val="single" w:sz="4" w:space="0" w:color="auto"/>
      </w:pBdr>
      <w:spacing w:before="100" w:beforeAutospacing="1" w:after="100" w:afterAutospacing="1"/>
      <w:jc w:val="left"/>
    </w:pPr>
    <w:rPr>
      <w:sz w:val="16"/>
      <w:szCs w:val="16"/>
    </w:rPr>
  </w:style>
  <w:style w:type="paragraph" w:customStyle="1" w:styleId="xl159">
    <w:name w:val="xl159"/>
    <w:basedOn w:val="a5"/>
    <w:uiPriority w:val="99"/>
    <w:rsid w:val="004B1F74"/>
    <w:pPr>
      <w:pBdr>
        <w:right w:val="single" w:sz="4" w:space="0" w:color="auto"/>
      </w:pBdr>
      <w:spacing w:before="100" w:beforeAutospacing="1" w:after="100" w:afterAutospacing="1"/>
      <w:jc w:val="left"/>
    </w:pPr>
    <w:rPr>
      <w:rFonts w:ascii="Arial CYR" w:hAnsi="Arial CYR" w:cs="Arial CYR"/>
      <w:b/>
      <w:bCs/>
      <w:sz w:val="18"/>
      <w:szCs w:val="18"/>
    </w:rPr>
  </w:style>
  <w:style w:type="paragraph" w:customStyle="1" w:styleId="xl160">
    <w:name w:val="xl160"/>
    <w:basedOn w:val="a5"/>
    <w:uiPriority w:val="99"/>
    <w:rsid w:val="004B1F74"/>
    <w:pPr>
      <w:pBdr>
        <w:right w:val="single" w:sz="4" w:space="0" w:color="auto"/>
      </w:pBdr>
      <w:spacing w:before="100" w:beforeAutospacing="1" w:after="100" w:afterAutospacing="1"/>
      <w:jc w:val="left"/>
    </w:pPr>
    <w:rPr>
      <w:rFonts w:ascii="Arial CYR" w:hAnsi="Arial CYR" w:cs="Arial CYR"/>
      <w:sz w:val="18"/>
      <w:szCs w:val="18"/>
    </w:rPr>
  </w:style>
  <w:style w:type="paragraph" w:customStyle="1" w:styleId="xl161">
    <w:name w:val="xl161"/>
    <w:basedOn w:val="a5"/>
    <w:uiPriority w:val="99"/>
    <w:rsid w:val="004B1F74"/>
    <w:pPr>
      <w:pBdr>
        <w:right w:val="single" w:sz="4" w:space="0" w:color="auto"/>
      </w:pBdr>
      <w:spacing w:before="100" w:beforeAutospacing="1" w:after="100" w:afterAutospacing="1"/>
      <w:jc w:val="left"/>
    </w:pPr>
    <w:rPr>
      <w:rFonts w:ascii="Arial CYR" w:hAnsi="Arial CYR" w:cs="Arial CYR"/>
      <w:sz w:val="16"/>
      <w:szCs w:val="16"/>
    </w:rPr>
  </w:style>
  <w:style w:type="paragraph" w:customStyle="1" w:styleId="xl162">
    <w:name w:val="xl162"/>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63">
    <w:name w:val="xl163"/>
    <w:basedOn w:val="a5"/>
    <w:uiPriority w:val="99"/>
    <w:rsid w:val="004B1F74"/>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4">
    <w:name w:val="xl164"/>
    <w:basedOn w:val="a5"/>
    <w:uiPriority w:val="99"/>
    <w:rsid w:val="004B1F74"/>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5">
    <w:name w:val="xl165"/>
    <w:basedOn w:val="a5"/>
    <w:uiPriority w:val="99"/>
    <w:rsid w:val="004B1F74"/>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66">
    <w:name w:val="xl166"/>
    <w:basedOn w:val="a5"/>
    <w:uiPriority w:val="99"/>
    <w:rsid w:val="004B1F74"/>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7">
    <w:name w:val="xl167"/>
    <w:basedOn w:val="a5"/>
    <w:uiPriority w:val="99"/>
    <w:rsid w:val="004B1F74"/>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8">
    <w:name w:val="xl168"/>
    <w:basedOn w:val="a5"/>
    <w:uiPriority w:val="99"/>
    <w:rsid w:val="004B1F74"/>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69">
    <w:name w:val="xl169"/>
    <w:basedOn w:val="a5"/>
    <w:uiPriority w:val="99"/>
    <w:rsid w:val="004B1F74"/>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0">
    <w:name w:val="xl170"/>
    <w:basedOn w:val="a5"/>
    <w:uiPriority w:val="99"/>
    <w:rsid w:val="004B1F74"/>
    <w:pPr>
      <w:pBdr>
        <w:right w:val="single" w:sz="4" w:space="0" w:color="auto"/>
      </w:pBdr>
      <w:spacing w:before="100" w:beforeAutospacing="1" w:after="100" w:afterAutospacing="1"/>
      <w:jc w:val="left"/>
      <w:textAlignment w:val="top"/>
    </w:pPr>
    <w:rPr>
      <w:rFonts w:ascii="Arial CYR" w:hAnsi="Arial CYR" w:cs="Arial CYR"/>
      <w:sz w:val="16"/>
      <w:szCs w:val="16"/>
    </w:rPr>
  </w:style>
  <w:style w:type="paragraph" w:customStyle="1" w:styleId="xl171">
    <w:name w:val="xl171"/>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2">
    <w:name w:val="xl172"/>
    <w:basedOn w:val="a5"/>
    <w:uiPriority w:val="99"/>
    <w:rsid w:val="004B1F74"/>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3">
    <w:name w:val="xl173"/>
    <w:basedOn w:val="a5"/>
    <w:uiPriority w:val="99"/>
    <w:rsid w:val="004B1F74"/>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74">
    <w:name w:val="xl174"/>
    <w:basedOn w:val="a5"/>
    <w:uiPriority w:val="99"/>
    <w:rsid w:val="004B1F74"/>
    <w:pPr>
      <w:pBdr>
        <w:left w:val="single" w:sz="4" w:space="0" w:color="auto"/>
        <w:right w:val="single" w:sz="4" w:space="0" w:color="auto"/>
      </w:pBdr>
      <w:spacing w:before="100" w:beforeAutospacing="1" w:after="100" w:afterAutospacing="1"/>
      <w:jc w:val="center"/>
    </w:pPr>
    <w:rPr>
      <w:sz w:val="16"/>
      <w:szCs w:val="16"/>
    </w:rPr>
  </w:style>
  <w:style w:type="paragraph" w:customStyle="1" w:styleId="xl175">
    <w:name w:val="xl175"/>
    <w:basedOn w:val="a5"/>
    <w:uiPriority w:val="99"/>
    <w:rsid w:val="004B1F74"/>
    <w:pPr>
      <w:pBdr>
        <w:left w:val="single" w:sz="4" w:space="0" w:color="auto"/>
        <w:right w:val="single" w:sz="4" w:space="0" w:color="auto"/>
      </w:pBdr>
      <w:spacing w:before="100" w:beforeAutospacing="1" w:after="100" w:afterAutospacing="1"/>
      <w:jc w:val="left"/>
    </w:pPr>
    <w:rPr>
      <w:rFonts w:ascii="Arial CYR" w:hAnsi="Arial CYR" w:cs="Arial CYR"/>
      <w:b/>
      <w:bCs/>
      <w:sz w:val="18"/>
      <w:szCs w:val="18"/>
    </w:rPr>
  </w:style>
  <w:style w:type="paragraph" w:customStyle="1" w:styleId="xl176">
    <w:name w:val="xl176"/>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77">
    <w:name w:val="xl177"/>
    <w:basedOn w:val="a5"/>
    <w:uiPriority w:val="99"/>
    <w:rsid w:val="004B1F74"/>
    <w:pPr>
      <w:pBdr>
        <w:left w:val="single" w:sz="4" w:space="0" w:color="auto"/>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178">
    <w:name w:val="xl178"/>
    <w:basedOn w:val="a5"/>
    <w:uiPriority w:val="99"/>
    <w:rsid w:val="004B1F74"/>
    <w:pPr>
      <w:pBdr>
        <w:left w:val="single" w:sz="4" w:space="0" w:color="auto"/>
        <w:right w:val="single" w:sz="4" w:space="0" w:color="auto"/>
      </w:pBdr>
      <w:spacing w:before="100" w:beforeAutospacing="1" w:after="100" w:afterAutospacing="1"/>
      <w:jc w:val="left"/>
      <w:textAlignment w:val="top"/>
    </w:pPr>
    <w:rPr>
      <w:rFonts w:ascii="Arial CYR" w:hAnsi="Arial CYR" w:cs="Arial CYR"/>
      <w:sz w:val="16"/>
      <w:szCs w:val="16"/>
    </w:rPr>
  </w:style>
  <w:style w:type="paragraph" w:customStyle="1" w:styleId="xl179">
    <w:name w:val="xl179"/>
    <w:basedOn w:val="a5"/>
    <w:uiPriority w:val="99"/>
    <w:rsid w:val="004B1F74"/>
    <w:pPr>
      <w:pBdr>
        <w:top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0">
    <w:name w:val="xl180"/>
    <w:basedOn w:val="a5"/>
    <w:uiPriority w:val="99"/>
    <w:rsid w:val="004B1F74"/>
    <w:pPr>
      <w:pBdr>
        <w:right w:val="single" w:sz="4" w:space="0" w:color="auto"/>
      </w:pBdr>
      <w:spacing w:before="100" w:beforeAutospacing="1" w:after="100" w:afterAutospacing="1"/>
      <w:jc w:val="left"/>
      <w:textAlignment w:val="top"/>
    </w:pPr>
    <w:rPr>
      <w:rFonts w:ascii="Arial CYR" w:hAnsi="Arial CYR" w:cs="Arial CYR"/>
      <w:sz w:val="16"/>
      <w:szCs w:val="16"/>
    </w:rPr>
  </w:style>
  <w:style w:type="paragraph" w:customStyle="1" w:styleId="xl181">
    <w:name w:val="xl181"/>
    <w:basedOn w:val="a5"/>
    <w:uiPriority w:val="99"/>
    <w:rsid w:val="004B1F74"/>
    <w:pPr>
      <w:pBdr>
        <w:top w:val="single" w:sz="4" w:space="0" w:color="auto"/>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2">
    <w:name w:val="xl182"/>
    <w:basedOn w:val="a5"/>
    <w:uiPriority w:val="99"/>
    <w:rsid w:val="004B1F74"/>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3">
    <w:name w:val="xl183"/>
    <w:basedOn w:val="a5"/>
    <w:uiPriority w:val="99"/>
    <w:rsid w:val="004B1F74"/>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4">
    <w:name w:val="xl184"/>
    <w:basedOn w:val="a5"/>
    <w:uiPriority w:val="99"/>
    <w:rsid w:val="004B1F74"/>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85">
    <w:name w:val="xl185"/>
    <w:basedOn w:val="a5"/>
    <w:uiPriority w:val="99"/>
    <w:rsid w:val="004B1F74"/>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86">
    <w:name w:val="xl186"/>
    <w:basedOn w:val="a5"/>
    <w:uiPriority w:val="99"/>
    <w:rsid w:val="004B1F74"/>
    <w:pPr>
      <w:pBdr>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87">
    <w:name w:val="xl187"/>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88">
    <w:name w:val="xl188"/>
    <w:basedOn w:val="a5"/>
    <w:uiPriority w:val="99"/>
    <w:rsid w:val="004B1F74"/>
    <w:pPr>
      <w:pBdr>
        <w:left w:val="single" w:sz="4" w:space="0" w:color="auto"/>
        <w:right w:val="single" w:sz="4" w:space="0" w:color="auto"/>
      </w:pBdr>
      <w:spacing w:before="100" w:beforeAutospacing="1" w:after="100" w:afterAutospacing="1"/>
      <w:jc w:val="left"/>
      <w:textAlignment w:val="top"/>
    </w:pPr>
    <w:rPr>
      <w:rFonts w:ascii="Arial CYR" w:hAnsi="Arial CYR" w:cs="Arial CYR"/>
      <w:sz w:val="16"/>
      <w:szCs w:val="16"/>
    </w:rPr>
  </w:style>
  <w:style w:type="paragraph" w:customStyle="1" w:styleId="xl189">
    <w:name w:val="xl189"/>
    <w:basedOn w:val="a5"/>
    <w:uiPriority w:val="99"/>
    <w:rsid w:val="004B1F74"/>
    <w:pPr>
      <w:pBdr>
        <w:left w:val="single" w:sz="4" w:space="0" w:color="auto"/>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190">
    <w:name w:val="xl190"/>
    <w:basedOn w:val="a5"/>
    <w:uiPriority w:val="99"/>
    <w:rsid w:val="004B1F74"/>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1">
    <w:name w:val="xl191"/>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2">
    <w:name w:val="xl192"/>
    <w:basedOn w:val="a5"/>
    <w:uiPriority w:val="99"/>
    <w:rsid w:val="004B1F74"/>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193">
    <w:name w:val="xl193"/>
    <w:basedOn w:val="a5"/>
    <w:uiPriority w:val="99"/>
    <w:rsid w:val="004B1F74"/>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94">
    <w:name w:val="xl194"/>
    <w:basedOn w:val="a5"/>
    <w:uiPriority w:val="99"/>
    <w:rsid w:val="004B1F74"/>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5">
    <w:name w:val="xl195"/>
    <w:basedOn w:val="a5"/>
    <w:uiPriority w:val="99"/>
    <w:rsid w:val="004B1F74"/>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96">
    <w:name w:val="xl196"/>
    <w:basedOn w:val="a5"/>
    <w:uiPriority w:val="99"/>
    <w:rsid w:val="004B1F74"/>
    <w:pPr>
      <w:pBdr>
        <w:left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197">
    <w:name w:val="xl197"/>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98">
    <w:name w:val="xl198"/>
    <w:basedOn w:val="a5"/>
    <w:uiPriority w:val="99"/>
    <w:rsid w:val="004B1F74"/>
    <w:pPr>
      <w:pBdr>
        <w:left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199">
    <w:name w:val="xl199"/>
    <w:basedOn w:val="a5"/>
    <w:uiPriority w:val="99"/>
    <w:rsid w:val="004B1F74"/>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00">
    <w:name w:val="xl200"/>
    <w:basedOn w:val="a5"/>
    <w:uiPriority w:val="99"/>
    <w:rsid w:val="004B1F74"/>
    <w:pPr>
      <w:pBdr>
        <w:left w:val="single" w:sz="4" w:space="0" w:color="auto"/>
      </w:pBdr>
      <w:spacing w:before="100" w:beforeAutospacing="1" w:after="100" w:afterAutospacing="1"/>
      <w:jc w:val="left"/>
    </w:pPr>
    <w:rPr>
      <w:rFonts w:ascii="Arial CYR" w:hAnsi="Arial CYR" w:cs="Arial CYR"/>
      <w:b/>
      <w:bCs/>
      <w:sz w:val="18"/>
      <w:szCs w:val="18"/>
    </w:rPr>
  </w:style>
  <w:style w:type="paragraph" w:customStyle="1" w:styleId="xl201">
    <w:name w:val="xl201"/>
    <w:basedOn w:val="a5"/>
    <w:uiPriority w:val="99"/>
    <w:rsid w:val="004B1F74"/>
    <w:pPr>
      <w:pBdr>
        <w:left w:val="single" w:sz="4" w:space="0" w:color="auto"/>
      </w:pBdr>
      <w:spacing w:before="100" w:beforeAutospacing="1" w:after="100" w:afterAutospacing="1"/>
      <w:jc w:val="left"/>
    </w:pPr>
    <w:rPr>
      <w:sz w:val="18"/>
      <w:szCs w:val="18"/>
    </w:rPr>
  </w:style>
  <w:style w:type="paragraph" w:customStyle="1" w:styleId="xl202">
    <w:name w:val="xl202"/>
    <w:basedOn w:val="a5"/>
    <w:uiPriority w:val="99"/>
    <w:rsid w:val="004B1F74"/>
    <w:pPr>
      <w:pBdr>
        <w:left w:val="single" w:sz="4" w:space="0" w:color="auto"/>
      </w:pBdr>
      <w:spacing w:before="100" w:beforeAutospacing="1" w:after="100" w:afterAutospacing="1"/>
      <w:jc w:val="left"/>
    </w:pPr>
    <w:rPr>
      <w:rFonts w:ascii="Arial CYR" w:hAnsi="Arial CYR" w:cs="Arial CYR"/>
      <w:sz w:val="18"/>
      <w:szCs w:val="18"/>
    </w:rPr>
  </w:style>
  <w:style w:type="paragraph" w:customStyle="1" w:styleId="xl203">
    <w:name w:val="xl203"/>
    <w:basedOn w:val="a5"/>
    <w:uiPriority w:val="99"/>
    <w:rsid w:val="004B1F74"/>
    <w:pPr>
      <w:pBdr>
        <w:left w:val="single" w:sz="4" w:space="0" w:color="auto"/>
      </w:pBdr>
      <w:spacing w:before="100" w:beforeAutospacing="1" w:after="100" w:afterAutospacing="1"/>
      <w:jc w:val="center"/>
    </w:pPr>
    <w:rPr>
      <w:rFonts w:ascii="Arial CYR" w:hAnsi="Arial CYR" w:cs="Arial CYR"/>
      <w:sz w:val="18"/>
      <w:szCs w:val="18"/>
    </w:rPr>
  </w:style>
  <w:style w:type="paragraph" w:customStyle="1" w:styleId="xl204">
    <w:name w:val="xl204"/>
    <w:basedOn w:val="a5"/>
    <w:uiPriority w:val="99"/>
    <w:rsid w:val="004B1F74"/>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05">
    <w:name w:val="xl205"/>
    <w:basedOn w:val="a5"/>
    <w:uiPriority w:val="99"/>
    <w:rsid w:val="004B1F74"/>
    <w:pPr>
      <w:pBdr>
        <w:lef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06">
    <w:name w:val="xl206"/>
    <w:basedOn w:val="a5"/>
    <w:uiPriority w:val="99"/>
    <w:rsid w:val="004B1F74"/>
    <w:pPr>
      <w:pBdr>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207">
    <w:name w:val="xl207"/>
    <w:basedOn w:val="a5"/>
    <w:uiPriority w:val="99"/>
    <w:rsid w:val="004B1F74"/>
    <w:pPr>
      <w:pBdr>
        <w:right w:val="single" w:sz="4" w:space="0" w:color="auto"/>
      </w:pBdr>
      <w:spacing w:before="100" w:beforeAutospacing="1" w:after="100" w:afterAutospacing="1"/>
      <w:jc w:val="left"/>
      <w:textAlignment w:val="top"/>
    </w:pPr>
    <w:rPr>
      <w:rFonts w:ascii="Arial CYR" w:hAnsi="Arial CYR" w:cs="Arial CYR"/>
      <w:sz w:val="16"/>
      <w:szCs w:val="16"/>
    </w:rPr>
  </w:style>
  <w:style w:type="paragraph" w:customStyle="1" w:styleId="xl208">
    <w:name w:val="xl208"/>
    <w:basedOn w:val="a5"/>
    <w:uiPriority w:val="99"/>
    <w:rsid w:val="004B1F74"/>
    <w:pPr>
      <w:pBdr>
        <w:right w:val="single" w:sz="4" w:space="0" w:color="auto"/>
      </w:pBdr>
      <w:spacing w:before="100" w:beforeAutospacing="1" w:after="100" w:afterAutospacing="1"/>
      <w:jc w:val="left"/>
    </w:pPr>
    <w:rPr>
      <w:sz w:val="16"/>
      <w:szCs w:val="16"/>
    </w:rPr>
  </w:style>
  <w:style w:type="paragraph" w:customStyle="1" w:styleId="xl209">
    <w:name w:val="xl209"/>
    <w:basedOn w:val="a5"/>
    <w:uiPriority w:val="99"/>
    <w:rsid w:val="004B1F74"/>
    <w:pPr>
      <w:pBdr>
        <w:right w:val="single" w:sz="4" w:space="0" w:color="auto"/>
      </w:pBdr>
      <w:spacing w:before="100" w:beforeAutospacing="1" w:after="100" w:afterAutospacing="1"/>
      <w:jc w:val="left"/>
    </w:pPr>
    <w:rPr>
      <w:rFonts w:ascii="Arial CYR" w:hAnsi="Arial CYR" w:cs="Arial CYR"/>
      <w:b/>
      <w:bCs/>
      <w:sz w:val="18"/>
      <w:szCs w:val="18"/>
    </w:rPr>
  </w:style>
  <w:style w:type="paragraph" w:customStyle="1" w:styleId="xl210">
    <w:name w:val="xl210"/>
    <w:basedOn w:val="a5"/>
    <w:uiPriority w:val="99"/>
    <w:rsid w:val="004B1F74"/>
    <w:pPr>
      <w:pBdr>
        <w:right w:val="single" w:sz="4" w:space="0" w:color="auto"/>
      </w:pBdr>
      <w:spacing w:before="100" w:beforeAutospacing="1" w:after="100" w:afterAutospacing="1"/>
      <w:jc w:val="left"/>
    </w:pPr>
    <w:rPr>
      <w:rFonts w:ascii="Arial CYR" w:hAnsi="Arial CYR" w:cs="Arial CYR"/>
      <w:sz w:val="18"/>
      <w:szCs w:val="18"/>
    </w:rPr>
  </w:style>
  <w:style w:type="paragraph" w:customStyle="1" w:styleId="xl211">
    <w:name w:val="xl211"/>
    <w:basedOn w:val="a5"/>
    <w:uiPriority w:val="99"/>
    <w:rsid w:val="004B1F74"/>
    <w:pPr>
      <w:pBdr>
        <w:right w:val="single" w:sz="4" w:space="0" w:color="auto"/>
      </w:pBdr>
      <w:spacing w:before="100" w:beforeAutospacing="1" w:after="100" w:afterAutospacing="1"/>
      <w:jc w:val="left"/>
    </w:pPr>
    <w:rPr>
      <w:rFonts w:ascii="Arial CYR" w:hAnsi="Arial CYR" w:cs="Arial CYR"/>
      <w:sz w:val="16"/>
      <w:szCs w:val="16"/>
    </w:rPr>
  </w:style>
  <w:style w:type="paragraph" w:customStyle="1" w:styleId="xl212">
    <w:name w:val="xl212"/>
    <w:basedOn w:val="a5"/>
    <w:uiPriority w:val="99"/>
    <w:rsid w:val="004B1F74"/>
    <w:pPr>
      <w:pBdr>
        <w:right w:val="single" w:sz="4" w:space="0" w:color="auto"/>
      </w:pBdr>
      <w:spacing w:before="100" w:beforeAutospacing="1" w:after="100" w:afterAutospacing="1"/>
      <w:jc w:val="center"/>
    </w:pPr>
    <w:rPr>
      <w:rFonts w:ascii="Arial CYR" w:hAnsi="Arial CYR" w:cs="Arial CYR"/>
      <w:sz w:val="16"/>
      <w:szCs w:val="16"/>
    </w:rPr>
  </w:style>
  <w:style w:type="paragraph" w:customStyle="1" w:styleId="xl213">
    <w:name w:val="xl213"/>
    <w:basedOn w:val="a5"/>
    <w:uiPriority w:val="99"/>
    <w:rsid w:val="004B1F74"/>
    <w:pPr>
      <w:spacing w:before="100" w:beforeAutospacing="1" w:after="100" w:afterAutospacing="1"/>
      <w:jc w:val="center"/>
    </w:pPr>
    <w:rPr>
      <w:rFonts w:ascii="Arial CYR" w:hAnsi="Arial CYR" w:cs="Arial CYR"/>
      <w:sz w:val="18"/>
      <w:szCs w:val="18"/>
    </w:rPr>
  </w:style>
  <w:style w:type="paragraph" w:customStyle="1" w:styleId="xl214">
    <w:name w:val="xl214"/>
    <w:basedOn w:val="a5"/>
    <w:uiPriority w:val="99"/>
    <w:rsid w:val="004B1F74"/>
    <w:pPr>
      <w:pBdr>
        <w:left w:val="single" w:sz="4" w:space="0" w:color="auto"/>
      </w:pBdr>
      <w:spacing w:before="100" w:beforeAutospacing="1" w:after="100" w:afterAutospacing="1"/>
      <w:jc w:val="right"/>
    </w:pPr>
    <w:rPr>
      <w:rFonts w:ascii="Arial CYR" w:hAnsi="Arial CYR" w:cs="Arial CYR"/>
      <w:sz w:val="16"/>
      <w:szCs w:val="16"/>
    </w:rPr>
  </w:style>
  <w:style w:type="paragraph" w:customStyle="1" w:styleId="xl215">
    <w:name w:val="xl215"/>
    <w:basedOn w:val="a5"/>
    <w:uiPriority w:val="99"/>
    <w:rsid w:val="004B1F74"/>
    <w:pPr>
      <w:pBdr>
        <w:right w:val="single" w:sz="4" w:space="0" w:color="auto"/>
      </w:pBdr>
      <w:spacing w:before="100" w:beforeAutospacing="1" w:after="100" w:afterAutospacing="1"/>
      <w:jc w:val="left"/>
    </w:pPr>
    <w:rPr>
      <w:rFonts w:ascii="Arial CYR" w:hAnsi="Arial CYR" w:cs="Arial CYR"/>
      <w:sz w:val="18"/>
      <w:szCs w:val="18"/>
    </w:rPr>
  </w:style>
  <w:style w:type="paragraph" w:customStyle="1" w:styleId="xl216">
    <w:name w:val="xl216"/>
    <w:basedOn w:val="a5"/>
    <w:uiPriority w:val="99"/>
    <w:rsid w:val="004B1F74"/>
    <w:pPr>
      <w:spacing w:before="100" w:beforeAutospacing="1" w:after="100" w:afterAutospacing="1"/>
      <w:jc w:val="left"/>
      <w:textAlignment w:val="center"/>
    </w:pPr>
    <w:rPr>
      <w:rFonts w:ascii="Arial CYR" w:hAnsi="Arial CYR" w:cs="Arial CYR"/>
      <w:sz w:val="16"/>
      <w:szCs w:val="16"/>
    </w:rPr>
  </w:style>
  <w:style w:type="paragraph" w:customStyle="1" w:styleId="xl217">
    <w:name w:val="xl217"/>
    <w:basedOn w:val="a5"/>
    <w:uiPriority w:val="99"/>
    <w:rsid w:val="004B1F74"/>
    <w:pPr>
      <w:pBdr>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18">
    <w:name w:val="xl218"/>
    <w:basedOn w:val="a5"/>
    <w:uiPriority w:val="99"/>
    <w:rsid w:val="004B1F74"/>
    <w:pPr>
      <w:pBdr>
        <w:left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19">
    <w:name w:val="xl219"/>
    <w:basedOn w:val="a5"/>
    <w:uiPriority w:val="99"/>
    <w:rsid w:val="004B1F74"/>
    <w:pPr>
      <w:spacing w:before="100" w:beforeAutospacing="1" w:after="100" w:afterAutospacing="1"/>
      <w:jc w:val="left"/>
    </w:pPr>
    <w:rPr>
      <w:sz w:val="16"/>
      <w:szCs w:val="16"/>
    </w:rPr>
  </w:style>
  <w:style w:type="paragraph" w:customStyle="1" w:styleId="xl220">
    <w:name w:val="xl220"/>
    <w:basedOn w:val="a5"/>
    <w:uiPriority w:val="99"/>
    <w:rsid w:val="004B1F74"/>
    <w:pPr>
      <w:pBdr>
        <w:left w:val="single" w:sz="4" w:space="0" w:color="auto"/>
      </w:pBdr>
      <w:spacing w:before="100" w:beforeAutospacing="1" w:after="100" w:afterAutospacing="1"/>
      <w:jc w:val="left"/>
    </w:pPr>
    <w:rPr>
      <w:rFonts w:ascii="Arial CYR" w:hAnsi="Arial CYR" w:cs="Arial CYR"/>
      <w:sz w:val="16"/>
      <w:szCs w:val="16"/>
    </w:rPr>
  </w:style>
  <w:style w:type="paragraph" w:customStyle="1" w:styleId="xl221">
    <w:name w:val="xl221"/>
    <w:basedOn w:val="a5"/>
    <w:uiPriority w:val="99"/>
    <w:rsid w:val="004B1F74"/>
    <w:pPr>
      <w:spacing w:before="100" w:beforeAutospacing="1" w:after="100" w:afterAutospacing="1"/>
      <w:jc w:val="center"/>
      <w:textAlignment w:val="center"/>
    </w:pPr>
    <w:rPr>
      <w:rFonts w:ascii="Arial CYR" w:hAnsi="Arial CYR" w:cs="Arial CYR"/>
      <w:sz w:val="16"/>
      <w:szCs w:val="16"/>
    </w:rPr>
  </w:style>
  <w:style w:type="paragraph" w:customStyle="1" w:styleId="xl222">
    <w:name w:val="xl222"/>
    <w:basedOn w:val="a5"/>
    <w:uiPriority w:val="99"/>
    <w:rsid w:val="004B1F74"/>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3">
    <w:name w:val="xl223"/>
    <w:basedOn w:val="a5"/>
    <w:uiPriority w:val="99"/>
    <w:rsid w:val="004B1F74"/>
    <w:pPr>
      <w:pBdr>
        <w:left w:val="single" w:sz="4" w:space="0" w:color="auto"/>
        <w:right w:val="single" w:sz="4" w:space="0" w:color="auto"/>
      </w:pBdr>
      <w:spacing w:before="100" w:beforeAutospacing="1" w:after="100" w:afterAutospacing="1"/>
      <w:jc w:val="left"/>
    </w:pPr>
    <w:rPr>
      <w:b/>
      <w:bCs/>
      <w:sz w:val="18"/>
      <w:szCs w:val="18"/>
    </w:rPr>
  </w:style>
  <w:style w:type="paragraph" w:customStyle="1" w:styleId="xl224">
    <w:name w:val="xl224"/>
    <w:basedOn w:val="a5"/>
    <w:uiPriority w:val="99"/>
    <w:rsid w:val="004B1F74"/>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225">
    <w:name w:val="xl225"/>
    <w:basedOn w:val="a5"/>
    <w:uiPriority w:val="99"/>
    <w:rsid w:val="004B1F74"/>
    <w:pPr>
      <w:pBdr>
        <w:top w:val="single" w:sz="4" w:space="0" w:color="auto"/>
        <w:left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226">
    <w:name w:val="xl226"/>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227">
    <w:name w:val="xl227"/>
    <w:basedOn w:val="a5"/>
    <w:uiPriority w:val="99"/>
    <w:rsid w:val="004B1F74"/>
    <w:pPr>
      <w:pBdr>
        <w:bottom w:val="single" w:sz="4" w:space="0" w:color="auto"/>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228">
    <w:name w:val="xl228"/>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29">
    <w:name w:val="xl229"/>
    <w:basedOn w:val="a5"/>
    <w:uiPriority w:val="99"/>
    <w:rsid w:val="004B1F74"/>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0">
    <w:name w:val="xl230"/>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31">
    <w:name w:val="xl231"/>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232">
    <w:name w:val="xl232"/>
    <w:basedOn w:val="a5"/>
    <w:uiPriority w:val="99"/>
    <w:rsid w:val="004B1F74"/>
    <w:pPr>
      <w:pBdr>
        <w:bottom w:val="single" w:sz="4" w:space="0" w:color="auto"/>
      </w:pBdr>
      <w:spacing w:before="100" w:beforeAutospacing="1" w:after="100" w:afterAutospacing="1"/>
      <w:jc w:val="left"/>
    </w:pPr>
    <w:rPr>
      <w:rFonts w:ascii="Arial CYR" w:hAnsi="Arial CYR" w:cs="Arial CYR"/>
      <w:sz w:val="16"/>
      <w:szCs w:val="16"/>
    </w:rPr>
  </w:style>
  <w:style w:type="paragraph" w:customStyle="1" w:styleId="xl233">
    <w:name w:val="xl233"/>
    <w:basedOn w:val="a5"/>
    <w:uiPriority w:val="99"/>
    <w:rsid w:val="004B1F74"/>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234">
    <w:name w:val="xl234"/>
    <w:basedOn w:val="a5"/>
    <w:uiPriority w:val="99"/>
    <w:rsid w:val="004B1F74"/>
    <w:pPr>
      <w:pBdr>
        <w:bottom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235">
    <w:name w:val="xl235"/>
    <w:basedOn w:val="a5"/>
    <w:uiPriority w:val="99"/>
    <w:rsid w:val="004B1F74"/>
    <w:pPr>
      <w:pBdr>
        <w:left w:val="single" w:sz="4" w:space="0" w:color="auto"/>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36">
    <w:name w:val="xl236"/>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237">
    <w:name w:val="xl237"/>
    <w:basedOn w:val="a5"/>
    <w:uiPriority w:val="99"/>
    <w:rsid w:val="004B1F74"/>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38">
    <w:name w:val="xl238"/>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39">
    <w:name w:val="xl239"/>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40">
    <w:name w:val="xl240"/>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1">
    <w:name w:val="xl241"/>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42">
    <w:name w:val="xl242"/>
    <w:basedOn w:val="a5"/>
    <w:uiPriority w:val="99"/>
    <w:rsid w:val="004B1F74"/>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43">
    <w:name w:val="xl243"/>
    <w:basedOn w:val="a5"/>
    <w:uiPriority w:val="99"/>
    <w:rsid w:val="004B1F74"/>
    <w:pPr>
      <w:pBdr>
        <w:bottom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244">
    <w:name w:val="xl244"/>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5">
    <w:name w:val="xl245"/>
    <w:basedOn w:val="a5"/>
    <w:uiPriority w:val="99"/>
    <w:rsid w:val="004B1F74"/>
    <w:pPr>
      <w:pBdr>
        <w:left w:val="single" w:sz="4" w:space="0" w:color="auto"/>
        <w:bottom w:val="single" w:sz="4" w:space="0" w:color="auto"/>
      </w:pBdr>
      <w:spacing w:before="100" w:beforeAutospacing="1" w:after="100" w:afterAutospacing="1"/>
      <w:jc w:val="left"/>
    </w:pPr>
    <w:rPr>
      <w:rFonts w:ascii="Arial CYR" w:hAnsi="Arial CYR" w:cs="Arial CYR"/>
      <w:sz w:val="16"/>
      <w:szCs w:val="16"/>
    </w:rPr>
  </w:style>
  <w:style w:type="paragraph" w:customStyle="1" w:styleId="xl246">
    <w:name w:val="xl246"/>
    <w:basedOn w:val="a5"/>
    <w:uiPriority w:val="99"/>
    <w:rsid w:val="004B1F74"/>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7">
    <w:name w:val="xl247"/>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8">
    <w:name w:val="xl248"/>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249">
    <w:name w:val="xl249"/>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250">
    <w:name w:val="xl250"/>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251">
    <w:name w:val="xl251"/>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252">
    <w:name w:val="xl252"/>
    <w:basedOn w:val="a5"/>
    <w:uiPriority w:val="99"/>
    <w:rsid w:val="004B1F74"/>
    <w:pPr>
      <w:pBdr>
        <w:bottom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253">
    <w:name w:val="xl253"/>
    <w:basedOn w:val="a5"/>
    <w:uiPriority w:val="99"/>
    <w:rsid w:val="004B1F74"/>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4">
    <w:name w:val="xl254"/>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255">
    <w:name w:val="xl255"/>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256">
    <w:name w:val="xl256"/>
    <w:basedOn w:val="a5"/>
    <w:uiPriority w:val="99"/>
    <w:rsid w:val="004B1F74"/>
    <w:pPr>
      <w:pBdr>
        <w:bottom w:val="single" w:sz="4" w:space="0" w:color="auto"/>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257">
    <w:name w:val="xl257"/>
    <w:basedOn w:val="a5"/>
    <w:uiPriority w:val="99"/>
    <w:rsid w:val="004B1F74"/>
    <w:pPr>
      <w:pBdr>
        <w:bottom w:val="single" w:sz="4" w:space="0" w:color="auto"/>
        <w:right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258">
    <w:name w:val="xl258"/>
    <w:basedOn w:val="a5"/>
    <w:uiPriority w:val="99"/>
    <w:rsid w:val="004B1F74"/>
    <w:pPr>
      <w:pBdr>
        <w:bottom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59">
    <w:name w:val="xl259"/>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260">
    <w:name w:val="xl260"/>
    <w:basedOn w:val="a5"/>
    <w:uiPriority w:val="99"/>
    <w:rsid w:val="004B1F74"/>
    <w:pPr>
      <w:pBdr>
        <w:bottom w:val="single" w:sz="4" w:space="0" w:color="auto"/>
        <w:right w:val="single" w:sz="4" w:space="0" w:color="auto"/>
      </w:pBdr>
      <w:spacing w:before="100" w:beforeAutospacing="1" w:after="100" w:afterAutospacing="1"/>
      <w:jc w:val="left"/>
    </w:pPr>
    <w:rPr>
      <w:sz w:val="16"/>
      <w:szCs w:val="16"/>
    </w:rPr>
  </w:style>
  <w:style w:type="paragraph" w:customStyle="1" w:styleId="xl261">
    <w:name w:val="xl261"/>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sz w:val="16"/>
      <w:szCs w:val="16"/>
    </w:rPr>
  </w:style>
  <w:style w:type="paragraph" w:customStyle="1" w:styleId="xl262">
    <w:name w:val="xl262"/>
    <w:basedOn w:val="a5"/>
    <w:uiPriority w:val="99"/>
    <w:rsid w:val="004B1F74"/>
    <w:pPr>
      <w:pBdr>
        <w:bottom w:val="single" w:sz="4" w:space="0" w:color="auto"/>
      </w:pBdr>
      <w:spacing w:before="100" w:beforeAutospacing="1" w:after="100" w:afterAutospacing="1"/>
      <w:jc w:val="left"/>
    </w:pPr>
    <w:rPr>
      <w:sz w:val="16"/>
      <w:szCs w:val="16"/>
    </w:rPr>
  </w:style>
  <w:style w:type="paragraph" w:customStyle="1" w:styleId="xl263">
    <w:name w:val="xl263"/>
    <w:basedOn w:val="a5"/>
    <w:uiPriority w:val="99"/>
    <w:rsid w:val="004B1F74"/>
    <w:pPr>
      <w:pBdr>
        <w:left w:val="single" w:sz="4" w:space="0" w:color="auto"/>
        <w:bottom w:val="single" w:sz="4" w:space="0" w:color="auto"/>
      </w:pBdr>
      <w:spacing w:before="100" w:beforeAutospacing="1" w:after="100" w:afterAutospacing="1"/>
      <w:jc w:val="left"/>
    </w:pPr>
    <w:rPr>
      <w:sz w:val="16"/>
      <w:szCs w:val="16"/>
    </w:rPr>
  </w:style>
  <w:style w:type="paragraph" w:customStyle="1" w:styleId="xl264">
    <w:name w:val="xl264"/>
    <w:basedOn w:val="a5"/>
    <w:uiPriority w:val="99"/>
    <w:rsid w:val="004B1F74"/>
    <w:pPr>
      <w:pBdr>
        <w:bottom w:val="single" w:sz="4" w:space="0" w:color="auto"/>
        <w:right w:val="single" w:sz="4" w:space="0" w:color="auto"/>
      </w:pBdr>
      <w:spacing w:before="100" w:beforeAutospacing="1" w:after="100" w:afterAutospacing="1"/>
      <w:jc w:val="left"/>
    </w:pPr>
    <w:rPr>
      <w:sz w:val="16"/>
      <w:szCs w:val="16"/>
    </w:rPr>
  </w:style>
  <w:style w:type="paragraph" w:customStyle="1" w:styleId="xl265">
    <w:name w:val="xl265"/>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CYR" w:hAnsi="Arial CYR" w:cs="Arial CYR"/>
      <w:sz w:val="16"/>
      <w:szCs w:val="16"/>
    </w:rPr>
  </w:style>
  <w:style w:type="paragraph" w:customStyle="1" w:styleId="xl266">
    <w:name w:val="xl266"/>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267">
    <w:name w:val="xl267"/>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8">
    <w:name w:val="xl268"/>
    <w:basedOn w:val="a5"/>
    <w:uiPriority w:val="99"/>
    <w:rsid w:val="004B1F74"/>
    <w:pPr>
      <w:pBdr>
        <w:bottom w:val="single" w:sz="4" w:space="0" w:color="auto"/>
      </w:pBdr>
      <w:spacing w:before="100" w:beforeAutospacing="1" w:after="100" w:afterAutospacing="1"/>
      <w:jc w:val="left"/>
    </w:pPr>
    <w:rPr>
      <w:rFonts w:ascii="Arial CYR" w:hAnsi="Arial CYR" w:cs="Arial CYR"/>
      <w:b/>
      <w:bCs/>
      <w:sz w:val="18"/>
      <w:szCs w:val="18"/>
    </w:rPr>
  </w:style>
  <w:style w:type="paragraph" w:customStyle="1" w:styleId="xl269">
    <w:name w:val="xl269"/>
    <w:basedOn w:val="a5"/>
    <w:uiPriority w:val="99"/>
    <w:rsid w:val="004B1F74"/>
    <w:pPr>
      <w:pBdr>
        <w:left w:val="single" w:sz="4" w:space="0" w:color="auto"/>
        <w:bottom w:val="single" w:sz="4" w:space="0" w:color="auto"/>
      </w:pBdr>
      <w:spacing w:before="100" w:beforeAutospacing="1" w:after="100" w:afterAutospacing="1"/>
      <w:jc w:val="left"/>
    </w:pPr>
    <w:rPr>
      <w:rFonts w:ascii="Arial CYR" w:hAnsi="Arial CYR" w:cs="Arial CYR"/>
      <w:b/>
      <w:bCs/>
      <w:sz w:val="18"/>
      <w:szCs w:val="18"/>
    </w:rPr>
  </w:style>
  <w:style w:type="paragraph" w:customStyle="1" w:styleId="xl270">
    <w:name w:val="xl270"/>
    <w:basedOn w:val="a5"/>
    <w:uiPriority w:val="99"/>
    <w:rsid w:val="004B1F74"/>
    <w:pPr>
      <w:pBdr>
        <w:bottom w:val="single" w:sz="4" w:space="0" w:color="auto"/>
        <w:right w:val="single" w:sz="4" w:space="0" w:color="auto"/>
      </w:pBdr>
      <w:spacing w:before="100" w:beforeAutospacing="1" w:after="100" w:afterAutospacing="1"/>
      <w:jc w:val="left"/>
    </w:pPr>
    <w:rPr>
      <w:rFonts w:ascii="Arial CYR" w:hAnsi="Arial CYR" w:cs="Arial CYR"/>
      <w:b/>
      <w:bCs/>
      <w:sz w:val="18"/>
      <w:szCs w:val="18"/>
    </w:rPr>
  </w:style>
  <w:style w:type="paragraph" w:customStyle="1" w:styleId="xl271">
    <w:name w:val="xl271"/>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8"/>
      <w:szCs w:val="18"/>
    </w:rPr>
  </w:style>
  <w:style w:type="paragraph" w:customStyle="1" w:styleId="xl272">
    <w:name w:val="xl272"/>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rFonts w:ascii="Arial CYR" w:hAnsi="Arial CYR" w:cs="Arial CYR"/>
      <w:b/>
      <w:bCs/>
      <w:sz w:val="18"/>
      <w:szCs w:val="18"/>
    </w:rPr>
  </w:style>
  <w:style w:type="paragraph" w:customStyle="1" w:styleId="xl273">
    <w:name w:val="xl273"/>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274">
    <w:name w:val="xl274"/>
    <w:basedOn w:val="a5"/>
    <w:uiPriority w:val="99"/>
    <w:rsid w:val="004B1F74"/>
    <w:pPr>
      <w:pBdr>
        <w:bottom w:val="single" w:sz="4" w:space="0" w:color="auto"/>
      </w:pBdr>
      <w:spacing w:before="100" w:beforeAutospacing="1" w:after="100" w:afterAutospacing="1"/>
      <w:jc w:val="left"/>
    </w:pPr>
    <w:rPr>
      <w:rFonts w:ascii="Arial CYR" w:hAnsi="Arial CYR" w:cs="Arial CYR"/>
      <w:sz w:val="18"/>
      <w:szCs w:val="18"/>
    </w:rPr>
  </w:style>
  <w:style w:type="paragraph" w:customStyle="1" w:styleId="xl275">
    <w:name w:val="xl275"/>
    <w:basedOn w:val="a5"/>
    <w:uiPriority w:val="99"/>
    <w:rsid w:val="004B1F74"/>
    <w:pPr>
      <w:pBdr>
        <w:left w:val="single" w:sz="4" w:space="0" w:color="auto"/>
        <w:bottom w:val="single" w:sz="4" w:space="0" w:color="auto"/>
      </w:pBdr>
      <w:spacing w:before="100" w:beforeAutospacing="1" w:after="100" w:afterAutospacing="1"/>
      <w:jc w:val="left"/>
    </w:pPr>
    <w:rPr>
      <w:rFonts w:ascii="Arial CYR" w:hAnsi="Arial CYR" w:cs="Arial CYR"/>
      <w:sz w:val="18"/>
      <w:szCs w:val="18"/>
    </w:rPr>
  </w:style>
  <w:style w:type="paragraph" w:customStyle="1" w:styleId="xl276">
    <w:name w:val="xl276"/>
    <w:basedOn w:val="a5"/>
    <w:uiPriority w:val="99"/>
    <w:rsid w:val="004B1F74"/>
    <w:pPr>
      <w:pBdr>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277">
    <w:name w:val="xl277"/>
    <w:basedOn w:val="a5"/>
    <w:uiPriority w:val="99"/>
    <w:rsid w:val="004B1F74"/>
    <w:pPr>
      <w:pBdr>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278">
    <w:name w:val="xl278"/>
    <w:basedOn w:val="a5"/>
    <w:uiPriority w:val="99"/>
    <w:rsid w:val="004B1F74"/>
    <w:pPr>
      <w:pBdr>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279">
    <w:name w:val="xl279"/>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80">
    <w:name w:val="xl280"/>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1">
    <w:name w:val="xl281"/>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282">
    <w:name w:val="xl282"/>
    <w:basedOn w:val="a5"/>
    <w:uiPriority w:val="99"/>
    <w:rsid w:val="004B1F74"/>
    <w:pPr>
      <w:pBdr>
        <w:bottom w:val="single" w:sz="4" w:space="0" w:color="auto"/>
      </w:pBdr>
      <w:spacing w:before="100" w:beforeAutospacing="1" w:after="100" w:afterAutospacing="1"/>
      <w:jc w:val="left"/>
    </w:pPr>
    <w:rPr>
      <w:rFonts w:ascii="Arial CYR" w:hAnsi="Arial CYR" w:cs="Arial CYR"/>
      <w:sz w:val="18"/>
      <w:szCs w:val="18"/>
    </w:rPr>
  </w:style>
  <w:style w:type="paragraph" w:customStyle="1" w:styleId="xl283">
    <w:name w:val="xl283"/>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284">
    <w:name w:val="xl284"/>
    <w:basedOn w:val="a5"/>
    <w:uiPriority w:val="99"/>
    <w:rsid w:val="004B1F74"/>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285">
    <w:name w:val="xl285"/>
    <w:basedOn w:val="a5"/>
    <w:uiPriority w:val="99"/>
    <w:rsid w:val="004B1F74"/>
    <w:pPr>
      <w:pBdr>
        <w:bottom w:val="single" w:sz="4" w:space="0" w:color="auto"/>
      </w:pBdr>
      <w:spacing w:before="100" w:beforeAutospacing="1" w:after="100" w:afterAutospacing="1"/>
      <w:jc w:val="left"/>
      <w:textAlignment w:val="center"/>
    </w:pPr>
    <w:rPr>
      <w:rFonts w:ascii="Arial CYR" w:hAnsi="Arial CYR" w:cs="Arial CYR"/>
      <w:sz w:val="16"/>
      <w:szCs w:val="16"/>
    </w:rPr>
  </w:style>
  <w:style w:type="paragraph" w:customStyle="1" w:styleId="xl286">
    <w:name w:val="xl286"/>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287">
    <w:name w:val="xl287"/>
    <w:basedOn w:val="a5"/>
    <w:uiPriority w:val="99"/>
    <w:rsid w:val="004B1F74"/>
    <w:pPr>
      <w:pBdr>
        <w:bottom w:val="single" w:sz="4" w:space="0" w:color="auto"/>
      </w:pBdr>
      <w:spacing w:before="100" w:beforeAutospacing="1" w:after="100" w:afterAutospacing="1"/>
      <w:jc w:val="center"/>
    </w:pPr>
    <w:rPr>
      <w:rFonts w:ascii="Arial CYR" w:hAnsi="Arial CYR" w:cs="Arial CYR"/>
      <w:sz w:val="18"/>
      <w:szCs w:val="18"/>
    </w:rPr>
  </w:style>
  <w:style w:type="paragraph" w:customStyle="1" w:styleId="xl288">
    <w:name w:val="xl288"/>
    <w:basedOn w:val="a5"/>
    <w:uiPriority w:val="99"/>
    <w:rsid w:val="004B1F74"/>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289">
    <w:name w:val="xl289"/>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0">
    <w:name w:val="xl290"/>
    <w:basedOn w:val="a5"/>
    <w:uiPriority w:val="99"/>
    <w:rsid w:val="004B1F74"/>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291">
    <w:name w:val="xl291"/>
    <w:basedOn w:val="a5"/>
    <w:uiPriority w:val="99"/>
    <w:rsid w:val="004B1F74"/>
    <w:pPr>
      <w:pBdr>
        <w:bottom w:val="single" w:sz="4" w:space="0" w:color="auto"/>
      </w:pBdr>
      <w:spacing w:before="100" w:beforeAutospacing="1" w:after="100" w:afterAutospacing="1"/>
      <w:jc w:val="left"/>
    </w:pPr>
    <w:rPr>
      <w:rFonts w:ascii="Arial CYR" w:hAnsi="Arial CYR" w:cs="Arial CYR"/>
      <w:sz w:val="18"/>
      <w:szCs w:val="18"/>
    </w:rPr>
  </w:style>
  <w:style w:type="paragraph" w:customStyle="1" w:styleId="xl292">
    <w:name w:val="xl292"/>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293">
    <w:name w:val="xl293"/>
    <w:basedOn w:val="a5"/>
    <w:uiPriority w:val="99"/>
    <w:rsid w:val="004B1F74"/>
    <w:pPr>
      <w:pBdr>
        <w:left w:val="single" w:sz="4" w:space="0" w:color="auto"/>
        <w:bottom w:val="single" w:sz="4" w:space="0" w:color="auto"/>
      </w:pBdr>
      <w:spacing w:before="100" w:beforeAutospacing="1" w:after="100" w:afterAutospacing="1"/>
      <w:jc w:val="left"/>
    </w:pPr>
    <w:rPr>
      <w:rFonts w:ascii="Arial CYR" w:hAnsi="Arial CYR" w:cs="Arial CYR"/>
      <w:sz w:val="18"/>
      <w:szCs w:val="18"/>
    </w:rPr>
  </w:style>
  <w:style w:type="paragraph" w:customStyle="1" w:styleId="xl294">
    <w:name w:val="xl294"/>
    <w:basedOn w:val="a5"/>
    <w:uiPriority w:val="99"/>
    <w:rsid w:val="004B1F74"/>
    <w:pPr>
      <w:pBdr>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295">
    <w:name w:val="xl295"/>
    <w:basedOn w:val="a5"/>
    <w:uiPriority w:val="99"/>
    <w:rsid w:val="004B1F74"/>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6">
    <w:name w:val="xl296"/>
    <w:basedOn w:val="a5"/>
    <w:uiPriority w:val="99"/>
    <w:rsid w:val="004B1F74"/>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7">
    <w:name w:val="xl297"/>
    <w:basedOn w:val="a5"/>
    <w:uiPriority w:val="99"/>
    <w:rsid w:val="004B1F74"/>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298">
    <w:name w:val="xl298"/>
    <w:basedOn w:val="a5"/>
    <w:uiPriority w:val="99"/>
    <w:rsid w:val="004B1F74"/>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299">
    <w:name w:val="xl299"/>
    <w:basedOn w:val="a5"/>
    <w:uiPriority w:val="99"/>
    <w:rsid w:val="004B1F74"/>
    <w:pPr>
      <w:pBdr>
        <w:bottom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300">
    <w:name w:val="xl300"/>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1">
    <w:name w:val="xl301"/>
    <w:basedOn w:val="a5"/>
    <w:uiPriority w:val="99"/>
    <w:rsid w:val="004B1F74"/>
    <w:pPr>
      <w:pBdr>
        <w:left w:val="single" w:sz="4" w:space="0" w:color="auto"/>
        <w:bottom w:val="single" w:sz="4" w:space="0" w:color="auto"/>
      </w:pBdr>
      <w:spacing w:before="100" w:beforeAutospacing="1" w:after="100" w:afterAutospacing="1"/>
      <w:jc w:val="left"/>
    </w:pPr>
    <w:rPr>
      <w:rFonts w:ascii="Arial CYR" w:hAnsi="Arial CYR" w:cs="Arial CYR"/>
      <w:sz w:val="16"/>
      <w:szCs w:val="16"/>
    </w:rPr>
  </w:style>
  <w:style w:type="paragraph" w:customStyle="1" w:styleId="xl302">
    <w:name w:val="xl302"/>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3">
    <w:name w:val="xl303"/>
    <w:basedOn w:val="a5"/>
    <w:uiPriority w:val="99"/>
    <w:rsid w:val="004B1F74"/>
    <w:pPr>
      <w:pBdr>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304">
    <w:name w:val="xl304"/>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305">
    <w:name w:val="xl305"/>
    <w:basedOn w:val="a5"/>
    <w:uiPriority w:val="99"/>
    <w:rsid w:val="004B1F74"/>
    <w:pPr>
      <w:pBdr>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06">
    <w:name w:val="xl306"/>
    <w:basedOn w:val="a5"/>
    <w:uiPriority w:val="99"/>
    <w:rsid w:val="004B1F74"/>
    <w:pPr>
      <w:pBdr>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307">
    <w:name w:val="xl307"/>
    <w:basedOn w:val="a5"/>
    <w:uiPriority w:val="99"/>
    <w:rsid w:val="004B1F74"/>
    <w:pPr>
      <w:pBdr>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08">
    <w:name w:val="xl308"/>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sz w:val="16"/>
      <w:szCs w:val="16"/>
    </w:rPr>
  </w:style>
  <w:style w:type="paragraph" w:customStyle="1" w:styleId="xl309">
    <w:name w:val="xl309"/>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310">
    <w:name w:val="xl310"/>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b/>
      <w:bCs/>
    </w:rPr>
  </w:style>
  <w:style w:type="paragraph" w:customStyle="1" w:styleId="xl311">
    <w:name w:val="xl311"/>
    <w:basedOn w:val="a5"/>
    <w:uiPriority w:val="99"/>
    <w:rsid w:val="004B1F74"/>
    <w:pPr>
      <w:pBdr>
        <w:bottom w:val="single" w:sz="4" w:space="0" w:color="auto"/>
        <w:right w:val="single" w:sz="4" w:space="0" w:color="auto"/>
      </w:pBdr>
      <w:spacing w:before="100" w:beforeAutospacing="1" w:after="100" w:afterAutospacing="1"/>
      <w:jc w:val="center"/>
    </w:pPr>
    <w:rPr>
      <w:sz w:val="16"/>
      <w:szCs w:val="16"/>
    </w:rPr>
  </w:style>
  <w:style w:type="paragraph" w:customStyle="1" w:styleId="xl312">
    <w:name w:val="xl312"/>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b/>
      <w:bCs/>
      <w:sz w:val="18"/>
      <w:szCs w:val="18"/>
    </w:rPr>
  </w:style>
  <w:style w:type="paragraph" w:customStyle="1" w:styleId="xl313">
    <w:name w:val="xl313"/>
    <w:basedOn w:val="a5"/>
    <w:uiPriority w:val="99"/>
    <w:rsid w:val="004B1F74"/>
    <w:pPr>
      <w:pBdr>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314">
    <w:name w:val="xl314"/>
    <w:basedOn w:val="a5"/>
    <w:uiPriority w:val="99"/>
    <w:rsid w:val="004B1F74"/>
    <w:pPr>
      <w:pBdr>
        <w:left w:val="single" w:sz="4" w:space="0" w:color="auto"/>
        <w:bottom w:val="single" w:sz="4" w:space="0" w:color="auto"/>
      </w:pBdr>
      <w:spacing w:before="100" w:beforeAutospacing="1" w:after="100" w:afterAutospacing="1"/>
      <w:jc w:val="left"/>
    </w:pPr>
    <w:rPr>
      <w:rFonts w:ascii="Arial CYR" w:hAnsi="Arial CYR" w:cs="Arial CYR"/>
      <w:sz w:val="18"/>
      <w:szCs w:val="18"/>
    </w:rPr>
  </w:style>
  <w:style w:type="paragraph" w:customStyle="1" w:styleId="xl315">
    <w:name w:val="xl315"/>
    <w:basedOn w:val="a5"/>
    <w:uiPriority w:val="99"/>
    <w:rsid w:val="004B1F74"/>
    <w:pPr>
      <w:pBdr>
        <w:left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16">
    <w:name w:val="xl316"/>
    <w:basedOn w:val="a5"/>
    <w:uiPriority w:val="99"/>
    <w:rsid w:val="004B1F74"/>
    <w:pPr>
      <w:pBdr>
        <w:top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17">
    <w:name w:val="xl317"/>
    <w:basedOn w:val="a5"/>
    <w:uiPriority w:val="99"/>
    <w:rsid w:val="004B1F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318">
    <w:name w:val="xl318"/>
    <w:basedOn w:val="a5"/>
    <w:uiPriority w:val="99"/>
    <w:rsid w:val="004B1F7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19">
    <w:name w:val="xl319"/>
    <w:basedOn w:val="a5"/>
    <w:uiPriority w:val="99"/>
    <w:rsid w:val="004B1F74"/>
    <w:pPr>
      <w:pBdr>
        <w:top w:val="single" w:sz="4" w:space="0" w:color="auto"/>
        <w:left w:val="single" w:sz="4" w:space="0" w:color="auto"/>
        <w:bottom w:val="single" w:sz="4" w:space="0" w:color="auto"/>
      </w:pBdr>
      <w:spacing w:before="100" w:beforeAutospacing="1" w:after="100" w:afterAutospacing="1"/>
      <w:jc w:val="left"/>
    </w:pPr>
    <w:rPr>
      <w:rFonts w:ascii="Arial CYR" w:hAnsi="Arial CYR" w:cs="Arial CYR"/>
      <w:sz w:val="18"/>
      <w:szCs w:val="18"/>
    </w:rPr>
  </w:style>
  <w:style w:type="paragraph" w:customStyle="1" w:styleId="xl320">
    <w:name w:val="xl320"/>
    <w:basedOn w:val="a5"/>
    <w:uiPriority w:val="99"/>
    <w:rsid w:val="004B1F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321">
    <w:name w:val="xl321"/>
    <w:basedOn w:val="a5"/>
    <w:uiPriority w:val="99"/>
    <w:rsid w:val="004B1F74"/>
    <w:pPr>
      <w:pBdr>
        <w:top w:val="single" w:sz="4" w:space="0" w:color="auto"/>
        <w:bottom w:val="single" w:sz="4" w:space="0" w:color="auto"/>
      </w:pBdr>
      <w:spacing w:before="100" w:beforeAutospacing="1" w:after="100" w:afterAutospacing="1"/>
      <w:jc w:val="left"/>
    </w:pPr>
    <w:rPr>
      <w:rFonts w:ascii="Arial CYR" w:hAnsi="Arial CYR" w:cs="Arial CYR"/>
      <w:sz w:val="18"/>
      <w:szCs w:val="18"/>
    </w:rPr>
  </w:style>
  <w:style w:type="paragraph" w:customStyle="1" w:styleId="xl322">
    <w:name w:val="xl322"/>
    <w:basedOn w:val="a5"/>
    <w:uiPriority w:val="99"/>
    <w:rsid w:val="004B1F74"/>
    <w:pPr>
      <w:pBdr>
        <w:top w:val="single" w:sz="4" w:space="0" w:color="auto"/>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323">
    <w:name w:val="xl323"/>
    <w:basedOn w:val="a5"/>
    <w:uiPriority w:val="99"/>
    <w:rsid w:val="004B1F74"/>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4">
    <w:name w:val="xl324"/>
    <w:basedOn w:val="a5"/>
    <w:uiPriority w:val="99"/>
    <w:rsid w:val="004B1F7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325">
    <w:name w:val="xl325"/>
    <w:basedOn w:val="a5"/>
    <w:uiPriority w:val="99"/>
    <w:rsid w:val="004B1F74"/>
    <w:pPr>
      <w:pBdr>
        <w:top w:val="single" w:sz="4" w:space="0" w:color="auto"/>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6">
    <w:name w:val="xl326"/>
    <w:basedOn w:val="a5"/>
    <w:uiPriority w:val="99"/>
    <w:rsid w:val="004B1F74"/>
    <w:pPr>
      <w:pBdr>
        <w:bottom w:val="single" w:sz="4" w:space="0" w:color="auto"/>
      </w:pBdr>
      <w:spacing w:before="100" w:beforeAutospacing="1" w:after="100" w:afterAutospacing="1"/>
      <w:jc w:val="right"/>
    </w:pPr>
    <w:rPr>
      <w:rFonts w:ascii="Arial CYR" w:hAnsi="Arial CYR" w:cs="Arial CYR"/>
      <w:sz w:val="18"/>
      <w:szCs w:val="18"/>
    </w:rPr>
  </w:style>
  <w:style w:type="paragraph" w:customStyle="1" w:styleId="xl327">
    <w:name w:val="xl327"/>
    <w:basedOn w:val="a5"/>
    <w:uiPriority w:val="99"/>
    <w:rsid w:val="004B1F74"/>
    <w:pPr>
      <w:pBdr>
        <w:bottom w:val="single" w:sz="4" w:space="0" w:color="auto"/>
      </w:pBdr>
      <w:spacing w:before="100" w:beforeAutospacing="1" w:after="100" w:afterAutospacing="1"/>
      <w:jc w:val="left"/>
    </w:pPr>
    <w:rPr>
      <w:rFonts w:ascii="Arial CYR" w:hAnsi="Arial CYR" w:cs="Arial CYR"/>
      <w:sz w:val="16"/>
      <w:szCs w:val="16"/>
    </w:rPr>
  </w:style>
  <w:style w:type="paragraph" w:customStyle="1" w:styleId="xl328">
    <w:name w:val="xl328"/>
    <w:basedOn w:val="a5"/>
    <w:uiPriority w:val="99"/>
    <w:rsid w:val="004B1F74"/>
    <w:pPr>
      <w:pBdr>
        <w:bottom w:val="single" w:sz="4" w:space="0" w:color="auto"/>
      </w:pBdr>
      <w:spacing w:before="100" w:beforeAutospacing="1" w:after="100" w:afterAutospacing="1"/>
      <w:jc w:val="right"/>
    </w:pPr>
    <w:rPr>
      <w:rFonts w:ascii="Arial CYR" w:hAnsi="Arial CYR" w:cs="Arial CYR"/>
      <w:sz w:val="16"/>
      <w:szCs w:val="16"/>
    </w:rPr>
  </w:style>
  <w:style w:type="paragraph" w:customStyle="1" w:styleId="xl329">
    <w:name w:val="xl329"/>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30">
    <w:name w:val="xl330"/>
    <w:basedOn w:val="a5"/>
    <w:uiPriority w:val="99"/>
    <w:rsid w:val="004B1F74"/>
    <w:pPr>
      <w:pBdr>
        <w:top w:val="single" w:sz="4" w:space="0" w:color="auto"/>
        <w:left w:val="single" w:sz="4" w:space="0" w:color="auto"/>
      </w:pBdr>
      <w:spacing w:before="100" w:beforeAutospacing="1" w:after="100" w:afterAutospacing="1"/>
      <w:jc w:val="left"/>
    </w:pPr>
    <w:rPr>
      <w:rFonts w:ascii="Arial CYR" w:hAnsi="Arial CYR" w:cs="Arial CYR"/>
      <w:sz w:val="18"/>
      <w:szCs w:val="18"/>
    </w:rPr>
  </w:style>
  <w:style w:type="paragraph" w:customStyle="1" w:styleId="xl331">
    <w:name w:val="xl331"/>
    <w:basedOn w:val="a5"/>
    <w:uiPriority w:val="99"/>
    <w:rsid w:val="004B1F74"/>
    <w:pPr>
      <w:pBdr>
        <w:top w:val="single" w:sz="4" w:space="0" w:color="auto"/>
        <w:left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332">
    <w:name w:val="xl332"/>
    <w:basedOn w:val="a5"/>
    <w:uiPriority w:val="99"/>
    <w:rsid w:val="004B1F74"/>
    <w:pPr>
      <w:pBdr>
        <w:top w:val="single" w:sz="4" w:space="0" w:color="auto"/>
      </w:pBdr>
      <w:spacing w:before="100" w:beforeAutospacing="1" w:after="100" w:afterAutospacing="1"/>
      <w:jc w:val="left"/>
    </w:pPr>
    <w:rPr>
      <w:rFonts w:ascii="Arial CYR" w:hAnsi="Arial CYR" w:cs="Arial CYR"/>
      <w:sz w:val="18"/>
      <w:szCs w:val="18"/>
    </w:rPr>
  </w:style>
  <w:style w:type="paragraph" w:customStyle="1" w:styleId="xl333">
    <w:name w:val="xl333"/>
    <w:basedOn w:val="a5"/>
    <w:uiPriority w:val="99"/>
    <w:rsid w:val="004B1F74"/>
    <w:pPr>
      <w:pBdr>
        <w:top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334">
    <w:name w:val="xl334"/>
    <w:basedOn w:val="a5"/>
    <w:uiPriority w:val="99"/>
    <w:rsid w:val="004B1F74"/>
    <w:pPr>
      <w:pBdr>
        <w:top w:val="single" w:sz="4" w:space="0" w:color="auto"/>
        <w:left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35">
    <w:name w:val="xl335"/>
    <w:basedOn w:val="a5"/>
    <w:uiPriority w:val="99"/>
    <w:rsid w:val="004B1F74"/>
    <w:pPr>
      <w:pBdr>
        <w:top w:val="single" w:sz="4" w:space="0" w:color="auto"/>
        <w:left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336">
    <w:name w:val="xl336"/>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337">
    <w:name w:val="xl337"/>
    <w:basedOn w:val="a5"/>
    <w:uiPriority w:val="99"/>
    <w:rsid w:val="004B1F74"/>
    <w:pPr>
      <w:pBdr>
        <w:top w:val="single" w:sz="4" w:space="0" w:color="auto"/>
        <w:bottom w:val="single" w:sz="4" w:space="0" w:color="auto"/>
      </w:pBdr>
      <w:spacing w:before="100" w:beforeAutospacing="1" w:after="100" w:afterAutospacing="1"/>
      <w:jc w:val="left"/>
    </w:pPr>
    <w:rPr>
      <w:rFonts w:ascii="Arial CYR" w:hAnsi="Arial CYR" w:cs="Arial CYR"/>
      <w:sz w:val="18"/>
      <w:szCs w:val="18"/>
    </w:rPr>
  </w:style>
  <w:style w:type="paragraph" w:customStyle="1" w:styleId="xl338">
    <w:name w:val="xl338"/>
    <w:basedOn w:val="a5"/>
    <w:uiPriority w:val="99"/>
    <w:rsid w:val="004B1F74"/>
    <w:pPr>
      <w:pBdr>
        <w:top w:val="single" w:sz="4" w:space="0" w:color="auto"/>
        <w:bottom w:val="single" w:sz="4" w:space="0" w:color="auto"/>
      </w:pBdr>
      <w:spacing w:before="100" w:beforeAutospacing="1" w:after="100" w:afterAutospacing="1"/>
      <w:jc w:val="left"/>
    </w:pPr>
    <w:rPr>
      <w:b/>
      <w:bCs/>
      <w:sz w:val="18"/>
      <w:szCs w:val="18"/>
    </w:rPr>
  </w:style>
  <w:style w:type="paragraph" w:customStyle="1" w:styleId="xl339">
    <w:name w:val="xl339"/>
    <w:basedOn w:val="a5"/>
    <w:uiPriority w:val="99"/>
    <w:rsid w:val="004B1F74"/>
    <w:pPr>
      <w:pBdr>
        <w:top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8"/>
      <w:szCs w:val="18"/>
    </w:rPr>
  </w:style>
  <w:style w:type="paragraph" w:customStyle="1" w:styleId="xl340">
    <w:name w:val="xl340"/>
    <w:basedOn w:val="a5"/>
    <w:uiPriority w:val="99"/>
    <w:rsid w:val="004B1F74"/>
    <w:pPr>
      <w:pBdr>
        <w:left w:val="single" w:sz="4" w:space="0" w:color="auto"/>
        <w:bottom w:val="single" w:sz="4" w:space="0" w:color="auto"/>
      </w:pBdr>
      <w:spacing w:before="100" w:beforeAutospacing="1" w:after="100" w:afterAutospacing="1"/>
      <w:jc w:val="left"/>
    </w:pPr>
    <w:rPr>
      <w:rFonts w:ascii="Arial CYR" w:hAnsi="Arial CYR" w:cs="Arial CYR"/>
      <w:sz w:val="18"/>
      <w:szCs w:val="18"/>
    </w:rPr>
  </w:style>
  <w:style w:type="paragraph" w:customStyle="1" w:styleId="xl341">
    <w:name w:val="xl341"/>
    <w:basedOn w:val="a5"/>
    <w:uiPriority w:val="99"/>
    <w:rsid w:val="004B1F74"/>
    <w:pPr>
      <w:pBdr>
        <w:left w:val="single" w:sz="4" w:space="0" w:color="auto"/>
      </w:pBdr>
      <w:spacing w:before="100" w:beforeAutospacing="1" w:after="100" w:afterAutospacing="1"/>
      <w:jc w:val="center"/>
    </w:pPr>
    <w:rPr>
      <w:sz w:val="18"/>
      <w:szCs w:val="18"/>
    </w:rPr>
  </w:style>
  <w:style w:type="paragraph" w:customStyle="1" w:styleId="xl342">
    <w:name w:val="xl342"/>
    <w:basedOn w:val="a5"/>
    <w:uiPriority w:val="99"/>
    <w:rsid w:val="004B1F74"/>
    <w:pPr>
      <w:pBdr>
        <w:left w:val="single" w:sz="4" w:space="0" w:color="auto"/>
      </w:pBdr>
      <w:spacing w:before="100" w:beforeAutospacing="1" w:after="100" w:afterAutospacing="1"/>
      <w:jc w:val="center"/>
    </w:pPr>
    <w:rPr>
      <w:sz w:val="16"/>
      <w:szCs w:val="16"/>
    </w:rPr>
  </w:style>
  <w:style w:type="paragraph" w:customStyle="1" w:styleId="xl343">
    <w:name w:val="xl343"/>
    <w:basedOn w:val="a5"/>
    <w:uiPriority w:val="99"/>
    <w:rsid w:val="004B1F74"/>
    <w:pPr>
      <w:pBdr>
        <w:left w:val="single" w:sz="4" w:space="0" w:color="auto"/>
        <w:bottom w:val="single" w:sz="4" w:space="0" w:color="auto"/>
      </w:pBdr>
      <w:spacing w:before="100" w:beforeAutospacing="1" w:after="100" w:afterAutospacing="1"/>
      <w:jc w:val="center"/>
    </w:pPr>
    <w:rPr>
      <w:sz w:val="16"/>
      <w:szCs w:val="16"/>
    </w:rPr>
  </w:style>
  <w:style w:type="paragraph" w:customStyle="1" w:styleId="xl344">
    <w:name w:val="xl344"/>
    <w:basedOn w:val="a5"/>
    <w:uiPriority w:val="99"/>
    <w:rsid w:val="004B1F74"/>
    <w:pPr>
      <w:pBdr>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5">
    <w:name w:val="xl345"/>
    <w:basedOn w:val="a5"/>
    <w:uiPriority w:val="99"/>
    <w:rsid w:val="004B1F74"/>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8"/>
      <w:szCs w:val="18"/>
    </w:rPr>
  </w:style>
  <w:style w:type="paragraph" w:customStyle="1" w:styleId="xl346">
    <w:name w:val="xl346"/>
    <w:basedOn w:val="a5"/>
    <w:uiPriority w:val="99"/>
    <w:rsid w:val="004B1F74"/>
    <w:pPr>
      <w:pBdr>
        <w:left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347">
    <w:name w:val="xl347"/>
    <w:basedOn w:val="a5"/>
    <w:uiPriority w:val="99"/>
    <w:rsid w:val="004B1F74"/>
    <w:pPr>
      <w:pBdr>
        <w:left w:val="single" w:sz="4" w:space="0" w:color="auto"/>
        <w:bottom w:val="single" w:sz="4" w:space="0" w:color="auto"/>
        <w:right w:val="single" w:sz="4" w:space="0" w:color="auto"/>
      </w:pBdr>
      <w:spacing w:before="100" w:beforeAutospacing="1" w:after="100" w:afterAutospacing="1"/>
      <w:jc w:val="left"/>
    </w:pPr>
    <w:rPr>
      <w:rFonts w:ascii="Arial CYR" w:hAnsi="Arial CYR" w:cs="Arial CYR"/>
      <w:sz w:val="16"/>
      <w:szCs w:val="16"/>
    </w:rPr>
  </w:style>
  <w:style w:type="paragraph" w:customStyle="1" w:styleId="xl348">
    <w:name w:val="xl348"/>
    <w:basedOn w:val="a5"/>
    <w:uiPriority w:val="99"/>
    <w:rsid w:val="004B1F74"/>
    <w:pPr>
      <w:spacing w:before="100" w:beforeAutospacing="1" w:after="100" w:afterAutospacing="1"/>
      <w:jc w:val="center"/>
    </w:pPr>
    <w:rPr>
      <w:rFonts w:ascii="Arial" w:hAnsi="Arial" w:cs="Arial"/>
      <w:sz w:val="16"/>
      <w:szCs w:val="16"/>
    </w:rPr>
  </w:style>
  <w:style w:type="paragraph" w:customStyle="1" w:styleId="xl349">
    <w:name w:val="xl349"/>
    <w:basedOn w:val="a5"/>
    <w:uiPriority w:val="99"/>
    <w:rsid w:val="004B1F74"/>
    <w:pPr>
      <w:pBdr>
        <w:bottom w:val="single" w:sz="4" w:space="0" w:color="auto"/>
      </w:pBdr>
      <w:spacing w:before="100" w:beforeAutospacing="1" w:after="100" w:afterAutospacing="1"/>
      <w:jc w:val="center"/>
    </w:pPr>
    <w:rPr>
      <w:rFonts w:ascii="Arial" w:hAnsi="Arial" w:cs="Arial"/>
      <w:sz w:val="16"/>
      <w:szCs w:val="16"/>
    </w:rPr>
  </w:style>
  <w:style w:type="paragraph" w:customStyle="1" w:styleId="xl350">
    <w:name w:val="xl350"/>
    <w:basedOn w:val="a5"/>
    <w:uiPriority w:val="99"/>
    <w:rsid w:val="004B1F74"/>
    <w:pPr>
      <w:pBdr>
        <w:right w:val="single" w:sz="4" w:space="0" w:color="auto"/>
      </w:pBdr>
      <w:spacing w:before="100" w:beforeAutospacing="1" w:after="100" w:afterAutospacing="1"/>
      <w:jc w:val="left"/>
    </w:pPr>
    <w:rPr>
      <w:rFonts w:ascii="Arial CYR" w:hAnsi="Arial CYR" w:cs="Arial CYR"/>
      <w:sz w:val="16"/>
      <w:szCs w:val="16"/>
    </w:rPr>
  </w:style>
  <w:style w:type="paragraph" w:customStyle="1" w:styleId="xl351">
    <w:name w:val="xl351"/>
    <w:basedOn w:val="a5"/>
    <w:uiPriority w:val="99"/>
    <w:rsid w:val="004B1F74"/>
    <w:pPr>
      <w:pBdr>
        <w:left w:val="single" w:sz="4" w:space="0" w:color="auto"/>
        <w:right w:val="single" w:sz="4" w:space="0" w:color="auto"/>
      </w:pBdr>
      <w:spacing w:before="100" w:beforeAutospacing="1" w:after="100" w:afterAutospacing="1"/>
      <w:jc w:val="center"/>
    </w:pPr>
    <w:rPr>
      <w:b/>
      <w:bCs/>
      <w:sz w:val="18"/>
      <w:szCs w:val="18"/>
    </w:rPr>
  </w:style>
  <w:style w:type="paragraph" w:customStyle="1" w:styleId="xl352">
    <w:name w:val="xl352"/>
    <w:basedOn w:val="a5"/>
    <w:uiPriority w:val="99"/>
    <w:rsid w:val="004B1F74"/>
    <w:pPr>
      <w:pBdr>
        <w:left w:val="single" w:sz="4" w:space="0" w:color="auto"/>
        <w:bottom w:val="single" w:sz="4" w:space="0" w:color="auto"/>
      </w:pBdr>
      <w:spacing w:before="100" w:beforeAutospacing="1" w:after="100" w:afterAutospacing="1"/>
      <w:jc w:val="left"/>
    </w:pPr>
    <w:rPr>
      <w:rFonts w:ascii="Arial CYR" w:hAnsi="Arial CYR" w:cs="Arial CYR"/>
      <w:sz w:val="16"/>
      <w:szCs w:val="16"/>
    </w:rPr>
  </w:style>
  <w:style w:type="paragraph" w:customStyle="1" w:styleId="xl353">
    <w:name w:val="xl353"/>
    <w:basedOn w:val="a5"/>
    <w:uiPriority w:val="99"/>
    <w:rsid w:val="004B1F74"/>
    <w:pPr>
      <w:pBdr>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354">
    <w:name w:val="xl354"/>
    <w:basedOn w:val="a5"/>
    <w:uiPriority w:val="99"/>
    <w:rsid w:val="004B1F74"/>
    <w:pPr>
      <w:pBdr>
        <w:top w:val="single" w:sz="4" w:space="0" w:color="auto"/>
        <w:bottom w:val="single" w:sz="4" w:space="0" w:color="auto"/>
      </w:pBdr>
      <w:spacing w:before="100" w:beforeAutospacing="1" w:after="100" w:afterAutospacing="1"/>
      <w:jc w:val="center"/>
    </w:pPr>
    <w:rPr>
      <w:b/>
      <w:bCs/>
      <w:sz w:val="18"/>
      <w:szCs w:val="18"/>
    </w:rPr>
  </w:style>
  <w:style w:type="paragraph" w:customStyle="1" w:styleId="xl355">
    <w:name w:val="xl355"/>
    <w:basedOn w:val="a5"/>
    <w:uiPriority w:val="99"/>
    <w:rsid w:val="004B1F74"/>
    <w:pPr>
      <w:pBdr>
        <w:top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356">
    <w:name w:val="xl356"/>
    <w:basedOn w:val="a5"/>
    <w:uiPriority w:val="99"/>
    <w:rsid w:val="004B1F74"/>
    <w:pPr>
      <w:pBdr>
        <w:top w:val="single" w:sz="4" w:space="0" w:color="auto"/>
        <w:lef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7">
    <w:name w:val="xl357"/>
    <w:basedOn w:val="a5"/>
    <w:uiPriority w:val="99"/>
    <w:rsid w:val="004B1F74"/>
    <w:pPr>
      <w:pBdr>
        <w:top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8">
    <w:name w:val="xl358"/>
    <w:basedOn w:val="a5"/>
    <w:uiPriority w:val="99"/>
    <w:rsid w:val="004B1F74"/>
    <w:pPr>
      <w:pBdr>
        <w:top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59">
    <w:name w:val="xl359"/>
    <w:basedOn w:val="a5"/>
    <w:uiPriority w:val="99"/>
    <w:rsid w:val="004B1F74"/>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0">
    <w:name w:val="xl360"/>
    <w:basedOn w:val="a5"/>
    <w:uiPriority w:val="99"/>
    <w:rsid w:val="004B1F74"/>
    <w:pPr>
      <w:pBdr>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1">
    <w:name w:val="xl361"/>
    <w:basedOn w:val="a5"/>
    <w:uiPriority w:val="99"/>
    <w:rsid w:val="004B1F74"/>
    <w:pPr>
      <w:pBdr>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2">
    <w:name w:val="xl362"/>
    <w:basedOn w:val="a5"/>
    <w:uiPriority w:val="99"/>
    <w:rsid w:val="004B1F7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3">
    <w:name w:val="xl363"/>
    <w:basedOn w:val="a5"/>
    <w:uiPriority w:val="99"/>
    <w:rsid w:val="004B1F74"/>
    <w:pPr>
      <w:pBdr>
        <w:top w:val="single" w:sz="4" w:space="0" w:color="auto"/>
        <w:bottom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4">
    <w:name w:val="xl364"/>
    <w:basedOn w:val="a5"/>
    <w:uiPriority w:val="99"/>
    <w:rsid w:val="004B1F7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5">
    <w:name w:val="xl365"/>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6">
    <w:name w:val="xl366"/>
    <w:basedOn w:val="a5"/>
    <w:uiPriority w:val="99"/>
    <w:rsid w:val="004B1F74"/>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7">
    <w:name w:val="xl367"/>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8">
    <w:name w:val="xl368"/>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69">
    <w:name w:val="xl369"/>
    <w:basedOn w:val="a5"/>
    <w:uiPriority w:val="99"/>
    <w:rsid w:val="004B1F74"/>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0">
    <w:name w:val="xl370"/>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1">
    <w:name w:val="xl371"/>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2">
    <w:name w:val="xl372"/>
    <w:basedOn w:val="a5"/>
    <w:uiPriority w:val="99"/>
    <w:rsid w:val="004B1F74"/>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3">
    <w:name w:val="xl373"/>
    <w:basedOn w:val="a5"/>
    <w:uiPriority w:val="99"/>
    <w:rsid w:val="004B1F74"/>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374">
    <w:name w:val="xl374"/>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5">
    <w:name w:val="xl375"/>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8"/>
      <w:szCs w:val="18"/>
    </w:rPr>
  </w:style>
  <w:style w:type="paragraph" w:customStyle="1" w:styleId="xl376">
    <w:name w:val="xl376"/>
    <w:basedOn w:val="a5"/>
    <w:uiPriority w:val="99"/>
    <w:rsid w:val="004B1F7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CYR" w:hAnsi="Arial CYR" w:cs="Arial CYR"/>
      <w:sz w:val="18"/>
      <w:szCs w:val="18"/>
    </w:rPr>
  </w:style>
  <w:style w:type="paragraph" w:customStyle="1" w:styleId="xl377">
    <w:name w:val="xl377"/>
    <w:basedOn w:val="a5"/>
    <w:uiPriority w:val="99"/>
    <w:rsid w:val="004B1F74"/>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CYR" w:hAnsi="Arial CYR" w:cs="Arial CYR"/>
      <w:sz w:val="18"/>
      <w:szCs w:val="18"/>
    </w:rPr>
  </w:style>
  <w:style w:type="paragraph" w:customStyle="1" w:styleId="xl378">
    <w:name w:val="xl378"/>
    <w:basedOn w:val="a5"/>
    <w:uiPriority w:val="99"/>
    <w:rsid w:val="004B1F74"/>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CYR" w:hAnsi="Arial CYR" w:cs="Arial CYR"/>
      <w:sz w:val="18"/>
      <w:szCs w:val="18"/>
    </w:rPr>
  </w:style>
  <w:style w:type="paragraph" w:customStyle="1" w:styleId="xl379">
    <w:name w:val="xl379"/>
    <w:basedOn w:val="a5"/>
    <w:uiPriority w:val="99"/>
    <w:rsid w:val="004B1F74"/>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0">
    <w:name w:val="xl380"/>
    <w:basedOn w:val="a5"/>
    <w:uiPriority w:val="99"/>
    <w:rsid w:val="004B1F74"/>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381">
    <w:name w:val="xl381"/>
    <w:basedOn w:val="a5"/>
    <w:uiPriority w:val="99"/>
    <w:rsid w:val="004B1F74"/>
    <w:pPr>
      <w:spacing w:before="100" w:beforeAutospacing="1" w:after="100" w:afterAutospacing="1"/>
      <w:jc w:val="center"/>
    </w:pPr>
    <w:rPr>
      <w:sz w:val="18"/>
      <w:szCs w:val="18"/>
    </w:rPr>
  </w:style>
  <w:style w:type="paragraph" w:customStyle="1" w:styleId="xl382">
    <w:name w:val="xl382"/>
    <w:basedOn w:val="a5"/>
    <w:uiPriority w:val="99"/>
    <w:rsid w:val="004B1F74"/>
    <w:pPr>
      <w:spacing w:before="100" w:beforeAutospacing="1" w:after="100" w:afterAutospacing="1"/>
      <w:jc w:val="center"/>
      <w:textAlignment w:val="top"/>
    </w:pPr>
    <w:rPr>
      <w:sz w:val="14"/>
      <w:szCs w:val="14"/>
    </w:rPr>
  </w:style>
  <w:style w:type="paragraph" w:customStyle="1" w:styleId="xl383">
    <w:name w:val="xl383"/>
    <w:basedOn w:val="a5"/>
    <w:uiPriority w:val="99"/>
    <w:rsid w:val="004B1F74"/>
    <w:pPr>
      <w:spacing w:before="100" w:beforeAutospacing="1" w:after="100" w:afterAutospacing="1"/>
      <w:jc w:val="center"/>
      <w:textAlignment w:val="top"/>
    </w:pPr>
    <w:rPr>
      <w:rFonts w:ascii="Arial CYR" w:hAnsi="Arial CYR" w:cs="Arial CYR"/>
      <w:b/>
      <w:bCs/>
      <w:sz w:val="16"/>
      <w:szCs w:val="16"/>
    </w:rPr>
  </w:style>
  <w:style w:type="character" w:customStyle="1" w:styleId="b-pricesnum">
    <w:name w:val="b-prices__num"/>
    <w:uiPriority w:val="99"/>
    <w:rsid w:val="004B1F74"/>
  </w:style>
  <w:style w:type="paragraph" w:customStyle="1" w:styleId="afffff0">
    <w:name w:val="Обычный таблица"/>
    <w:basedOn w:val="a5"/>
    <w:link w:val="afffff1"/>
    <w:uiPriority w:val="99"/>
    <w:rsid w:val="00C92A84"/>
    <w:pPr>
      <w:suppressAutoHyphens/>
      <w:jc w:val="left"/>
    </w:pPr>
    <w:rPr>
      <w:sz w:val="18"/>
      <w:szCs w:val="18"/>
      <w:lang w:eastAsia="zh-CN"/>
    </w:rPr>
  </w:style>
  <w:style w:type="character" w:customStyle="1" w:styleId="blk">
    <w:name w:val="blk"/>
    <w:basedOn w:val="a6"/>
    <w:rsid w:val="002C01F7"/>
  </w:style>
  <w:style w:type="paragraph" w:customStyle="1" w:styleId="1f5">
    <w:name w:val="Знак1 Знак"/>
    <w:basedOn w:val="a5"/>
    <w:uiPriority w:val="99"/>
    <w:rsid w:val="00B25299"/>
    <w:pPr>
      <w:widowControl w:val="0"/>
      <w:adjustRightInd w:val="0"/>
      <w:spacing w:after="160" w:line="240" w:lineRule="exact"/>
      <w:jc w:val="right"/>
    </w:pPr>
    <w:rPr>
      <w:sz w:val="20"/>
      <w:szCs w:val="20"/>
      <w:lang w:val="en-GB" w:eastAsia="en-US"/>
    </w:rPr>
  </w:style>
  <w:style w:type="character" w:customStyle="1" w:styleId="afffff2">
    <w:name w:val="Öâåòîâîå âûäåëåíèå"/>
    <w:uiPriority w:val="99"/>
    <w:rsid w:val="00430A8C"/>
    <w:rPr>
      <w:b/>
      <w:bCs/>
      <w:color w:val="000080"/>
    </w:rPr>
  </w:style>
  <w:style w:type="paragraph" w:customStyle="1" w:styleId="afffff3">
    <w:name w:val="Таблицы (моноширинный)"/>
    <w:basedOn w:val="a5"/>
    <w:next w:val="a5"/>
    <w:uiPriority w:val="99"/>
    <w:rsid w:val="00430A8C"/>
    <w:pPr>
      <w:widowControl w:val="0"/>
      <w:autoSpaceDE w:val="0"/>
      <w:autoSpaceDN w:val="0"/>
      <w:adjustRightInd w:val="0"/>
    </w:pPr>
    <w:rPr>
      <w:rFonts w:ascii="Courier New" w:hAnsi="Courier New" w:cs="Courier New"/>
      <w:sz w:val="20"/>
      <w:szCs w:val="20"/>
    </w:rPr>
  </w:style>
  <w:style w:type="character" w:customStyle="1" w:styleId="afffff">
    <w:name w:val="Абзац списка Знак"/>
    <w:aliases w:val="Bullet List Знак,FooterText Знак,numbered Знак"/>
    <w:link w:val="affffe"/>
    <w:uiPriority w:val="34"/>
    <w:locked/>
    <w:rsid w:val="000A5398"/>
    <w:rPr>
      <w:rFonts w:ascii="Times New Roman" w:hAnsi="Times New Roman" w:cs="Times New Roman"/>
      <w:sz w:val="24"/>
      <w:szCs w:val="24"/>
      <w:lang w:eastAsia="ru-RU"/>
    </w:rPr>
  </w:style>
  <w:style w:type="character" w:customStyle="1" w:styleId="ConsPlusNormal0">
    <w:name w:val="ConsPlusNormal Знак"/>
    <w:link w:val="ConsPlusNormal"/>
    <w:locked/>
    <w:rsid w:val="00D528EC"/>
    <w:rPr>
      <w:rFonts w:ascii="Arial" w:hAnsi="Arial" w:cs="Arial"/>
      <w:sz w:val="22"/>
      <w:szCs w:val="22"/>
      <w:lang w:eastAsia="ru-RU"/>
    </w:rPr>
  </w:style>
  <w:style w:type="character" w:customStyle="1" w:styleId="afffff4">
    <w:name w:val="Основной текст + Полужирный"/>
    <w:aliases w:val="Интервал 1 pt1"/>
    <w:basedOn w:val="a6"/>
    <w:rsid w:val="007F7B5C"/>
    <w:rPr>
      <w:rFonts w:ascii="Times New Roman" w:hAnsi="Times New Roman" w:cs="Times New Roman"/>
      <w:b/>
      <w:bCs/>
      <w:spacing w:val="20"/>
      <w:sz w:val="21"/>
      <w:szCs w:val="21"/>
    </w:rPr>
  </w:style>
  <w:style w:type="paragraph" w:customStyle="1" w:styleId="afffff5">
    <w:name w:val="Пункт"/>
    <w:basedOn w:val="a5"/>
    <w:rsid w:val="00DD3012"/>
    <w:pPr>
      <w:tabs>
        <w:tab w:val="num" w:pos="360"/>
      </w:tabs>
      <w:spacing w:line="360" w:lineRule="auto"/>
    </w:pPr>
    <w:rPr>
      <w:sz w:val="28"/>
      <w:szCs w:val="28"/>
    </w:rPr>
  </w:style>
  <w:style w:type="table" w:customStyle="1" w:styleId="1f6">
    <w:name w:val="Сетка таблицы1"/>
    <w:rsid w:val="00660B93"/>
    <w:pPr>
      <w:jc w:val="both"/>
    </w:pPr>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1">
    <w:name w:val="Знак Знак12 Знак Знак Знак Знак Знак Знак Знак Знак Знак Знак Знак Знак1"/>
    <w:basedOn w:val="a5"/>
    <w:uiPriority w:val="99"/>
    <w:rsid w:val="001C031D"/>
    <w:pPr>
      <w:widowControl w:val="0"/>
      <w:adjustRightInd w:val="0"/>
      <w:spacing w:after="160" w:line="240" w:lineRule="exact"/>
      <w:jc w:val="right"/>
    </w:pPr>
    <w:rPr>
      <w:sz w:val="20"/>
      <w:szCs w:val="20"/>
      <w:lang w:val="en-GB" w:eastAsia="en-US"/>
    </w:rPr>
  </w:style>
  <w:style w:type="paragraph" w:customStyle="1" w:styleId="122">
    <w:name w:val="Знак Знак12 Знак Знак Знак Знак Знак Знак Знак Знак Знак Знак"/>
    <w:basedOn w:val="a5"/>
    <w:uiPriority w:val="99"/>
    <w:rsid w:val="001C031D"/>
    <w:pPr>
      <w:widowControl w:val="0"/>
      <w:adjustRightInd w:val="0"/>
      <w:spacing w:after="160" w:line="240" w:lineRule="exact"/>
      <w:jc w:val="right"/>
    </w:pPr>
    <w:rPr>
      <w:rFonts w:eastAsia="Calibri"/>
      <w:sz w:val="20"/>
      <w:szCs w:val="20"/>
      <w:lang w:val="en-GB" w:eastAsia="en-US"/>
    </w:rPr>
  </w:style>
  <w:style w:type="character" w:styleId="afffff6">
    <w:name w:val="footnote reference"/>
    <w:basedOn w:val="a6"/>
    <w:uiPriority w:val="99"/>
    <w:qFormat/>
    <w:rsid w:val="00F80719"/>
    <w:rPr>
      <w:vertAlign w:val="superscript"/>
    </w:rPr>
  </w:style>
  <w:style w:type="paragraph" w:customStyle="1" w:styleId="1210">
    <w:name w:val="Знак Знак12 Знак Знак Знак Знак Знак Знак Знак Знак Знак Знак1"/>
    <w:basedOn w:val="a5"/>
    <w:uiPriority w:val="99"/>
    <w:rsid w:val="00E72F29"/>
    <w:pPr>
      <w:widowControl w:val="0"/>
      <w:adjustRightInd w:val="0"/>
      <w:spacing w:after="160" w:line="240" w:lineRule="exact"/>
      <w:jc w:val="right"/>
    </w:pPr>
    <w:rPr>
      <w:rFonts w:eastAsia="Calibri"/>
      <w:sz w:val="20"/>
      <w:szCs w:val="20"/>
      <w:lang w:val="en-GB" w:eastAsia="en-US"/>
    </w:rPr>
  </w:style>
  <w:style w:type="paragraph" w:customStyle="1" w:styleId="2d">
    <w:name w:val="Обычный2"/>
    <w:rsid w:val="00C226B9"/>
    <w:pPr>
      <w:widowControl w:val="0"/>
      <w:snapToGrid w:val="0"/>
      <w:ind w:firstLine="400"/>
      <w:jc w:val="both"/>
    </w:pPr>
    <w:rPr>
      <w:rFonts w:ascii="Times New Roman" w:eastAsia="Times New Roman" w:hAnsi="Times New Roman"/>
      <w:sz w:val="24"/>
      <w:szCs w:val="24"/>
    </w:rPr>
  </w:style>
  <w:style w:type="character" w:customStyle="1" w:styleId="affffa">
    <w:name w:val="Без интервала Знак"/>
    <w:link w:val="affff9"/>
    <w:uiPriority w:val="1"/>
    <w:locked/>
    <w:rsid w:val="00E45B05"/>
    <w:rPr>
      <w:rFonts w:eastAsia="Times New Roman"/>
      <w:sz w:val="22"/>
      <w:szCs w:val="22"/>
      <w:lang w:val="ru-RU" w:eastAsia="en-US"/>
    </w:rPr>
  </w:style>
  <w:style w:type="paragraph" w:customStyle="1" w:styleId="Standard">
    <w:name w:val="Standard"/>
    <w:uiPriority w:val="99"/>
    <w:rsid w:val="000A28D1"/>
    <w:pPr>
      <w:widowControl w:val="0"/>
      <w:suppressAutoHyphens/>
      <w:autoSpaceDN w:val="0"/>
      <w:textAlignment w:val="baseline"/>
    </w:pPr>
    <w:rPr>
      <w:rFonts w:ascii="Times New Roman" w:hAnsi="Times New Roman"/>
      <w:kern w:val="3"/>
      <w:sz w:val="24"/>
      <w:szCs w:val="24"/>
      <w:lang w:val="en-US" w:eastAsia="en-US"/>
    </w:rPr>
  </w:style>
  <w:style w:type="paragraph" w:customStyle="1" w:styleId="consplusnormal1">
    <w:name w:val="consplusnormal"/>
    <w:basedOn w:val="a5"/>
    <w:uiPriority w:val="99"/>
    <w:rsid w:val="00FC19C3"/>
    <w:pPr>
      <w:spacing w:before="100" w:beforeAutospacing="1" w:after="100" w:afterAutospacing="1"/>
      <w:jc w:val="left"/>
    </w:pPr>
  </w:style>
  <w:style w:type="paragraph" w:customStyle="1" w:styleId="1f7">
    <w:name w:val="Маркер1"/>
    <w:uiPriority w:val="99"/>
    <w:rsid w:val="003E296B"/>
    <w:pPr>
      <w:widowControl w:val="0"/>
      <w:tabs>
        <w:tab w:val="left" w:pos="360"/>
      </w:tabs>
      <w:suppressAutoHyphens/>
      <w:autoSpaceDN w:val="0"/>
      <w:spacing w:before="120" w:line="300" w:lineRule="atLeast"/>
      <w:jc w:val="both"/>
    </w:pPr>
    <w:rPr>
      <w:rFonts w:ascii="Times New Roman" w:hAnsi="Times New Roman"/>
      <w:sz w:val="24"/>
      <w:szCs w:val="24"/>
      <w:lang w:eastAsia="zh-CN"/>
    </w:rPr>
  </w:style>
  <w:style w:type="paragraph" w:customStyle="1" w:styleId="1f8">
    <w:name w:val="Абзац списка1"/>
    <w:basedOn w:val="a5"/>
    <w:link w:val="ListParagraphChar"/>
    <w:uiPriority w:val="99"/>
    <w:qFormat/>
    <w:rsid w:val="007E7A29"/>
    <w:pPr>
      <w:spacing w:after="200" w:line="276" w:lineRule="auto"/>
      <w:ind w:left="720"/>
      <w:jc w:val="left"/>
    </w:pPr>
    <w:rPr>
      <w:rFonts w:ascii="Calibri" w:eastAsia="Calibri" w:hAnsi="Calibri" w:cs="Calibri"/>
      <w:sz w:val="20"/>
      <w:szCs w:val="20"/>
    </w:rPr>
  </w:style>
  <w:style w:type="character" w:customStyle="1" w:styleId="ListParagraphChar">
    <w:name w:val="List Paragraph Char"/>
    <w:link w:val="1f8"/>
    <w:uiPriority w:val="99"/>
    <w:qFormat/>
    <w:locked/>
    <w:rsid w:val="007E7A29"/>
    <w:rPr>
      <w:rFonts w:ascii="Calibri" w:hAnsi="Calibri" w:cs="Calibri"/>
    </w:rPr>
  </w:style>
  <w:style w:type="paragraph" w:customStyle="1" w:styleId="1f9">
    <w:name w:val="Без интервала1"/>
    <w:link w:val="NoSpacingChar"/>
    <w:qFormat/>
    <w:rsid w:val="007E7A29"/>
    <w:pPr>
      <w:spacing w:after="200" w:line="276" w:lineRule="auto"/>
    </w:pPr>
    <w:rPr>
      <w:rFonts w:cs="Calibri"/>
      <w:lang w:eastAsia="en-US"/>
    </w:rPr>
  </w:style>
  <w:style w:type="character" w:customStyle="1" w:styleId="NoSpacingChar">
    <w:name w:val="No Spacing Char"/>
    <w:link w:val="1f9"/>
    <w:locked/>
    <w:rsid w:val="007E7A29"/>
    <w:rPr>
      <w:sz w:val="22"/>
      <w:szCs w:val="22"/>
      <w:lang w:val="ru-RU" w:eastAsia="en-US"/>
    </w:rPr>
  </w:style>
  <w:style w:type="character" w:customStyle="1" w:styleId="FontStyle17">
    <w:name w:val="Font Style17"/>
    <w:uiPriority w:val="99"/>
    <w:rsid w:val="008401C6"/>
    <w:rPr>
      <w:rFonts w:ascii="Times New Roman" w:hAnsi="Times New Roman" w:cs="Times New Roman"/>
      <w:sz w:val="26"/>
      <w:szCs w:val="26"/>
    </w:rPr>
  </w:style>
  <w:style w:type="paragraph" w:customStyle="1" w:styleId="afffff7">
    <w:name w:val="Знак Знак"/>
    <w:basedOn w:val="a5"/>
    <w:uiPriority w:val="99"/>
    <w:rsid w:val="000527C0"/>
    <w:pPr>
      <w:widowControl w:val="0"/>
      <w:adjustRightInd w:val="0"/>
      <w:spacing w:after="160" w:line="240" w:lineRule="exact"/>
      <w:jc w:val="right"/>
    </w:pPr>
    <w:rPr>
      <w:sz w:val="20"/>
      <w:szCs w:val="20"/>
      <w:lang w:val="en-GB" w:eastAsia="en-US"/>
    </w:rPr>
  </w:style>
  <w:style w:type="paragraph" w:customStyle="1" w:styleId="2e">
    <w:name w:val="Абзац списка2"/>
    <w:basedOn w:val="a5"/>
    <w:uiPriority w:val="99"/>
    <w:qFormat/>
    <w:rsid w:val="006F30EA"/>
    <w:pPr>
      <w:ind w:left="708"/>
      <w:jc w:val="left"/>
    </w:pPr>
    <w:rPr>
      <w:rFonts w:eastAsia="Calibri"/>
    </w:rPr>
  </w:style>
  <w:style w:type="paragraph" w:customStyle="1" w:styleId="Default">
    <w:name w:val="Default"/>
    <w:rsid w:val="006F30EA"/>
    <w:pPr>
      <w:autoSpaceDE w:val="0"/>
      <w:autoSpaceDN w:val="0"/>
      <w:adjustRightInd w:val="0"/>
    </w:pPr>
    <w:rPr>
      <w:rFonts w:ascii="Times New Roman" w:eastAsia="Times New Roman" w:hAnsi="Times New Roman"/>
      <w:color w:val="000000"/>
      <w:sz w:val="24"/>
      <w:szCs w:val="24"/>
    </w:rPr>
  </w:style>
  <w:style w:type="paragraph" w:customStyle="1" w:styleId="123">
    <w:name w:val="Знак Знак12 Знак Знак Знак Знак Знак Знак Знак Знак Знак Знак Знак Знак"/>
    <w:basedOn w:val="a5"/>
    <w:uiPriority w:val="99"/>
    <w:rsid w:val="006F30EA"/>
    <w:pPr>
      <w:widowControl w:val="0"/>
      <w:adjustRightInd w:val="0"/>
      <w:spacing w:after="160" w:line="240" w:lineRule="exact"/>
      <w:jc w:val="right"/>
    </w:pPr>
    <w:rPr>
      <w:sz w:val="20"/>
      <w:szCs w:val="20"/>
      <w:lang w:val="en-GB" w:eastAsia="en-US"/>
    </w:rPr>
  </w:style>
  <w:style w:type="paragraph" w:customStyle="1" w:styleId="3f2">
    <w:name w:val="Знак3"/>
    <w:basedOn w:val="a5"/>
    <w:uiPriority w:val="99"/>
    <w:rsid w:val="00A95EB2"/>
    <w:pPr>
      <w:widowControl w:val="0"/>
      <w:adjustRightInd w:val="0"/>
      <w:spacing w:after="160" w:line="240" w:lineRule="exact"/>
      <w:jc w:val="right"/>
    </w:pPr>
    <w:rPr>
      <w:sz w:val="20"/>
      <w:szCs w:val="20"/>
      <w:lang w:val="en-GB" w:eastAsia="en-US"/>
    </w:rPr>
  </w:style>
  <w:style w:type="paragraph" w:customStyle="1" w:styleId="1211">
    <w:name w:val="Знак Знак12 Знак Знак Знак Знак Знак Знак Знак Знак Знак Знак Знак Знак1 Знак Знак Знак Знак"/>
    <w:basedOn w:val="a5"/>
    <w:uiPriority w:val="99"/>
    <w:rsid w:val="003F3D40"/>
    <w:pPr>
      <w:widowControl w:val="0"/>
      <w:adjustRightInd w:val="0"/>
      <w:spacing w:after="160" w:line="240" w:lineRule="exact"/>
      <w:jc w:val="right"/>
    </w:pPr>
    <w:rPr>
      <w:sz w:val="20"/>
      <w:szCs w:val="20"/>
      <w:lang w:val="en-GB" w:eastAsia="en-US"/>
    </w:rPr>
  </w:style>
  <w:style w:type="paragraph" w:customStyle="1" w:styleId="125">
    <w:name w:val="Знак Знак12 Знак Знак Знак Знак Знак Знак Знак Знак Знак Знак Знак Знак5"/>
    <w:basedOn w:val="a5"/>
    <w:uiPriority w:val="99"/>
    <w:rsid w:val="00E50298"/>
    <w:pPr>
      <w:widowControl w:val="0"/>
      <w:adjustRightInd w:val="0"/>
      <w:spacing w:after="160" w:line="240" w:lineRule="exact"/>
      <w:jc w:val="right"/>
    </w:pPr>
    <w:rPr>
      <w:sz w:val="20"/>
      <w:szCs w:val="20"/>
      <w:lang w:val="en-GB" w:eastAsia="en-US"/>
    </w:rPr>
  </w:style>
  <w:style w:type="paragraph" w:customStyle="1" w:styleId="124">
    <w:name w:val="Знак Знак12 Знак Знак Знак Знак Знак Знак Знак Знак Знак Знак Знак Знак4"/>
    <w:basedOn w:val="a5"/>
    <w:uiPriority w:val="99"/>
    <w:rsid w:val="00E030DD"/>
    <w:pPr>
      <w:widowControl w:val="0"/>
      <w:adjustRightInd w:val="0"/>
      <w:spacing w:after="160" w:line="240" w:lineRule="exact"/>
      <w:jc w:val="right"/>
    </w:pPr>
    <w:rPr>
      <w:sz w:val="20"/>
      <w:szCs w:val="20"/>
      <w:lang w:val="en-GB" w:eastAsia="en-US"/>
    </w:rPr>
  </w:style>
  <w:style w:type="paragraph" w:customStyle="1" w:styleId="1230">
    <w:name w:val="Знак Знак12 Знак Знак Знак Знак Знак Знак Знак Знак Знак Знак Знак Знак3"/>
    <w:basedOn w:val="a5"/>
    <w:uiPriority w:val="99"/>
    <w:rsid w:val="006171F2"/>
    <w:pPr>
      <w:widowControl w:val="0"/>
      <w:adjustRightInd w:val="0"/>
      <w:spacing w:after="160" w:line="240" w:lineRule="exact"/>
      <w:jc w:val="right"/>
    </w:pPr>
    <w:rPr>
      <w:sz w:val="20"/>
      <w:szCs w:val="20"/>
      <w:lang w:val="en-GB" w:eastAsia="en-US"/>
    </w:rPr>
  </w:style>
  <w:style w:type="paragraph" w:customStyle="1" w:styleId="1220">
    <w:name w:val="Знак Знак12 Знак Знак Знак Знак Знак Знак Знак Знак Знак Знак2"/>
    <w:basedOn w:val="a5"/>
    <w:uiPriority w:val="99"/>
    <w:rsid w:val="00D57619"/>
    <w:pPr>
      <w:widowControl w:val="0"/>
      <w:adjustRightInd w:val="0"/>
      <w:spacing w:after="160" w:line="240" w:lineRule="exact"/>
      <w:jc w:val="right"/>
    </w:pPr>
    <w:rPr>
      <w:sz w:val="20"/>
      <w:szCs w:val="20"/>
      <w:lang w:val="en-GB" w:eastAsia="en-US"/>
    </w:rPr>
  </w:style>
  <w:style w:type="paragraph" w:customStyle="1" w:styleId="1221">
    <w:name w:val="Знак Знак12 Знак Знак Знак Знак Знак Знак Знак Знак Знак Знак Знак Знак2"/>
    <w:basedOn w:val="a5"/>
    <w:uiPriority w:val="99"/>
    <w:rsid w:val="00D57619"/>
    <w:pPr>
      <w:widowControl w:val="0"/>
      <w:adjustRightInd w:val="0"/>
      <w:spacing w:after="160" w:line="240" w:lineRule="exact"/>
      <w:jc w:val="right"/>
    </w:pPr>
    <w:rPr>
      <w:sz w:val="20"/>
      <w:szCs w:val="20"/>
      <w:lang w:val="en-GB" w:eastAsia="en-US"/>
    </w:rPr>
  </w:style>
  <w:style w:type="paragraph" w:customStyle="1" w:styleId="1231">
    <w:name w:val="Знак Знак12 Знак Знак Знак Знак Знак Знак Знак Знак Знак Знак3"/>
    <w:basedOn w:val="a5"/>
    <w:rsid w:val="004744F0"/>
    <w:pPr>
      <w:widowControl w:val="0"/>
      <w:adjustRightInd w:val="0"/>
      <w:spacing w:after="160" w:line="240" w:lineRule="exact"/>
      <w:jc w:val="right"/>
    </w:pPr>
    <w:rPr>
      <w:sz w:val="20"/>
      <w:szCs w:val="20"/>
      <w:lang w:val="en-GB" w:eastAsia="en-US"/>
    </w:rPr>
  </w:style>
  <w:style w:type="paragraph" w:customStyle="1" w:styleId="56">
    <w:name w:val="Знак5"/>
    <w:basedOn w:val="a5"/>
    <w:rsid w:val="003B1A00"/>
    <w:pPr>
      <w:widowControl w:val="0"/>
      <w:adjustRightInd w:val="0"/>
      <w:spacing w:after="160" w:line="240" w:lineRule="exact"/>
      <w:jc w:val="right"/>
    </w:pPr>
    <w:rPr>
      <w:sz w:val="20"/>
      <w:szCs w:val="20"/>
      <w:lang w:val="en-GB" w:eastAsia="en-US"/>
    </w:rPr>
  </w:style>
  <w:style w:type="paragraph" w:customStyle="1" w:styleId="126">
    <w:name w:val="Знак Знак12 Знак Знак Знак Знак Знак Знак Знак Знак Знак Знак Знак Знак6"/>
    <w:basedOn w:val="a5"/>
    <w:rsid w:val="0031702C"/>
    <w:pPr>
      <w:widowControl w:val="0"/>
      <w:adjustRightInd w:val="0"/>
      <w:spacing w:after="160" w:line="240" w:lineRule="exact"/>
      <w:jc w:val="right"/>
    </w:pPr>
    <w:rPr>
      <w:sz w:val="20"/>
      <w:szCs w:val="20"/>
      <w:lang w:val="en-GB" w:eastAsia="en-US"/>
    </w:rPr>
  </w:style>
  <w:style w:type="character" w:customStyle="1" w:styleId="afffff1">
    <w:name w:val="Обычный таблица Знак"/>
    <w:link w:val="afffff0"/>
    <w:uiPriority w:val="99"/>
    <w:locked/>
    <w:rsid w:val="006C4597"/>
    <w:rPr>
      <w:rFonts w:ascii="Times New Roman" w:eastAsia="Times New Roman" w:hAnsi="Times New Roman"/>
      <w:sz w:val="18"/>
      <w:szCs w:val="18"/>
      <w:lang w:eastAsia="zh-CN"/>
    </w:rPr>
  </w:style>
  <w:style w:type="paragraph" w:customStyle="1" w:styleId="Normal">
    <w:name w:val="Normal Знак Знак"/>
    <w:link w:val="Normal0"/>
    <w:rsid w:val="00E676A8"/>
    <w:pPr>
      <w:widowControl w:val="0"/>
      <w:snapToGrid w:val="0"/>
      <w:spacing w:before="440" w:line="336" w:lineRule="auto"/>
      <w:ind w:left="400" w:firstLine="540"/>
      <w:jc w:val="both"/>
    </w:pPr>
    <w:rPr>
      <w:rFonts w:ascii="Times New Roman" w:eastAsia="Times New Roman" w:hAnsi="Times New Roman"/>
      <w:color w:val="000000"/>
      <w:sz w:val="24"/>
      <w:szCs w:val="24"/>
    </w:rPr>
  </w:style>
  <w:style w:type="character" w:customStyle="1" w:styleId="Normal0">
    <w:name w:val="Normal Знак Знак Знак"/>
    <w:basedOn w:val="a6"/>
    <w:link w:val="Normal"/>
    <w:rsid w:val="00E676A8"/>
    <w:rPr>
      <w:rFonts w:ascii="Times New Roman" w:eastAsia="Times New Roman" w:hAnsi="Times New Roman"/>
      <w:color w:val="000000"/>
      <w:sz w:val="24"/>
      <w:szCs w:val="24"/>
    </w:rPr>
  </w:style>
  <w:style w:type="character" w:customStyle="1" w:styleId="-0">
    <w:name w:val="Интернет-ссылка"/>
    <w:rsid w:val="00346748"/>
    <w:rPr>
      <w:color w:val="0000FF"/>
      <w:u w:val="single"/>
    </w:rPr>
  </w:style>
  <w:style w:type="character" w:customStyle="1" w:styleId="afffff8">
    <w:name w:val="Привязка сноски"/>
    <w:rsid w:val="00346748"/>
    <w:rPr>
      <w:vertAlign w:val="superscript"/>
    </w:rPr>
  </w:style>
  <w:style w:type="paragraph" w:customStyle="1" w:styleId="afffff9">
    <w:name w:val="Сноска"/>
    <w:basedOn w:val="a5"/>
    <w:rsid w:val="00346748"/>
    <w:pPr>
      <w:suppressAutoHyphens/>
    </w:pPr>
    <w:rPr>
      <w:color w:val="00000A"/>
    </w:rPr>
  </w:style>
  <w:style w:type="paragraph" w:customStyle="1" w:styleId="3f3">
    <w:name w:val="Без интервала3"/>
    <w:uiPriority w:val="99"/>
    <w:qFormat/>
    <w:rsid w:val="003D1C0C"/>
    <w:rPr>
      <w:rFonts w:cs="Calibri"/>
      <w:lang w:eastAsia="en-US"/>
    </w:rPr>
  </w:style>
  <w:style w:type="paragraph" w:customStyle="1" w:styleId="ConsPlusCell">
    <w:name w:val="ConsPlusCell"/>
    <w:rsid w:val="0008076E"/>
    <w:pPr>
      <w:widowControl w:val="0"/>
      <w:suppressAutoHyphens/>
      <w:autoSpaceDE w:val="0"/>
    </w:pPr>
    <w:rPr>
      <w:rFonts w:cs="Calibri"/>
      <w:lang w:eastAsia="ar-SA"/>
    </w:rPr>
  </w:style>
  <w:style w:type="paragraph" w:customStyle="1" w:styleId="3f4">
    <w:name w:val="Абзац списка3"/>
    <w:basedOn w:val="a5"/>
    <w:qFormat/>
    <w:rsid w:val="00756FD6"/>
    <w:pPr>
      <w:ind w:left="708"/>
      <w:jc w:val="left"/>
    </w:pPr>
    <w:rPr>
      <w:rFonts w:eastAsia="Calibri"/>
    </w:rPr>
  </w:style>
  <w:style w:type="paragraph" w:customStyle="1" w:styleId="2f">
    <w:name w:val="Без интервала2"/>
    <w:qFormat/>
    <w:rsid w:val="00756FD6"/>
    <w:rPr>
      <w:rFonts w:cs="Calibri"/>
      <w:lang w:eastAsia="en-US"/>
    </w:rPr>
  </w:style>
  <w:style w:type="character" w:customStyle="1" w:styleId="1fa">
    <w:name w:val="Неразрешенное упоминание1"/>
    <w:basedOn w:val="a6"/>
    <w:uiPriority w:val="99"/>
    <w:semiHidden/>
    <w:unhideWhenUsed/>
    <w:rsid w:val="00A0309E"/>
    <w:rPr>
      <w:color w:val="808080"/>
      <w:shd w:val="clear" w:color="auto" w:fill="E6E6E6"/>
    </w:rPr>
  </w:style>
  <w:style w:type="character" w:customStyle="1" w:styleId="apple-converted-space">
    <w:name w:val="apple-converted-space"/>
    <w:rsid w:val="009A51F5"/>
    <w:rPr>
      <w:rFonts w:cs="Times New Roman"/>
    </w:rPr>
  </w:style>
  <w:style w:type="paragraph" w:styleId="2f0">
    <w:name w:val="List Continue 2"/>
    <w:basedOn w:val="a5"/>
    <w:uiPriority w:val="99"/>
    <w:unhideWhenUsed/>
    <w:locked/>
    <w:rsid w:val="006771F5"/>
    <w:pPr>
      <w:spacing w:after="120"/>
      <w:ind w:left="566"/>
      <w:contextualSpacing/>
    </w:pPr>
  </w:style>
  <w:style w:type="paragraph" w:customStyle="1" w:styleId="48">
    <w:name w:val="Без интервала4"/>
    <w:rsid w:val="00BA2B10"/>
    <w:rPr>
      <w:rFonts w:eastAsia="Times New Roman"/>
      <w:lang w:eastAsia="en-US"/>
    </w:rPr>
  </w:style>
  <w:style w:type="paragraph" w:customStyle="1" w:styleId="3f5">
    <w:name w:val="Обычный3"/>
    <w:rsid w:val="00F60C7D"/>
    <w:rPr>
      <w:rFonts w:ascii="Tms Rmn" w:eastAsia="Times New Roman" w:hAnsi="Tms Rmn"/>
      <w:sz w:val="20"/>
      <w:szCs w:val="20"/>
    </w:rPr>
  </w:style>
  <w:style w:type="paragraph" w:styleId="2f1">
    <w:name w:val="List 2"/>
    <w:basedOn w:val="a5"/>
    <w:locked/>
    <w:rsid w:val="00F60C7D"/>
    <w:pPr>
      <w:ind w:left="566" w:hanging="283"/>
      <w:jc w:val="left"/>
    </w:pPr>
    <w:rPr>
      <w:sz w:val="20"/>
      <w:szCs w:val="20"/>
    </w:rPr>
  </w:style>
  <w:style w:type="paragraph" w:customStyle="1" w:styleId="140">
    <w:name w:val="140"/>
    <w:basedOn w:val="a5"/>
    <w:rsid w:val="00F60C7D"/>
    <w:pPr>
      <w:autoSpaceDE w:val="0"/>
      <w:autoSpaceDN w:val="0"/>
      <w:spacing w:before="120" w:after="120"/>
      <w:jc w:val="center"/>
    </w:pPr>
    <w:rPr>
      <w:b/>
      <w:bCs/>
      <w:color w:val="000000"/>
      <w:sz w:val="28"/>
      <w:szCs w:val="28"/>
    </w:rPr>
  </w:style>
  <w:style w:type="character" w:customStyle="1" w:styleId="afffffa">
    <w:name w:val="Основной текст_"/>
    <w:rsid w:val="00F60C7D"/>
    <w:rPr>
      <w:spacing w:val="10"/>
      <w:shd w:val="clear" w:color="auto" w:fill="FFFFFF"/>
    </w:rPr>
  </w:style>
  <w:style w:type="paragraph" w:customStyle="1" w:styleId="312">
    <w:name w:val="Основной текст 31"/>
    <w:basedOn w:val="a5"/>
    <w:rsid w:val="00F60C7D"/>
    <w:pPr>
      <w:spacing w:before="120"/>
      <w:jc w:val="center"/>
    </w:pPr>
    <w:rPr>
      <w:szCs w:val="20"/>
    </w:rPr>
  </w:style>
  <w:style w:type="character" w:customStyle="1" w:styleId="postbody1">
    <w:name w:val="postbody1"/>
    <w:rsid w:val="00F60C7D"/>
    <w:rPr>
      <w:sz w:val="18"/>
      <w:szCs w:val="18"/>
    </w:rPr>
  </w:style>
  <w:style w:type="paragraph" w:customStyle="1" w:styleId="afffffb">
    <w:name w:val="Знак Знак Знак Знак Знак Знак Знак Знак Знак Знак"/>
    <w:basedOn w:val="a5"/>
    <w:rsid w:val="00F60C7D"/>
    <w:pPr>
      <w:spacing w:before="100" w:beforeAutospacing="1" w:after="100" w:afterAutospacing="1"/>
      <w:jc w:val="left"/>
    </w:pPr>
    <w:rPr>
      <w:rFonts w:ascii="Tahoma" w:hAnsi="Tahoma"/>
      <w:sz w:val="20"/>
      <w:szCs w:val="20"/>
      <w:lang w:val="en-US" w:eastAsia="en-US"/>
    </w:rPr>
  </w:style>
  <w:style w:type="paragraph" w:styleId="afffffc">
    <w:name w:val="Document Map"/>
    <w:basedOn w:val="a5"/>
    <w:link w:val="afffffd"/>
    <w:locked/>
    <w:rsid w:val="00F60C7D"/>
    <w:pPr>
      <w:shd w:val="clear" w:color="auto" w:fill="000080"/>
      <w:jc w:val="left"/>
    </w:pPr>
    <w:rPr>
      <w:rFonts w:ascii="Tahoma" w:hAnsi="Tahoma"/>
      <w:sz w:val="20"/>
      <w:szCs w:val="20"/>
    </w:rPr>
  </w:style>
  <w:style w:type="character" w:customStyle="1" w:styleId="afffffd">
    <w:name w:val="Схема документа Знак"/>
    <w:basedOn w:val="a6"/>
    <w:link w:val="afffffc"/>
    <w:rsid w:val="00F60C7D"/>
    <w:rPr>
      <w:rFonts w:ascii="Tahoma" w:eastAsia="Times New Roman" w:hAnsi="Tahoma"/>
      <w:sz w:val="20"/>
      <w:szCs w:val="20"/>
      <w:shd w:val="clear" w:color="auto" w:fill="000080"/>
    </w:rPr>
  </w:style>
  <w:style w:type="paragraph" w:customStyle="1" w:styleId="ConsPlusTitle">
    <w:name w:val="ConsPlusTitle"/>
    <w:rsid w:val="00F60C7D"/>
    <w:pPr>
      <w:widowControl w:val="0"/>
      <w:autoSpaceDE w:val="0"/>
      <w:autoSpaceDN w:val="0"/>
      <w:adjustRightInd w:val="0"/>
    </w:pPr>
    <w:rPr>
      <w:rFonts w:ascii="Times New Roman" w:eastAsia="Times New Roman" w:hAnsi="Times New Roman"/>
      <w:b/>
      <w:bCs/>
      <w:sz w:val="24"/>
      <w:szCs w:val="24"/>
    </w:rPr>
  </w:style>
  <w:style w:type="character" w:customStyle="1" w:styleId="contextcurrent">
    <w:name w:val="context_current"/>
    <w:rsid w:val="00F60C7D"/>
    <w:rPr>
      <w:rFonts w:cs="Times New Roman"/>
    </w:rPr>
  </w:style>
  <w:style w:type="paragraph" w:customStyle="1" w:styleId="headertext">
    <w:name w:val="headertext"/>
    <w:basedOn w:val="a5"/>
    <w:rsid w:val="00F60C7D"/>
    <w:pPr>
      <w:spacing w:before="100" w:beforeAutospacing="1" w:after="100" w:afterAutospacing="1"/>
      <w:jc w:val="left"/>
    </w:pPr>
  </w:style>
  <w:style w:type="character" w:customStyle="1" w:styleId="context">
    <w:name w:val="context"/>
    <w:rsid w:val="00F60C7D"/>
    <w:rPr>
      <w:rFonts w:cs="Times New Roman"/>
    </w:rPr>
  </w:style>
  <w:style w:type="paragraph" w:customStyle="1" w:styleId="formattext">
    <w:name w:val="formattext"/>
    <w:basedOn w:val="a5"/>
    <w:rsid w:val="00F60C7D"/>
    <w:pPr>
      <w:spacing w:before="100" w:beforeAutospacing="1" w:after="100" w:afterAutospacing="1"/>
      <w:jc w:val="left"/>
    </w:pPr>
  </w:style>
  <w:style w:type="paragraph" w:customStyle="1" w:styleId="49">
    <w:name w:val="Основной текст4"/>
    <w:basedOn w:val="a5"/>
    <w:rsid w:val="00F60C7D"/>
    <w:pPr>
      <w:widowControl w:val="0"/>
      <w:shd w:val="clear" w:color="auto" w:fill="FFFFFF"/>
      <w:spacing w:line="274" w:lineRule="exact"/>
    </w:pPr>
    <w:rPr>
      <w:sz w:val="21"/>
      <w:szCs w:val="21"/>
    </w:rPr>
  </w:style>
  <w:style w:type="character" w:customStyle="1" w:styleId="9pt">
    <w:name w:val="Основной текст + 9 pt"/>
    <w:rsid w:val="00F60C7D"/>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paragraph" w:customStyle="1" w:styleId="Normal2">
    <w:name w:val="Normal Знак"/>
    <w:rsid w:val="00F60C7D"/>
    <w:rPr>
      <w:rFonts w:ascii="Tms Rmn" w:eastAsia="Times New Roman" w:hAnsi="Tms Rmn"/>
      <w:sz w:val="20"/>
      <w:szCs w:val="20"/>
    </w:rPr>
  </w:style>
  <w:style w:type="paragraph" w:customStyle="1" w:styleId="313">
    <w:name w:val="Обычный31"/>
    <w:rsid w:val="00F60C7D"/>
    <w:rPr>
      <w:rFonts w:ascii="Tms Rmn" w:eastAsia="Times New Roman" w:hAnsi="Tms Rmn"/>
      <w:sz w:val="20"/>
      <w:szCs w:val="20"/>
    </w:rPr>
  </w:style>
  <w:style w:type="paragraph" w:customStyle="1" w:styleId="FORMATTEXT0">
    <w:name w:val=".FORMATTEXT"/>
    <w:uiPriority w:val="99"/>
    <w:rsid w:val="00F60C7D"/>
    <w:pPr>
      <w:widowControl w:val="0"/>
      <w:autoSpaceDE w:val="0"/>
      <w:autoSpaceDN w:val="0"/>
      <w:adjustRightInd w:val="0"/>
    </w:pPr>
    <w:rPr>
      <w:rFonts w:ascii="Times New Roman" w:eastAsia="Times New Roman" w:hAnsi="Times New Roman"/>
      <w:sz w:val="24"/>
      <w:szCs w:val="24"/>
    </w:rPr>
  </w:style>
  <w:style w:type="paragraph" w:customStyle="1" w:styleId="3f6">
    <w:name w:val="3"/>
    <w:basedOn w:val="a5"/>
    <w:next w:val="afffd"/>
    <w:link w:val="afffffe"/>
    <w:qFormat/>
    <w:rsid w:val="00F60C7D"/>
    <w:pPr>
      <w:ind w:firstLine="709"/>
      <w:jc w:val="center"/>
    </w:pPr>
    <w:rPr>
      <w:rFonts w:ascii="Calibri" w:eastAsia="Calibri" w:hAnsi="Calibri"/>
      <w:sz w:val="28"/>
    </w:rPr>
  </w:style>
  <w:style w:type="character" w:customStyle="1" w:styleId="afffffe">
    <w:name w:val="Название Знак"/>
    <w:link w:val="3f6"/>
    <w:rsid w:val="00F60C7D"/>
    <w:rPr>
      <w:sz w:val="28"/>
      <w:szCs w:val="24"/>
    </w:rPr>
  </w:style>
  <w:style w:type="paragraph" w:customStyle="1" w:styleId="320">
    <w:name w:val="Основной текст 32"/>
    <w:basedOn w:val="a5"/>
    <w:rsid w:val="00F60C7D"/>
    <w:pPr>
      <w:spacing w:before="120"/>
      <w:jc w:val="center"/>
    </w:pPr>
    <w:rPr>
      <w:szCs w:val="20"/>
    </w:rPr>
  </w:style>
  <w:style w:type="paragraph" w:customStyle="1" w:styleId="1fb">
    <w:name w:val="Знак Знак Знак Знак Знак Знак Знак Знак Знак Знак1"/>
    <w:basedOn w:val="a5"/>
    <w:rsid w:val="00F60C7D"/>
    <w:pPr>
      <w:spacing w:before="100" w:beforeAutospacing="1" w:after="100" w:afterAutospacing="1"/>
      <w:jc w:val="left"/>
    </w:pPr>
    <w:rPr>
      <w:rFonts w:ascii="Tahoma" w:hAnsi="Tahoma"/>
      <w:sz w:val="20"/>
      <w:szCs w:val="20"/>
      <w:lang w:val="en-US" w:eastAsia="en-US"/>
    </w:rPr>
  </w:style>
  <w:style w:type="character" w:customStyle="1" w:styleId="WW8Num2z0">
    <w:name w:val="WW8Num2z0"/>
    <w:rsid w:val="00F60C7D"/>
    <w:rPr>
      <w:rFonts w:ascii="Symbol" w:hAnsi="Symbol"/>
    </w:rPr>
  </w:style>
  <w:style w:type="paragraph" w:customStyle="1" w:styleId="210">
    <w:name w:val="Основной текст 21"/>
    <w:basedOn w:val="a5"/>
    <w:rsid w:val="00F60C7D"/>
    <w:pPr>
      <w:jc w:val="center"/>
    </w:pPr>
    <w:rPr>
      <w:b/>
      <w:lang w:eastAsia="ar-SA"/>
    </w:rPr>
  </w:style>
  <w:style w:type="paragraph" w:customStyle="1" w:styleId="321">
    <w:name w:val="Основной текст 321"/>
    <w:basedOn w:val="a5"/>
    <w:rsid w:val="00F60C7D"/>
    <w:pPr>
      <w:spacing w:before="120"/>
      <w:jc w:val="center"/>
    </w:pPr>
    <w:rPr>
      <w:szCs w:val="20"/>
    </w:rPr>
  </w:style>
  <w:style w:type="paragraph" w:customStyle="1" w:styleId="Style5">
    <w:name w:val="Style5"/>
    <w:basedOn w:val="a5"/>
    <w:rsid w:val="00F60C7D"/>
    <w:pPr>
      <w:widowControl w:val="0"/>
      <w:autoSpaceDE w:val="0"/>
      <w:autoSpaceDN w:val="0"/>
      <w:adjustRightInd w:val="0"/>
      <w:spacing w:line="322" w:lineRule="exact"/>
      <w:jc w:val="left"/>
    </w:pPr>
  </w:style>
  <w:style w:type="numbering" w:customStyle="1" w:styleId="1fc">
    <w:name w:val="Нет списка1"/>
    <w:next w:val="a8"/>
    <w:semiHidden/>
    <w:rsid w:val="00F60C7D"/>
  </w:style>
  <w:style w:type="paragraph" w:customStyle="1" w:styleId="iauiAI">
    <w:name w:val="iau?i AI"/>
    <w:basedOn w:val="a5"/>
    <w:rsid w:val="00F60C7D"/>
    <w:pPr>
      <w:widowControl w:val="0"/>
    </w:pPr>
    <w:rPr>
      <w:rFonts w:ascii="Arial" w:hAnsi="Arial"/>
      <w:szCs w:val="20"/>
    </w:rPr>
  </w:style>
  <w:style w:type="paragraph" w:customStyle="1" w:styleId="affffff">
    <w:name w:val="основной"/>
    <w:basedOn w:val="a5"/>
    <w:rsid w:val="00F60C7D"/>
    <w:pPr>
      <w:spacing w:line="360" w:lineRule="auto"/>
      <w:ind w:firstLine="900"/>
    </w:pPr>
    <w:rPr>
      <w:color w:val="000000"/>
      <w:sz w:val="28"/>
      <w:szCs w:val="28"/>
    </w:rPr>
  </w:style>
  <w:style w:type="paragraph" w:customStyle="1" w:styleId="consnormal1">
    <w:name w:val="consnormal"/>
    <w:basedOn w:val="a5"/>
    <w:rsid w:val="00F60C7D"/>
    <w:pPr>
      <w:spacing w:before="120" w:after="120"/>
    </w:pPr>
  </w:style>
  <w:style w:type="paragraph" w:styleId="affffff0">
    <w:name w:val="Subtitle"/>
    <w:basedOn w:val="a5"/>
    <w:link w:val="affffff1"/>
    <w:qFormat/>
    <w:locked/>
    <w:rsid w:val="00F60C7D"/>
    <w:pPr>
      <w:jc w:val="center"/>
    </w:pPr>
    <w:rPr>
      <w:sz w:val="28"/>
    </w:rPr>
  </w:style>
  <w:style w:type="character" w:customStyle="1" w:styleId="affffff1">
    <w:name w:val="Подзаголовок Знак"/>
    <w:basedOn w:val="a6"/>
    <w:link w:val="affffff0"/>
    <w:rsid w:val="00F60C7D"/>
    <w:rPr>
      <w:rFonts w:ascii="Times New Roman" w:eastAsia="Times New Roman" w:hAnsi="Times New Roman"/>
      <w:sz w:val="28"/>
      <w:szCs w:val="24"/>
    </w:rPr>
  </w:style>
  <w:style w:type="paragraph" w:styleId="HTML">
    <w:name w:val="HTML Preformatted"/>
    <w:basedOn w:val="a5"/>
    <w:link w:val="HTML0"/>
    <w:unhideWhenUsed/>
    <w:locked/>
    <w:rsid w:val="00F60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 w:val="20"/>
      <w:szCs w:val="20"/>
    </w:rPr>
  </w:style>
  <w:style w:type="character" w:customStyle="1" w:styleId="HTML0">
    <w:name w:val="Стандартный HTML Знак"/>
    <w:basedOn w:val="a6"/>
    <w:link w:val="HTML"/>
    <w:rsid w:val="00F60C7D"/>
    <w:rPr>
      <w:rFonts w:ascii="Courier New" w:eastAsia="Times New Roman" w:hAnsi="Courier New"/>
      <w:sz w:val="20"/>
      <w:szCs w:val="20"/>
    </w:rPr>
  </w:style>
  <w:style w:type="paragraph" w:customStyle="1" w:styleId="txt10">
    <w:name w:val="txt10"/>
    <w:basedOn w:val="a5"/>
    <w:rsid w:val="00F60C7D"/>
    <w:pPr>
      <w:spacing w:before="100" w:beforeAutospacing="1" w:after="100" w:afterAutospacing="1"/>
      <w:jc w:val="left"/>
    </w:pPr>
    <w:rPr>
      <w:rFonts w:ascii="Verdana" w:hAnsi="Verdana"/>
      <w:b/>
      <w:bCs/>
      <w:sz w:val="20"/>
      <w:szCs w:val="20"/>
    </w:rPr>
  </w:style>
  <w:style w:type="paragraph" w:customStyle="1" w:styleId="affffff2">
    <w:name w:val="Знак Знак Знак"/>
    <w:basedOn w:val="a5"/>
    <w:semiHidden/>
    <w:rsid w:val="00F60C7D"/>
    <w:pPr>
      <w:spacing w:after="160" w:line="240" w:lineRule="exact"/>
      <w:jc w:val="left"/>
    </w:pPr>
    <w:rPr>
      <w:rFonts w:ascii="Verdana" w:hAnsi="Verdana"/>
      <w:sz w:val="20"/>
      <w:szCs w:val="20"/>
      <w:lang w:val="en-GB" w:eastAsia="en-US"/>
    </w:rPr>
  </w:style>
  <w:style w:type="paragraph" w:customStyle="1" w:styleId="CharChar0">
    <w:name w:val="Знак Знак Char Char"/>
    <w:basedOn w:val="a5"/>
    <w:semiHidden/>
    <w:rsid w:val="00F60C7D"/>
    <w:pPr>
      <w:spacing w:after="160" w:line="240" w:lineRule="exact"/>
      <w:jc w:val="left"/>
    </w:pPr>
    <w:rPr>
      <w:rFonts w:ascii="Verdana" w:hAnsi="Verdana"/>
      <w:sz w:val="20"/>
      <w:szCs w:val="20"/>
      <w:lang w:val="en-GB" w:eastAsia="en-US"/>
    </w:rPr>
  </w:style>
  <w:style w:type="character" w:customStyle="1" w:styleId="1fd">
    <w:name w:val="Схема документа Знак1"/>
    <w:semiHidden/>
    <w:rsid w:val="00F60C7D"/>
    <w:rPr>
      <w:rFonts w:ascii="Tahoma" w:hAnsi="Tahoma" w:cs="Tahoma"/>
      <w:sz w:val="16"/>
      <w:szCs w:val="16"/>
    </w:rPr>
  </w:style>
  <w:style w:type="character" w:customStyle="1" w:styleId="affffff3">
    <w:name w:val="Цветовое выделение"/>
    <w:rsid w:val="00F60C7D"/>
    <w:rPr>
      <w:b/>
      <w:color w:val="000080"/>
      <w:sz w:val="20"/>
    </w:rPr>
  </w:style>
  <w:style w:type="character" w:customStyle="1" w:styleId="314">
    <w:name w:val="Основной текст 3 Знак1"/>
    <w:semiHidden/>
    <w:rsid w:val="00F60C7D"/>
    <w:rPr>
      <w:sz w:val="16"/>
      <w:szCs w:val="16"/>
    </w:rPr>
  </w:style>
  <w:style w:type="paragraph" w:customStyle="1" w:styleId="1051212">
    <w:name w:val="Стиль Заголовок 1 + Справа:  0.5 см Перед:  12 пт После:  12 пт ..."/>
    <w:basedOn w:val="12"/>
    <w:rsid w:val="00F60C7D"/>
    <w:pPr>
      <w:pageBreakBefore/>
      <w:spacing w:after="240"/>
    </w:pPr>
    <w:rPr>
      <w:bCs w:val="0"/>
      <w:caps/>
      <w:kern w:val="0"/>
      <w:sz w:val="28"/>
      <w:szCs w:val="20"/>
    </w:rPr>
  </w:style>
  <w:style w:type="character" w:customStyle="1" w:styleId="53">
    <w:name w:val="Оглавление 5 Знак"/>
    <w:link w:val="52"/>
    <w:rsid w:val="00F60C7D"/>
    <w:rPr>
      <w:rFonts w:ascii="Times New Roman" w:eastAsia="Times New Roman" w:hAnsi="Times New Roman"/>
      <w:sz w:val="18"/>
      <w:szCs w:val="18"/>
    </w:rPr>
  </w:style>
  <w:style w:type="paragraph" w:customStyle="1" w:styleId="4a">
    <w:name w:val="Знак4"/>
    <w:basedOn w:val="a5"/>
    <w:rsid w:val="00F60C7D"/>
    <w:pPr>
      <w:spacing w:before="100" w:beforeAutospacing="1" w:after="100" w:afterAutospacing="1"/>
      <w:jc w:val="left"/>
    </w:pPr>
    <w:rPr>
      <w:rFonts w:ascii="Tahoma" w:hAnsi="Tahoma"/>
      <w:sz w:val="20"/>
      <w:szCs w:val="20"/>
      <w:lang w:val="en-US" w:eastAsia="en-US"/>
    </w:rPr>
  </w:style>
  <w:style w:type="character" w:customStyle="1" w:styleId="322">
    <w:name w:val="Знак Знак32"/>
    <w:rsid w:val="00F60C7D"/>
    <w:rPr>
      <w:rFonts w:ascii="Times New Roman" w:eastAsia="Times New Roman" w:hAnsi="Times New Roman" w:cs="Times New Roman"/>
      <w:sz w:val="24"/>
      <w:szCs w:val="20"/>
      <w:lang w:eastAsia="ru-RU"/>
    </w:rPr>
  </w:style>
  <w:style w:type="character" w:customStyle="1" w:styleId="315">
    <w:name w:val="Знак Знак31"/>
    <w:rsid w:val="00F60C7D"/>
    <w:rPr>
      <w:rFonts w:ascii="Times New Roman" w:eastAsia="Times New Roman" w:hAnsi="Times New Roman" w:cs="Times New Roman"/>
      <w:sz w:val="24"/>
      <w:szCs w:val="24"/>
      <w:lang w:eastAsia="ru-RU"/>
    </w:rPr>
  </w:style>
  <w:style w:type="character" w:customStyle="1" w:styleId="300">
    <w:name w:val="Знак Знак30"/>
    <w:rsid w:val="00F60C7D"/>
    <w:rPr>
      <w:rFonts w:ascii="Times New Roman" w:eastAsia="Times New Roman" w:hAnsi="Times New Roman" w:cs="Times New Roman"/>
      <w:b/>
      <w:bCs/>
      <w:sz w:val="24"/>
      <w:szCs w:val="24"/>
      <w:lang w:eastAsia="ru-RU"/>
    </w:rPr>
  </w:style>
  <w:style w:type="character" w:customStyle="1" w:styleId="280">
    <w:name w:val="Знак Знак28"/>
    <w:rsid w:val="00F60C7D"/>
    <w:rPr>
      <w:rFonts w:ascii="Times New Roman" w:eastAsia="Times New Roman" w:hAnsi="Times New Roman" w:cs="Times New Roman"/>
      <w:b/>
      <w:bCs/>
      <w:i/>
      <w:iCs/>
      <w:sz w:val="26"/>
      <w:szCs w:val="26"/>
      <w:lang w:eastAsia="ru-RU"/>
    </w:rPr>
  </w:style>
  <w:style w:type="paragraph" w:customStyle="1" w:styleId="114">
    <w:name w:val="Знак1 Знак Знак Знак1 Знак Знак Знак Знак Знак Знак Знак Знак Знак"/>
    <w:basedOn w:val="a5"/>
    <w:rsid w:val="00F60C7D"/>
    <w:pPr>
      <w:jc w:val="left"/>
    </w:pPr>
    <w:rPr>
      <w:rFonts w:ascii="Verdana" w:hAnsi="Verdana" w:cs="Verdana"/>
      <w:sz w:val="20"/>
      <w:szCs w:val="20"/>
      <w:lang w:val="en-US" w:eastAsia="en-US"/>
    </w:rPr>
  </w:style>
  <w:style w:type="paragraph" w:customStyle="1" w:styleId="220">
    <w:name w:val="Основной текст 22"/>
    <w:basedOn w:val="a5"/>
    <w:rsid w:val="00F60C7D"/>
    <w:rPr>
      <w:sz w:val="28"/>
      <w:szCs w:val="20"/>
    </w:rPr>
  </w:style>
  <w:style w:type="character" w:customStyle="1" w:styleId="260">
    <w:name w:val="Знак Знак26"/>
    <w:rsid w:val="00F60C7D"/>
    <w:rPr>
      <w:rFonts w:ascii="Calibri" w:hAnsi="Calibri"/>
      <w:sz w:val="24"/>
      <w:szCs w:val="24"/>
      <w:lang w:val="ru-RU" w:eastAsia="ru-RU" w:bidi="ar-SA"/>
    </w:rPr>
  </w:style>
  <w:style w:type="character" w:customStyle="1" w:styleId="290">
    <w:name w:val="Знак Знак29"/>
    <w:rsid w:val="00F60C7D"/>
    <w:rPr>
      <w:b/>
      <w:bCs/>
      <w:iCs/>
      <w:color w:val="000000"/>
      <w:sz w:val="24"/>
      <w:szCs w:val="28"/>
      <w:lang w:val="ru-RU" w:eastAsia="ru-RU" w:bidi="ar-SA"/>
    </w:rPr>
  </w:style>
  <w:style w:type="character" w:customStyle="1" w:styleId="270">
    <w:name w:val="Знак Знак27"/>
    <w:rsid w:val="00F60C7D"/>
    <w:rPr>
      <w:b/>
      <w:bCs/>
      <w:sz w:val="22"/>
      <w:szCs w:val="22"/>
      <w:lang w:val="ru-RU" w:eastAsia="ru-RU" w:bidi="ar-SA"/>
    </w:rPr>
  </w:style>
  <w:style w:type="character" w:customStyle="1" w:styleId="250">
    <w:name w:val="Знак Знак25"/>
    <w:rsid w:val="00F60C7D"/>
    <w:rPr>
      <w:i/>
      <w:iCs/>
      <w:sz w:val="24"/>
      <w:szCs w:val="24"/>
      <w:lang w:val="ru-RU" w:eastAsia="ru-RU" w:bidi="ar-SA"/>
    </w:rPr>
  </w:style>
  <w:style w:type="character" w:customStyle="1" w:styleId="240">
    <w:name w:val="Знак Знак24"/>
    <w:rsid w:val="00F60C7D"/>
    <w:rPr>
      <w:rFonts w:ascii="Cambria" w:hAnsi="Cambria"/>
      <w:sz w:val="28"/>
      <w:szCs w:val="22"/>
      <w:lang w:val="ru-RU" w:eastAsia="ru-RU" w:bidi="ar-SA"/>
    </w:rPr>
  </w:style>
  <w:style w:type="paragraph" w:customStyle="1" w:styleId="63">
    <w:name w:val="6"/>
    <w:basedOn w:val="a5"/>
    <w:rsid w:val="00F60C7D"/>
    <w:pPr>
      <w:autoSpaceDE w:val="0"/>
      <w:autoSpaceDN w:val="0"/>
      <w:spacing w:before="120"/>
      <w:ind w:firstLine="284"/>
    </w:pPr>
    <w:rPr>
      <w:color w:val="000000"/>
    </w:rPr>
  </w:style>
  <w:style w:type="paragraph" w:customStyle="1" w:styleId="1266">
    <w:name w:val="1266"/>
    <w:basedOn w:val="a5"/>
    <w:rsid w:val="00F60C7D"/>
    <w:pPr>
      <w:autoSpaceDE w:val="0"/>
      <w:autoSpaceDN w:val="0"/>
      <w:spacing w:before="120" w:after="120"/>
      <w:jc w:val="center"/>
    </w:pPr>
    <w:rPr>
      <w:b/>
      <w:bCs/>
      <w:color w:val="000000"/>
    </w:rPr>
  </w:style>
  <w:style w:type="character" w:customStyle="1" w:styleId="affffff4">
    <w:name w:val="Гипертекстовая ссылка"/>
    <w:rsid w:val="00F60C7D"/>
    <w:rPr>
      <w:color w:val="008000"/>
    </w:rPr>
  </w:style>
  <w:style w:type="paragraph" w:customStyle="1" w:styleId="1fe">
    <w:name w:val="Текст1"/>
    <w:basedOn w:val="a5"/>
    <w:rsid w:val="00F60C7D"/>
    <w:pPr>
      <w:jc w:val="left"/>
    </w:pPr>
    <w:rPr>
      <w:rFonts w:ascii="Courier New" w:hAnsi="Courier New"/>
      <w:sz w:val="20"/>
      <w:szCs w:val="20"/>
      <w:lang w:eastAsia="ar-SA"/>
    </w:rPr>
  </w:style>
  <w:style w:type="numbering" w:customStyle="1" w:styleId="2f2">
    <w:name w:val="Нет списка2"/>
    <w:next w:val="a8"/>
    <w:semiHidden/>
    <w:rsid w:val="00F60C7D"/>
  </w:style>
  <w:style w:type="numbering" w:customStyle="1" w:styleId="115">
    <w:name w:val="Нет списка11"/>
    <w:next w:val="a8"/>
    <w:semiHidden/>
    <w:rsid w:val="00F60C7D"/>
  </w:style>
  <w:style w:type="numbering" w:customStyle="1" w:styleId="3f7">
    <w:name w:val="Нет списка3"/>
    <w:next w:val="a8"/>
    <w:semiHidden/>
    <w:unhideWhenUsed/>
    <w:rsid w:val="00F60C7D"/>
  </w:style>
  <w:style w:type="numbering" w:customStyle="1" w:styleId="127">
    <w:name w:val="Нет списка12"/>
    <w:next w:val="a8"/>
    <w:semiHidden/>
    <w:rsid w:val="00F60C7D"/>
  </w:style>
  <w:style w:type="numbering" w:customStyle="1" w:styleId="4b">
    <w:name w:val="Нет списка4"/>
    <w:next w:val="a8"/>
    <w:uiPriority w:val="99"/>
    <w:semiHidden/>
    <w:unhideWhenUsed/>
    <w:rsid w:val="00F60C7D"/>
  </w:style>
  <w:style w:type="numbering" w:customStyle="1" w:styleId="130">
    <w:name w:val="Нет списка13"/>
    <w:next w:val="a8"/>
    <w:semiHidden/>
    <w:unhideWhenUsed/>
    <w:rsid w:val="00F60C7D"/>
  </w:style>
  <w:style w:type="character" w:customStyle="1" w:styleId="221">
    <w:name w:val="Знак Знак22"/>
    <w:rsid w:val="00F60C7D"/>
    <w:rPr>
      <w:sz w:val="24"/>
      <w:szCs w:val="24"/>
    </w:rPr>
  </w:style>
  <w:style w:type="character" w:customStyle="1" w:styleId="211">
    <w:name w:val="Знак Знак21"/>
    <w:rsid w:val="00F60C7D"/>
    <w:rPr>
      <w:b/>
      <w:bCs/>
      <w:sz w:val="24"/>
      <w:szCs w:val="24"/>
    </w:rPr>
  </w:style>
  <w:style w:type="character" w:customStyle="1" w:styleId="190">
    <w:name w:val="Знак Знак19"/>
    <w:rsid w:val="00F60C7D"/>
    <w:rPr>
      <w:b/>
      <w:bCs/>
      <w:i/>
      <w:iCs/>
      <w:sz w:val="26"/>
      <w:szCs w:val="26"/>
    </w:rPr>
  </w:style>
  <w:style w:type="character" w:customStyle="1" w:styleId="128">
    <w:name w:val="Знак Знак12"/>
    <w:rsid w:val="00F60C7D"/>
  </w:style>
  <w:style w:type="character" w:customStyle="1" w:styleId="116">
    <w:name w:val="Знак Знак11"/>
    <w:rsid w:val="00F60C7D"/>
    <w:rPr>
      <w:color w:val="000000"/>
      <w:spacing w:val="-2"/>
      <w:sz w:val="28"/>
      <w:szCs w:val="28"/>
      <w:shd w:val="clear" w:color="auto" w:fill="FFFFFF"/>
    </w:rPr>
  </w:style>
  <w:style w:type="character" w:customStyle="1" w:styleId="100">
    <w:name w:val="Знак Знак10"/>
    <w:rsid w:val="00F60C7D"/>
  </w:style>
  <w:style w:type="character" w:customStyle="1" w:styleId="92">
    <w:name w:val="Знак Знак9"/>
    <w:rsid w:val="00F60C7D"/>
    <w:rPr>
      <w:sz w:val="28"/>
      <w:szCs w:val="24"/>
    </w:rPr>
  </w:style>
  <w:style w:type="character" w:customStyle="1" w:styleId="230">
    <w:name w:val="Знак Знак23"/>
    <w:rsid w:val="00F60C7D"/>
    <w:rPr>
      <w:b/>
      <w:bCs/>
      <w:sz w:val="24"/>
      <w:szCs w:val="24"/>
    </w:rPr>
  </w:style>
  <w:style w:type="character" w:customStyle="1" w:styleId="143">
    <w:name w:val="Знак Знак14"/>
    <w:semiHidden/>
    <w:rsid w:val="00F60C7D"/>
    <w:rPr>
      <w:rFonts w:ascii="Tahoma" w:hAnsi="Tahoma" w:cs="Tahoma"/>
      <w:sz w:val="16"/>
      <w:szCs w:val="16"/>
    </w:rPr>
  </w:style>
  <w:style w:type="numbering" w:customStyle="1" w:styleId="11">
    <w:name w:val="Стиль11"/>
    <w:rsid w:val="00F60C7D"/>
    <w:pPr>
      <w:numPr>
        <w:numId w:val="12"/>
      </w:numPr>
    </w:pPr>
  </w:style>
  <w:style w:type="numbering" w:customStyle="1" w:styleId="212">
    <w:name w:val="Нет списка21"/>
    <w:next w:val="a8"/>
    <w:semiHidden/>
    <w:rsid w:val="00F60C7D"/>
  </w:style>
  <w:style w:type="numbering" w:customStyle="1" w:styleId="1110">
    <w:name w:val="Нет списка111"/>
    <w:next w:val="a8"/>
    <w:semiHidden/>
    <w:rsid w:val="00F60C7D"/>
  </w:style>
  <w:style w:type="numbering" w:customStyle="1" w:styleId="316">
    <w:name w:val="Нет списка31"/>
    <w:next w:val="a8"/>
    <w:semiHidden/>
    <w:unhideWhenUsed/>
    <w:rsid w:val="00F60C7D"/>
  </w:style>
  <w:style w:type="numbering" w:customStyle="1" w:styleId="1212">
    <w:name w:val="Нет списка121"/>
    <w:next w:val="a8"/>
    <w:semiHidden/>
    <w:rsid w:val="00F60C7D"/>
  </w:style>
  <w:style w:type="numbering" w:customStyle="1" w:styleId="57">
    <w:name w:val="Нет списка5"/>
    <w:next w:val="a8"/>
    <w:uiPriority w:val="99"/>
    <w:semiHidden/>
    <w:unhideWhenUsed/>
    <w:rsid w:val="00F60C7D"/>
  </w:style>
  <w:style w:type="numbering" w:customStyle="1" w:styleId="144">
    <w:name w:val="Нет списка14"/>
    <w:next w:val="a8"/>
    <w:semiHidden/>
    <w:unhideWhenUsed/>
    <w:rsid w:val="00F60C7D"/>
  </w:style>
  <w:style w:type="numbering" w:customStyle="1" w:styleId="129">
    <w:name w:val="Стиль12"/>
    <w:rsid w:val="00F60C7D"/>
  </w:style>
  <w:style w:type="numbering" w:customStyle="1" w:styleId="222">
    <w:name w:val="Нет списка22"/>
    <w:next w:val="a8"/>
    <w:semiHidden/>
    <w:rsid w:val="00F60C7D"/>
  </w:style>
  <w:style w:type="numbering" w:customStyle="1" w:styleId="1120">
    <w:name w:val="Нет списка112"/>
    <w:next w:val="a8"/>
    <w:semiHidden/>
    <w:rsid w:val="00F60C7D"/>
  </w:style>
  <w:style w:type="numbering" w:customStyle="1" w:styleId="323">
    <w:name w:val="Нет списка32"/>
    <w:next w:val="a8"/>
    <w:semiHidden/>
    <w:unhideWhenUsed/>
    <w:rsid w:val="00F60C7D"/>
  </w:style>
  <w:style w:type="numbering" w:customStyle="1" w:styleId="1222">
    <w:name w:val="Нет списка122"/>
    <w:next w:val="a8"/>
    <w:semiHidden/>
    <w:rsid w:val="00F60C7D"/>
  </w:style>
  <w:style w:type="numbering" w:customStyle="1" w:styleId="64">
    <w:name w:val="Нет списка6"/>
    <w:next w:val="a8"/>
    <w:uiPriority w:val="99"/>
    <w:semiHidden/>
    <w:unhideWhenUsed/>
    <w:rsid w:val="00F60C7D"/>
  </w:style>
  <w:style w:type="numbering" w:customStyle="1" w:styleId="150">
    <w:name w:val="Нет списка15"/>
    <w:next w:val="a8"/>
    <w:semiHidden/>
    <w:unhideWhenUsed/>
    <w:rsid w:val="00F60C7D"/>
  </w:style>
  <w:style w:type="numbering" w:customStyle="1" w:styleId="13">
    <w:name w:val="Стиль13"/>
    <w:rsid w:val="00F60C7D"/>
    <w:pPr>
      <w:numPr>
        <w:numId w:val="5"/>
      </w:numPr>
    </w:pPr>
  </w:style>
  <w:style w:type="numbering" w:customStyle="1" w:styleId="231">
    <w:name w:val="Нет списка23"/>
    <w:next w:val="a8"/>
    <w:semiHidden/>
    <w:rsid w:val="00F60C7D"/>
  </w:style>
  <w:style w:type="numbering" w:customStyle="1" w:styleId="1130">
    <w:name w:val="Нет списка113"/>
    <w:next w:val="a8"/>
    <w:semiHidden/>
    <w:rsid w:val="00F60C7D"/>
  </w:style>
  <w:style w:type="numbering" w:customStyle="1" w:styleId="330">
    <w:name w:val="Нет списка33"/>
    <w:next w:val="a8"/>
    <w:semiHidden/>
    <w:unhideWhenUsed/>
    <w:rsid w:val="00F60C7D"/>
  </w:style>
  <w:style w:type="numbering" w:customStyle="1" w:styleId="1232">
    <w:name w:val="Нет списка123"/>
    <w:next w:val="a8"/>
    <w:semiHidden/>
    <w:rsid w:val="00F60C7D"/>
  </w:style>
  <w:style w:type="numbering" w:customStyle="1" w:styleId="73">
    <w:name w:val="Нет списка7"/>
    <w:next w:val="a8"/>
    <w:uiPriority w:val="99"/>
    <w:semiHidden/>
    <w:unhideWhenUsed/>
    <w:rsid w:val="00F60C7D"/>
  </w:style>
  <w:style w:type="numbering" w:customStyle="1" w:styleId="160">
    <w:name w:val="Нет списка16"/>
    <w:next w:val="a8"/>
    <w:semiHidden/>
    <w:unhideWhenUsed/>
    <w:rsid w:val="00F60C7D"/>
  </w:style>
  <w:style w:type="table" w:customStyle="1" w:styleId="2f3">
    <w:name w:val="Сетка таблицы2"/>
    <w:basedOn w:val="a7"/>
    <w:next w:val="afff9"/>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Стиль14"/>
    <w:rsid w:val="00F60C7D"/>
    <w:pPr>
      <w:numPr>
        <w:numId w:val="11"/>
      </w:numPr>
    </w:pPr>
  </w:style>
  <w:style w:type="numbering" w:customStyle="1" w:styleId="241">
    <w:name w:val="Нет списка24"/>
    <w:next w:val="a8"/>
    <w:semiHidden/>
    <w:rsid w:val="00F60C7D"/>
  </w:style>
  <w:style w:type="numbering" w:customStyle="1" w:styleId="1140">
    <w:name w:val="Нет списка114"/>
    <w:next w:val="a8"/>
    <w:semiHidden/>
    <w:rsid w:val="00F60C7D"/>
  </w:style>
  <w:style w:type="numbering" w:customStyle="1" w:styleId="340">
    <w:name w:val="Нет списка34"/>
    <w:next w:val="a8"/>
    <w:semiHidden/>
    <w:unhideWhenUsed/>
    <w:rsid w:val="00F60C7D"/>
  </w:style>
  <w:style w:type="numbering" w:customStyle="1" w:styleId="1240">
    <w:name w:val="Нет списка124"/>
    <w:next w:val="a8"/>
    <w:semiHidden/>
    <w:rsid w:val="00F60C7D"/>
  </w:style>
  <w:style w:type="numbering" w:customStyle="1" w:styleId="83">
    <w:name w:val="Нет списка8"/>
    <w:next w:val="a8"/>
    <w:uiPriority w:val="99"/>
    <w:semiHidden/>
    <w:unhideWhenUsed/>
    <w:rsid w:val="00F60C7D"/>
  </w:style>
  <w:style w:type="numbering" w:customStyle="1" w:styleId="170">
    <w:name w:val="Нет списка17"/>
    <w:next w:val="a8"/>
    <w:semiHidden/>
    <w:unhideWhenUsed/>
    <w:rsid w:val="00F60C7D"/>
  </w:style>
  <w:style w:type="numbering" w:customStyle="1" w:styleId="15">
    <w:name w:val="Стиль15"/>
    <w:rsid w:val="00F60C7D"/>
    <w:pPr>
      <w:numPr>
        <w:numId w:val="6"/>
      </w:numPr>
    </w:pPr>
  </w:style>
  <w:style w:type="numbering" w:customStyle="1" w:styleId="251">
    <w:name w:val="Нет списка25"/>
    <w:next w:val="a8"/>
    <w:semiHidden/>
    <w:rsid w:val="00F60C7D"/>
  </w:style>
  <w:style w:type="numbering" w:customStyle="1" w:styleId="1150">
    <w:name w:val="Нет списка115"/>
    <w:next w:val="a8"/>
    <w:semiHidden/>
    <w:rsid w:val="00F60C7D"/>
  </w:style>
  <w:style w:type="numbering" w:customStyle="1" w:styleId="350">
    <w:name w:val="Нет списка35"/>
    <w:next w:val="a8"/>
    <w:semiHidden/>
    <w:unhideWhenUsed/>
    <w:rsid w:val="00F60C7D"/>
  </w:style>
  <w:style w:type="numbering" w:customStyle="1" w:styleId="1250">
    <w:name w:val="Нет списка125"/>
    <w:next w:val="a8"/>
    <w:semiHidden/>
    <w:rsid w:val="00F60C7D"/>
  </w:style>
  <w:style w:type="paragraph" w:customStyle="1" w:styleId="1ff">
    <w:name w:val="Знак Знак1 Знак Знак"/>
    <w:basedOn w:val="a5"/>
    <w:semiHidden/>
    <w:rsid w:val="00F60C7D"/>
    <w:pPr>
      <w:spacing w:after="160" w:line="240" w:lineRule="exact"/>
      <w:jc w:val="left"/>
    </w:pPr>
    <w:rPr>
      <w:rFonts w:ascii="Verdana" w:hAnsi="Verdana"/>
      <w:sz w:val="20"/>
      <w:szCs w:val="20"/>
      <w:lang w:val="en-GB" w:eastAsia="en-US"/>
    </w:rPr>
  </w:style>
  <w:style w:type="numbering" w:customStyle="1" w:styleId="93">
    <w:name w:val="Нет списка9"/>
    <w:next w:val="a8"/>
    <w:uiPriority w:val="99"/>
    <w:semiHidden/>
    <w:unhideWhenUsed/>
    <w:rsid w:val="00F60C7D"/>
  </w:style>
  <w:style w:type="numbering" w:customStyle="1" w:styleId="182">
    <w:name w:val="Нет списка18"/>
    <w:next w:val="a8"/>
    <w:uiPriority w:val="99"/>
    <w:semiHidden/>
    <w:unhideWhenUsed/>
    <w:rsid w:val="00F60C7D"/>
  </w:style>
  <w:style w:type="numbering" w:customStyle="1" w:styleId="261">
    <w:name w:val="Нет списка26"/>
    <w:next w:val="a8"/>
    <w:uiPriority w:val="99"/>
    <w:semiHidden/>
    <w:rsid w:val="00F60C7D"/>
  </w:style>
  <w:style w:type="paragraph" w:customStyle="1" w:styleId="2f4">
    <w:name w:val="Знак Знак2 Знак"/>
    <w:basedOn w:val="a5"/>
    <w:rsid w:val="00F60C7D"/>
    <w:pPr>
      <w:spacing w:after="160" w:line="240" w:lineRule="exact"/>
      <w:jc w:val="left"/>
    </w:pPr>
    <w:rPr>
      <w:sz w:val="20"/>
      <w:szCs w:val="20"/>
      <w:lang w:val="en-US" w:eastAsia="en-US"/>
    </w:rPr>
  </w:style>
  <w:style w:type="table" w:customStyle="1" w:styleId="3f8">
    <w:name w:val="Сетка таблицы3"/>
    <w:basedOn w:val="a7"/>
    <w:next w:val="afff9"/>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5"/>
    <w:rsid w:val="00F60C7D"/>
    <w:pPr>
      <w:widowControl w:val="0"/>
      <w:autoSpaceDE w:val="0"/>
      <w:autoSpaceDN w:val="0"/>
      <w:adjustRightInd w:val="0"/>
      <w:spacing w:line="487" w:lineRule="exact"/>
      <w:ind w:firstLine="696"/>
    </w:pPr>
  </w:style>
  <w:style w:type="character" w:customStyle="1" w:styleId="FontStyle12">
    <w:name w:val="Font Style12"/>
    <w:rsid w:val="00F60C7D"/>
    <w:rPr>
      <w:rFonts w:ascii="Times New Roman" w:hAnsi="Times New Roman" w:cs="Times New Roman"/>
      <w:sz w:val="26"/>
      <w:szCs w:val="26"/>
    </w:rPr>
  </w:style>
  <w:style w:type="paragraph" w:customStyle="1" w:styleId="DOCITEM">
    <w:name w:val=".DOCITEM"/>
    <w:rsid w:val="00F60C7D"/>
    <w:pPr>
      <w:widowControl w:val="0"/>
      <w:autoSpaceDE w:val="0"/>
      <w:autoSpaceDN w:val="0"/>
      <w:adjustRightInd w:val="0"/>
    </w:pPr>
    <w:rPr>
      <w:rFonts w:ascii="Times New Roman" w:eastAsia="Times New Roman" w:hAnsi="Times New Roman"/>
      <w:color w:val="909090"/>
      <w:sz w:val="24"/>
      <w:szCs w:val="24"/>
    </w:rPr>
  </w:style>
  <w:style w:type="character" w:customStyle="1" w:styleId="visited">
    <w:name w:val="visited"/>
    <w:rsid w:val="00F60C7D"/>
  </w:style>
  <w:style w:type="numbering" w:customStyle="1" w:styleId="1160">
    <w:name w:val="Нет списка116"/>
    <w:next w:val="a8"/>
    <w:semiHidden/>
    <w:rsid w:val="00F60C7D"/>
  </w:style>
  <w:style w:type="character" w:customStyle="1" w:styleId="3210">
    <w:name w:val="Знак Знак321"/>
    <w:rsid w:val="00F60C7D"/>
    <w:rPr>
      <w:rFonts w:ascii="Times New Roman" w:eastAsia="Times New Roman" w:hAnsi="Times New Roman" w:cs="Times New Roman"/>
      <w:sz w:val="24"/>
      <w:szCs w:val="20"/>
      <w:lang w:eastAsia="ru-RU"/>
    </w:rPr>
  </w:style>
  <w:style w:type="character" w:customStyle="1" w:styleId="3110">
    <w:name w:val="Знак Знак311"/>
    <w:rsid w:val="00F60C7D"/>
    <w:rPr>
      <w:rFonts w:ascii="Times New Roman" w:eastAsia="Times New Roman" w:hAnsi="Times New Roman" w:cs="Times New Roman"/>
      <w:sz w:val="24"/>
      <w:szCs w:val="24"/>
      <w:lang w:eastAsia="ru-RU"/>
    </w:rPr>
  </w:style>
  <w:style w:type="character" w:customStyle="1" w:styleId="301">
    <w:name w:val="Знак Знак301"/>
    <w:rsid w:val="00F60C7D"/>
    <w:rPr>
      <w:rFonts w:ascii="Times New Roman" w:eastAsia="Times New Roman" w:hAnsi="Times New Roman" w:cs="Times New Roman"/>
      <w:b/>
      <w:bCs/>
      <w:sz w:val="24"/>
      <w:szCs w:val="24"/>
      <w:lang w:eastAsia="ru-RU"/>
    </w:rPr>
  </w:style>
  <w:style w:type="character" w:customStyle="1" w:styleId="281">
    <w:name w:val="Знак Знак281"/>
    <w:rsid w:val="00F60C7D"/>
    <w:rPr>
      <w:rFonts w:ascii="Times New Roman" w:eastAsia="Times New Roman" w:hAnsi="Times New Roman" w:cs="Times New Roman"/>
      <w:b/>
      <w:bCs/>
      <w:i/>
      <w:iCs/>
      <w:sz w:val="26"/>
      <w:szCs w:val="26"/>
      <w:lang w:eastAsia="ru-RU"/>
    </w:rPr>
  </w:style>
  <w:style w:type="paragraph" w:customStyle="1" w:styleId="1111">
    <w:name w:val="Знак1 Знак Знак Знак1 Знак Знак Знак Знак Знак Знак Знак Знак Знак1"/>
    <w:basedOn w:val="a5"/>
    <w:rsid w:val="00F60C7D"/>
    <w:pPr>
      <w:jc w:val="left"/>
    </w:pPr>
    <w:rPr>
      <w:rFonts w:ascii="Verdana" w:hAnsi="Verdana" w:cs="Verdana"/>
      <w:sz w:val="20"/>
      <w:szCs w:val="20"/>
      <w:lang w:val="en-US" w:eastAsia="en-US"/>
    </w:rPr>
  </w:style>
  <w:style w:type="paragraph" w:customStyle="1" w:styleId="2210">
    <w:name w:val="Основной текст 221"/>
    <w:basedOn w:val="a5"/>
    <w:rsid w:val="00F60C7D"/>
    <w:rPr>
      <w:sz w:val="28"/>
      <w:szCs w:val="20"/>
    </w:rPr>
  </w:style>
  <w:style w:type="character" w:customStyle="1" w:styleId="2610">
    <w:name w:val="Знак Знак261"/>
    <w:rsid w:val="00F60C7D"/>
    <w:rPr>
      <w:rFonts w:ascii="Calibri" w:hAnsi="Calibri"/>
      <w:sz w:val="24"/>
      <w:szCs w:val="24"/>
      <w:lang w:val="ru-RU" w:eastAsia="ru-RU" w:bidi="ar-SA"/>
    </w:rPr>
  </w:style>
  <w:style w:type="character" w:customStyle="1" w:styleId="291">
    <w:name w:val="Знак Знак291"/>
    <w:rsid w:val="00F60C7D"/>
    <w:rPr>
      <w:b/>
      <w:bCs/>
      <w:iCs/>
      <w:color w:val="000000"/>
      <w:sz w:val="24"/>
      <w:szCs w:val="28"/>
      <w:lang w:val="ru-RU" w:eastAsia="ru-RU" w:bidi="ar-SA"/>
    </w:rPr>
  </w:style>
  <w:style w:type="character" w:customStyle="1" w:styleId="271">
    <w:name w:val="Знак Знак271"/>
    <w:rsid w:val="00F60C7D"/>
    <w:rPr>
      <w:b/>
      <w:bCs/>
      <w:sz w:val="22"/>
      <w:szCs w:val="22"/>
      <w:lang w:val="ru-RU" w:eastAsia="ru-RU" w:bidi="ar-SA"/>
    </w:rPr>
  </w:style>
  <w:style w:type="character" w:customStyle="1" w:styleId="2510">
    <w:name w:val="Знак Знак251"/>
    <w:rsid w:val="00F60C7D"/>
    <w:rPr>
      <w:i/>
      <w:iCs/>
      <w:sz w:val="24"/>
      <w:szCs w:val="24"/>
      <w:lang w:val="ru-RU" w:eastAsia="ru-RU" w:bidi="ar-SA"/>
    </w:rPr>
  </w:style>
  <w:style w:type="character" w:customStyle="1" w:styleId="2410">
    <w:name w:val="Знак Знак241"/>
    <w:rsid w:val="00F60C7D"/>
    <w:rPr>
      <w:rFonts w:ascii="Cambria" w:hAnsi="Cambria"/>
      <w:sz w:val="28"/>
      <w:szCs w:val="22"/>
      <w:lang w:val="ru-RU" w:eastAsia="ru-RU" w:bidi="ar-SA"/>
    </w:rPr>
  </w:style>
  <w:style w:type="numbering" w:customStyle="1" w:styleId="16">
    <w:name w:val="Стиль16"/>
    <w:rsid w:val="00F60C7D"/>
    <w:pPr>
      <w:numPr>
        <w:numId w:val="13"/>
      </w:numPr>
    </w:pPr>
  </w:style>
  <w:style w:type="numbering" w:customStyle="1" w:styleId="2110">
    <w:name w:val="Нет списка211"/>
    <w:next w:val="a8"/>
    <w:semiHidden/>
    <w:rsid w:val="00F60C7D"/>
  </w:style>
  <w:style w:type="numbering" w:customStyle="1" w:styleId="11110">
    <w:name w:val="Нет списка1111"/>
    <w:next w:val="a8"/>
    <w:semiHidden/>
    <w:rsid w:val="00F60C7D"/>
  </w:style>
  <w:style w:type="numbering" w:customStyle="1" w:styleId="360">
    <w:name w:val="Нет списка36"/>
    <w:next w:val="a8"/>
    <w:semiHidden/>
    <w:unhideWhenUsed/>
    <w:rsid w:val="00F60C7D"/>
  </w:style>
  <w:style w:type="numbering" w:customStyle="1" w:styleId="1260">
    <w:name w:val="Нет списка126"/>
    <w:next w:val="a8"/>
    <w:semiHidden/>
    <w:rsid w:val="00F60C7D"/>
  </w:style>
  <w:style w:type="numbering" w:customStyle="1" w:styleId="410">
    <w:name w:val="Нет списка41"/>
    <w:next w:val="a8"/>
    <w:uiPriority w:val="99"/>
    <w:semiHidden/>
    <w:unhideWhenUsed/>
    <w:rsid w:val="00F60C7D"/>
  </w:style>
  <w:style w:type="numbering" w:customStyle="1" w:styleId="131">
    <w:name w:val="Нет списка131"/>
    <w:next w:val="a8"/>
    <w:semiHidden/>
    <w:unhideWhenUsed/>
    <w:rsid w:val="00F60C7D"/>
  </w:style>
  <w:style w:type="character" w:customStyle="1" w:styleId="2211">
    <w:name w:val="Знак Знак221"/>
    <w:rsid w:val="00F60C7D"/>
    <w:rPr>
      <w:sz w:val="24"/>
      <w:szCs w:val="24"/>
    </w:rPr>
  </w:style>
  <w:style w:type="character" w:customStyle="1" w:styleId="2111">
    <w:name w:val="Знак Знак211"/>
    <w:rsid w:val="00F60C7D"/>
    <w:rPr>
      <w:b/>
      <w:bCs/>
      <w:sz w:val="24"/>
      <w:szCs w:val="24"/>
    </w:rPr>
  </w:style>
  <w:style w:type="character" w:customStyle="1" w:styleId="191">
    <w:name w:val="Знак Знак191"/>
    <w:rsid w:val="00F60C7D"/>
    <w:rPr>
      <w:b/>
      <w:bCs/>
      <w:i/>
      <w:iCs/>
      <w:sz w:val="26"/>
      <w:szCs w:val="26"/>
    </w:rPr>
  </w:style>
  <w:style w:type="character" w:customStyle="1" w:styleId="1213">
    <w:name w:val="Знак Знак121"/>
    <w:rsid w:val="00F60C7D"/>
  </w:style>
  <w:style w:type="character" w:customStyle="1" w:styleId="1112">
    <w:name w:val="Знак Знак111"/>
    <w:rsid w:val="00F60C7D"/>
    <w:rPr>
      <w:color w:val="000000"/>
      <w:spacing w:val="-2"/>
      <w:sz w:val="28"/>
      <w:szCs w:val="28"/>
      <w:shd w:val="clear" w:color="auto" w:fill="FFFFFF"/>
    </w:rPr>
  </w:style>
  <w:style w:type="character" w:customStyle="1" w:styleId="101">
    <w:name w:val="Знак Знак101"/>
    <w:rsid w:val="00F60C7D"/>
  </w:style>
  <w:style w:type="character" w:customStyle="1" w:styleId="910">
    <w:name w:val="Знак Знак91"/>
    <w:rsid w:val="00F60C7D"/>
    <w:rPr>
      <w:sz w:val="28"/>
      <w:szCs w:val="24"/>
    </w:rPr>
  </w:style>
  <w:style w:type="character" w:customStyle="1" w:styleId="2310">
    <w:name w:val="Знак Знак231"/>
    <w:rsid w:val="00F60C7D"/>
    <w:rPr>
      <w:b/>
      <w:bCs/>
      <w:sz w:val="24"/>
      <w:szCs w:val="24"/>
    </w:rPr>
  </w:style>
  <w:style w:type="character" w:customStyle="1" w:styleId="1410">
    <w:name w:val="Знак Знак141"/>
    <w:semiHidden/>
    <w:rsid w:val="00F60C7D"/>
    <w:rPr>
      <w:rFonts w:ascii="Tahoma" w:hAnsi="Tahoma" w:cs="Tahoma"/>
      <w:sz w:val="16"/>
      <w:szCs w:val="16"/>
    </w:rPr>
  </w:style>
  <w:style w:type="numbering" w:customStyle="1" w:styleId="111">
    <w:name w:val="Стиль111"/>
    <w:rsid w:val="00F60C7D"/>
    <w:pPr>
      <w:numPr>
        <w:numId w:val="8"/>
      </w:numPr>
    </w:pPr>
  </w:style>
  <w:style w:type="numbering" w:customStyle="1" w:styleId="21110">
    <w:name w:val="Нет списка2111"/>
    <w:next w:val="a8"/>
    <w:semiHidden/>
    <w:rsid w:val="00F60C7D"/>
  </w:style>
  <w:style w:type="numbering" w:customStyle="1" w:styleId="111110">
    <w:name w:val="Нет списка11111"/>
    <w:next w:val="a8"/>
    <w:semiHidden/>
    <w:rsid w:val="00F60C7D"/>
  </w:style>
  <w:style w:type="numbering" w:customStyle="1" w:styleId="3111">
    <w:name w:val="Нет списка311"/>
    <w:next w:val="a8"/>
    <w:semiHidden/>
    <w:unhideWhenUsed/>
    <w:rsid w:val="00F60C7D"/>
  </w:style>
  <w:style w:type="numbering" w:customStyle="1" w:styleId="12110">
    <w:name w:val="Нет списка1211"/>
    <w:next w:val="a8"/>
    <w:semiHidden/>
    <w:rsid w:val="00F60C7D"/>
  </w:style>
  <w:style w:type="numbering" w:customStyle="1" w:styleId="510">
    <w:name w:val="Нет списка51"/>
    <w:next w:val="a8"/>
    <w:uiPriority w:val="99"/>
    <w:semiHidden/>
    <w:unhideWhenUsed/>
    <w:rsid w:val="00F60C7D"/>
  </w:style>
  <w:style w:type="numbering" w:customStyle="1" w:styleId="1412">
    <w:name w:val="Нет списка141"/>
    <w:next w:val="a8"/>
    <w:semiHidden/>
    <w:unhideWhenUsed/>
    <w:rsid w:val="00F60C7D"/>
  </w:style>
  <w:style w:type="table" w:customStyle="1" w:styleId="117">
    <w:name w:val="Сетка таблицы11"/>
    <w:basedOn w:val="a7"/>
    <w:next w:val="afff9"/>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4">
    <w:name w:val="Стиль121"/>
    <w:rsid w:val="00F60C7D"/>
  </w:style>
  <w:style w:type="numbering" w:customStyle="1" w:styleId="2212">
    <w:name w:val="Нет списка221"/>
    <w:next w:val="a8"/>
    <w:semiHidden/>
    <w:rsid w:val="00F60C7D"/>
  </w:style>
  <w:style w:type="numbering" w:customStyle="1" w:styleId="11210">
    <w:name w:val="Нет списка1121"/>
    <w:next w:val="a8"/>
    <w:semiHidden/>
    <w:rsid w:val="00F60C7D"/>
  </w:style>
  <w:style w:type="numbering" w:customStyle="1" w:styleId="3211">
    <w:name w:val="Нет списка321"/>
    <w:next w:val="a8"/>
    <w:semiHidden/>
    <w:unhideWhenUsed/>
    <w:rsid w:val="00F60C7D"/>
  </w:style>
  <w:style w:type="numbering" w:customStyle="1" w:styleId="12210">
    <w:name w:val="Нет списка1221"/>
    <w:next w:val="a8"/>
    <w:semiHidden/>
    <w:rsid w:val="00F60C7D"/>
  </w:style>
  <w:style w:type="numbering" w:customStyle="1" w:styleId="610">
    <w:name w:val="Нет списка61"/>
    <w:next w:val="a8"/>
    <w:uiPriority w:val="99"/>
    <w:semiHidden/>
    <w:unhideWhenUsed/>
    <w:rsid w:val="00F60C7D"/>
  </w:style>
  <w:style w:type="numbering" w:customStyle="1" w:styleId="1510">
    <w:name w:val="Нет списка151"/>
    <w:next w:val="a8"/>
    <w:semiHidden/>
    <w:unhideWhenUsed/>
    <w:rsid w:val="00F60C7D"/>
  </w:style>
  <w:style w:type="numbering" w:customStyle="1" w:styleId="1310">
    <w:name w:val="Стиль131"/>
    <w:rsid w:val="00F60C7D"/>
  </w:style>
  <w:style w:type="numbering" w:customStyle="1" w:styleId="2311">
    <w:name w:val="Нет списка231"/>
    <w:next w:val="a8"/>
    <w:semiHidden/>
    <w:rsid w:val="00F60C7D"/>
  </w:style>
  <w:style w:type="numbering" w:customStyle="1" w:styleId="11310">
    <w:name w:val="Нет списка1131"/>
    <w:next w:val="a8"/>
    <w:semiHidden/>
    <w:rsid w:val="00F60C7D"/>
  </w:style>
  <w:style w:type="numbering" w:customStyle="1" w:styleId="331">
    <w:name w:val="Нет списка331"/>
    <w:next w:val="a8"/>
    <w:semiHidden/>
    <w:unhideWhenUsed/>
    <w:rsid w:val="00F60C7D"/>
  </w:style>
  <w:style w:type="numbering" w:customStyle="1" w:styleId="12310">
    <w:name w:val="Нет списка1231"/>
    <w:next w:val="a8"/>
    <w:semiHidden/>
    <w:rsid w:val="00F60C7D"/>
  </w:style>
  <w:style w:type="numbering" w:customStyle="1" w:styleId="710">
    <w:name w:val="Нет списка71"/>
    <w:next w:val="a8"/>
    <w:uiPriority w:val="99"/>
    <w:semiHidden/>
    <w:unhideWhenUsed/>
    <w:rsid w:val="00F60C7D"/>
  </w:style>
  <w:style w:type="numbering" w:customStyle="1" w:styleId="161">
    <w:name w:val="Нет списка161"/>
    <w:next w:val="a8"/>
    <w:semiHidden/>
    <w:unhideWhenUsed/>
    <w:rsid w:val="00F60C7D"/>
  </w:style>
  <w:style w:type="table" w:customStyle="1" w:styleId="213">
    <w:name w:val="Сетка таблицы21"/>
    <w:basedOn w:val="a7"/>
    <w:next w:val="afff9"/>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Стиль141"/>
    <w:rsid w:val="00F60C7D"/>
    <w:pPr>
      <w:numPr>
        <w:numId w:val="7"/>
      </w:numPr>
    </w:pPr>
  </w:style>
  <w:style w:type="numbering" w:customStyle="1" w:styleId="2411">
    <w:name w:val="Нет списка241"/>
    <w:next w:val="a8"/>
    <w:semiHidden/>
    <w:rsid w:val="00F60C7D"/>
  </w:style>
  <w:style w:type="numbering" w:customStyle="1" w:styleId="1141">
    <w:name w:val="Нет списка1141"/>
    <w:next w:val="a8"/>
    <w:semiHidden/>
    <w:rsid w:val="00F60C7D"/>
  </w:style>
  <w:style w:type="numbering" w:customStyle="1" w:styleId="341">
    <w:name w:val="Нет списка341"/>
    <w:next w:val="a8"/>
    <w:semiHidden/>
    <w:unhideWhenUsed/>
    <w:rsid w:val="00F60C7D"/>
  </w:style>
  <w:style w:type="numbering" w:customStyle="1" w:styleId="1241">
    <w:name w:val="Нет списка1241"/>
    <w:next w:val="a8"/>
    <w:semiHidden/>
    <w:rsid w:val="00F60C7D"/>
  </w:style>
  <w:style w:type="numbering" w:customStyle="1" w:styleId="810">
    <w:name w:val="Нет списка81"/>
    <w:next w:val="a8"/>
    <w:uiPriority w:val="99"/>
    <w:semiHidden/>
    <w:unhideWhenUsed/>
    <w:rsid w:val="00F60C7D"/>
  </w:style>
  <w:style w:type="numbering" w:customStyle="1" w:styleId="1710">
    <w:name w:val="Нет списка171"/>
    <w:next w:val="a8"/>
    <w:semiHidden/>
    <w:unhideWhenUsed/>
    <w:rsid w:val="00F60C7D"/>
  </w:style>
  <w:style w:type="numbering" w:customStyle="1" w:styleId="151">
    <w:name w:val="Стиль151"/>
    <w:rsid w:val="00F60C7D"/>
    <w:pPr>
      <w:numPr>
        <w:numId w:val="14"/>
      </w:numPr>
    </w:pPr>
  </w:style>
  <w:style w:type="numbering" w:customStyle="1" w:styleId="2511">
    <w:name w:val="Нет списка251"/>
    <w:next w:val="a8"/>
    <w:semiHidden/>
    <w:rsid w:val="00F60C7D"/>
  </w:style>
  <w:style w:type="numbering" w:customStyle="1" w:styleId="1151">
    <w:name w:val="Нет списка1151"/>
    <w:next w:val="a8"/>
    <w:semiHidden/>
    <w:rsid w:val="00F60C7D"/>
  </w:style>
  <w:style w:type="numbering" w:customStyle="1" w:styleId="351">
    <w:name w:val="Нет списка351"/>
    <w:next w:val="a8"/>
    <w:semiHidden/>
    <w:unhideWhenUsed/>
    <w:rsid w:val="00F60C7D"/>
  </w:style>
  <w:style w:type="numbering" w:customStyle="1" w:styleId="1251">
    <w:name w:val="Нет списка1251"/>
    <w:next w:val="a8"/>
    <w:semiHidden/>
    <w:rsid w:val="00F60C7D"/>
  </w:style>
  <w:style w:type="paragraph" w:customStyle="1" w:styleId="118">
    <w:name w:val="Знак Знак1 Знак Знак1"/>
    <w:basedOn w:val="a5"/>
    <w:semiHidden/>
    <w:rsid w:val="00F60C7D"/>
    <w:pPr>
      <w:spacing w:after="160" w:line="240" w:lineRule="exact"/>
      <w:jc w:val="left"/>
    </w:pPr>
    <w:rPr>
      <w:rFonts w:ascii="Verdana" w:hAnsi="Verdana"/>
      <w:sz w:val="20"/>
      <w:szCs w:val="20"/>
      <w:lang w:val="en-GB" w:eastAsia="en-US"/>
    </w:rPr>
  </w:style>
  <w:style w:type="numbering" w:customStyle="1" w:styleId="102">
    <w:name w:val="Нет списка10"/>
    <w:next w:val="a8"/>
    <w:uiPriority w:val="99"/>
    <w:semiHidden/>
    <w:unhideWhenUsed/>
    <w:rsid w:val="00F60C7D"/>
  </w:style>
  <w:style w:type="numbering" w:customStyle="1" w:styleId="192">
    <w:name w:val="Нет списка19"/>
    <w:next w:val="a8"/>
    <w:uiPriority w:val="99"/>
    <w:semiHidden/>
    <w:unhideWhenUsed/>
    <w:rsid w:val="00F60C7D"/>
  </w:style>
  <w:style w:type="numbering" w:customStyle="1" w:styleId="272">
    <w:name w:val="Нет списка27"/>
    <w:next w:val="a8"/>
    <w:uiPriority w:val="99"/>
    <w:semiHidden/>
    <w:rsid w:val="00F60C7D"/>
  </w:style>
  <w:style w:type="table" w:customStyle="1" w:styleId="4c">
    <w:name w:val="Сетка таблицы4"/>
    <w:basedOn w:val="a7"/>
    <w:next w:val="afff9"/>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8"/>
    <w:semiHidden/>
    <w:rsid w:val="00F60C7D"/>
  </w:style>
  <w:style w:type="numbering" w:customStyle="1" w:styleId="17">
    <w:name w:val="Стиль17"/>
    <w:rsid w:val="00F60C7D"/>
    <w:pPr>
      <w:numPr>
        <w:numId w:val="19"/>
      </w:numPr>
    </w:pPr>
  </w:style>
  <w:style w:type="numbering" w:customStyle="1" w:styleId="2120">
    <w:name w:val="Нет списка212"/>
    <w:next w:val="a8"/>
    <w:semiHidden/>
    <w:rsid w:val="00F60C7D"/>
  </w:style>
  <w:style w:type="numbering" w:customStyle="1" w:styleId="11120">
    <w:name w:val="Нет списка1112"/>
    <w:next w:val="a8"/>
    <w:semiHidden/>
    <w:rsid w:val="00F60C7D"/>
  </w:style>
  <w:style w:type="numbering" w:customStyle="1" w:styleId="370">
    <w:name w:val="Нет списка37"/>
    <w:next w:val="a8"/>
    <w:semiHidden/>
    <w:unhideWhenUsed/>
    <w:rsid w:val="00F60C7D"/>
  </w:style>
  <w:style w:type="numbering" w:customStyle="1" w:styleId="1270">
    <w:name w:val="Нет списка127"/>
    <w:next w:val="a8"/>
    <w:semiHidden/>
    <w:rsid w:val="00F60C7D"/>
  </w:style>
  <w:style w:type="numbering" w:customStyle="1" w:styleId="420">
    <w:name w:val="Нет списка42"/>
    <w:next w:val="a8"/>
    <w:uiPriority w:val="99"/>
    <w:semiHidden/>
    <w:unhideWhenUsed/>
    <w:rsid w:val="00F60C7D"/>
  </w:style>
  <w:style w:type="numbering" w:customStyle="1" w:styleId="132">
    <w:name w:val="Нет списка132"/>
    <w:next w:val="a8"/>
    <w:semiHidden/>
    <w:unhideWhenUsed/>
    <w:rsid w:val="00F60C7D"/>
  </w:style>
  <w:style w:type="numbering" w:customStyle="1" w:styleId="112">
    <w:name w:val="Стиль112"/>
    <w:rsid w:val="00F60C7D"/>
    <w:pPr>
      <w:numPr>
        <w:numId w:val="21"/>
      </w:numPr>
    </w:pPr>
  </w:style>
  <w:style w:type="numbering" w:customStyle="1" w:styleId="2112">
    <w:name w:val="Нет списка2112"/>
    <w:next w:val="a8"/>
    <w:semiHidden/>
    <w:rsid w:val="00F60C7D"/>
  </w:style>
  <w:style w:type="numbering" w:customStyle="1" w:styleId="11112">
    <w:name w:val="Нет списка11112"/>
    <w:next w:val="a8"/>
    <w:semiHidden/>
    <w:rsid w:val="00F60C7D"/>
  </w:style>
  <w:style w:type="numbering" w:customStyle="1" w:styleId="3120">
    <w:name w:val="Нет списка312"/>
    <w:next w:val="a8"/>
    <w:semiHidden/>
    <w:unhideWhenUsed/>
    <w:rsid w:val="00F60C7D"/>
  </w:style>
  <w:style w:type="numbering" w:customStyle="1" w:styleId="12120">
    <w:name w:val="Нет списка1212"/>
    <w:next w:val="a8"/>
    <w:semiHidden/>
    <w:rsid w:val="00F60C7D"/>
  </w:style>
  <w:style w:type="numbering" w:customStyle="1" w:styleId="520">
    <w:name w:val="Нет списка52"/>
    <w:next w:val="a8"/>
    <w:uiPriority w:val="99"/>
    <w:semiHidden/>
    <w:unhideWhenUsed/>
    <w:rsid w:val="00F60C7D"/>
  </w:style>
  <w:style w:type="numbering" w:customStyle="1" w:styleId="1420">
    <w:name w:val="Нет списка142"/>
    <w:next w:val="a8"/>
    <w:semiHidden/>
    <w:unhideWhenUsed/>
    <w:rsid w:val="00F60C7D"/>
  </w:style>
  <w:style w:type="table" w:customStyle="1" w:styleId="12a">
    <w:name w:val="Сетка таблицы12"/>
    <w:basedOn w:val="a7"/>
    <w:next w:val="afff9"/>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Стиль122"/>
    <w:rsid w:val="00F60C7D"/>
  </w:style>
  <w:style w:type="numbering" w:customStyle="1" w:styleId="2220">
    <w:name w:val="Нет списка222"/>
    <w:next w:val="a8"/>
    <w:semiHidden/>
    <w:rsid w:val="00F60C7D"/>
  </w:style>
  <w:style w:type="numbering" w:customStyle="1" w:styleId="1122">
    <w:name w:val="Нет списка1122"/>
    <w:next w:val="a8"/>
    <w:semiHidden/>
    <w:rsid w:val="00F60C7D"/>
  </w:style>
  <w:style w:type="numbering" w:customStyle="1" w:styleId="3220">
    <w:name w:val="Нет списка322"/>
    <w:next w:val="a8"/>
    <w:semiHidden/>
    <w:unhideWhenUsed/>
    <w:rsid w:val="00F60C7D"/>
  </w:style>
  <w:style w:type="numbering" w:customStyle="1" w:styleId="12220">
    <w:name w:val="Нет списка1222"/>
    <w:next w:val="a8"/>
    <w:semiHidden/>
    <w:rsid w:val="00F60C7D"/>
  </w:style>
  <w:style w:type="numbering" w:customStyle="1" w:styleId="620">
    <w:name w:val="Нет списка62"/>
    <w:next w:val="a8"/>
    <w:uiPriority w:val="99"/>
    <w:semiHidden/>
    <w:unhideWhenUsed/>
    <w:rsid w:val="00F60C7D"/>
  </w:style>
  <w:style w:type="numbering" w:customStyle="1" w:styleId="1520">
    <w:name w:val="Нет списка152"/>
    <w:next w:val="a8"/>
    <w:semiHidden/>
    <w:unhideWhenUsed/>
    <w:rsid w:val="00F60C7D"/>
  </w:style>
  <w:style w:type="numbering" w:customStyle="1" w:styleId="1320">
    <w:name w:val="Стиль132"/>
    <w:rsid w:val="00F60C7D"/>
  </w:style>
  <w:style w:type="numbering" w:customStyle="1" w:styleId="232">
    <w:name w:val="Нет списка232"/>
    <w:next w:val="a8"/>
    <w:semiHidden/>
    <w:rsid w:val="00F60C7D"/>
  </w:style>
  <w:style w:type="numbering" w:customStyle="1" w:styleId="1132">
    <w:name w:val="Нет списка1132"/>
    <w:next w:val="a8"/>
    <w:semiHidden/>
    <w:rsid w:val="00F60C7D"/>
  </w:style>
  <w:style w:type="numbering" w:customStyle="1" w:styleId="332">
    <w:name w:val="Нет списка332"/>
    <w:next w:val="a8"/>
    <w:semiHidden/>
    <w:unhideWhenUsed/>
    <w:rsid w:val="00F60C7D"/>
  </w:style>
  <w:style w:type="numbering" w:customStyle="1" w:styleId="12320">
    <w:name w:val="Нет списка1232"/>
    <w:next w:val="a8"/>
    <w:semiHidden/>
    <w:rsid w:val="00F60C7D"/>
  </w:style>
  <w:style w:type="numbering" w:customStyle="1" w:styleId="720">
    <w:name w:val="Нет списка72"/>
    <w:next w:val="a8"/>
    <w:uiPriority w:val="99"/>
    <w:semiHidden/>
    <w:unhideWhenUsed/>
    <w:rsid w:val="00F60C7D"/>
  </w:style>
  <w:style w:type="numbering" w:customStyle="1" w:styleId="162">
    <w:name w:val="Нет списка162"/>
    <w:next w:val="a8"/>
    <w:semiHidden/>
    <w:unhideWhenUsed/>
    <w:rsid w:val="00F60C7D"/>
  </w:style>
  <w:style w:type="table" w:customStyle="1" w:styleId="223">
    <w:name w:val="Сетка таблицы22"/>
    <w:basedOn w:val="a7"/>
    <w:next w:val="afff9"/>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Стиль142"/>
    <w:rsid w:val="00F60C7D"/>
    <w:pPr>
      <w:numPr>
        <w:numId w:val="10"/>
      </w:numPr>
    </w:pPr>
  </w:style>
  <w:style w:type="numbering" w:customStyle="1" w:styleId="242">
    <w:name w:val="Нет списка242"/>
    <w:next w:val="a8"/>
    <w:semiHidden/>
    <w:rsid w:val="00F60C7D"/>
  </w:style>
  <w:style w:type="numbering" w:customStyle="1" w:styleId="1142">
    <w:name w:val="Нет списка1142"/>
    <w:next w:val="a8"/>
    <w:semiHidden/>
    <w:rsid w:val="00F60C7D"/>
  </w:style>
  <w:style w:type="numbering" w:customStyle="1" w:styleId="342">
    <w:name w:val="Нет списка342"/>
    <w:next w:val="a8"/>
    <w:semiHidden/>
    <w:unhideWhenUsed/>
    <w:rsid w:val="00F60C7D"/>
  </w:style>
  <w:style w:type="numbering" w:customStyle="1" w:styleId="1242">
    <w:name w:val="Нет списка1242"/>
    <w:next w:val="a8"/>
    <w:semiHidden/>
    <w:rsid w:val="00F60C7D"/>
  </w:style>
  <w:style w:type="numbering" w:customStyle="1" w:styleId="820">
    <w:name w:val="Нет списка82"/>
    <w:next w:val="a8"/>
    <w:uiPriority w:val="99"/>
    <w:semiHidden/>
    <w:unhideWhenUsed/>
    <w:rsid w:val="00F60C7D"/>
  </w:style>
  <w:style w:type="numbering" w:customStyle="1" w:styleId="172">
    <w:name w:val="Нет списка172"/>
    <w:next w:val="a8"/>
    <w:semiHidden/>
    <w:unhideWhenUsed/>
    <w:rsid w:val="00F60C7D"/>
  </w:style>
  <w:style w:type="numbering" w:customStyle="1" w:styleId="152">
    <w:name w:val="Стиль152"/>
    <w:rsid w:val="00F60C7D"/>
    <w:pPr>
      <w:numPr>
        <w:numId w:val="20"/>
      </w:numPr>
    </w:pPr>
  </w:style>
  <w:style w:type="numbering" w:customStyle="1" w:styleId="252">
    <w:name w:val="Нет списка252"/>
    <w:next w:val="a8"/>
    <w:semiHidden/>
    <w:rsid w:val="00F60C7D"/>
  </w:style>
  <w:style w:type="numbering" w:customStyle="1" w:styleId="1152">
    <w:name w:val="Нет списка1152"/>
    <w:next w:val="a8"/>
    <w:semiHidden/>
    <w:rsid w:val="00F60C7D"/>
  </w:style>
  <w:style w:type="numbering" w:customStyle="1" w:styleId="352">
    <w:name w:val="Нет списка352"/>
    <w:next w:val="a8"/>
    <w:semiHidden/>
    <w:unhideWhenUsed/>
    <w:rsid w:val="00F60C7D"/>
  </w:style>
  <w:style w:type="numbering" w:customStyle="1" w:styleId="1252">
    <w:name w:val="Нет списка1252"/>
    <w:next w:val="a8"/>
    <w:semiHidden/>
    <w:rsid w:val="00F60C7D"/>
  </w:style>
  <w:style w:type="numbering" w:customStyle="1" w:styleId="200">
    <w:name w:val="Нет списка20"/>
    <w:next w:val="a8"/>
    <w:uiPriority w:val="99"/>
    <w:semiHidden/>
    <w:unhideWhenUsed/>
    <w:rsid w:val="00F60C7D"/>
  </w:style>
  <w:style w:type="character" w:customStyle="1" w:styleId="2f5">
    <w:name w:val="Основной текст (2)_"/>
    <w:link w:val="2f6"/>
    <w:uiPriority w:val="99"/>
    <w:locked/>
    <w:rsid w:val="00F60C7D"/>
    <w:rPr>
      <w:b/>
      <w:shd w:val="clear" w:color="auto" w:fill="FFFFFF"/>
    </w:rPr>
  </w:style>
  <w:style w:type="character" w:customStyle="1" w:styleId="4d">
    <w:name w:val="Основной текст (4)_"/>
    <w:link w:val="4e"/>
    <w:uiPriority w:val="99"/>
    <w:locked/>
    <w:rsid w:val="00F60C7D"/>
    <w:rPr>
      <w:sz w:val="25"/>
      <w:shd w:val="clear" w:color="auto" w:fill="FFFFFF"/>
    </w:rPr>
  </w:style>
  <w:style w:type="character" w:customStyle="1" w:styleId="11pt">
    <w:name w:val="Основной текст + 11 pt"/>
    <w:aliases w:val="Полужирный"/>
    <w:uiPriority w:val="99"/>
    <w:rsid w:val="00F60C7D"/>
    <w:rPr>
      <w:rFonts w:ascii="Times New Roman" w:hAnsi="Times New Roman"/>
      <w:b/>
      <w:spacing w:val="0"/>
      <w:sz w:val="22"/>
    </w:rPr>
  </w:style>
  <w:style w:type="character" w:customStyle="1" w:styleId="3f9">
    <w:name w:val="Основной текст (3)_"/>
    <w:link w:val="3fa"/>
    <w:uiPriority w:val="99"/>
    <w:locked/>
    <w:rsid w:val="00F60C7D"/>
    <w:rPr>
      <w:noProof/>
      <w:shd w:val="clear" w:color="auto" w:fill="FFFFFF"/>
    </w:rPr>
  </w:style>
  <w:style w:type="character" w:customStyle="1" w:styleId="58">
    <w:name w:val="Основной текст (5)_"/>
    <w:link w:val="59"/>
    <w:uiPriority w:val="99"/>
    <w:locked/>
    <w:rsid w:val="00F60C7D"/>
    <w:rPr>
      <w:noProof/>
      <w:sz w:val="8"/>
      <w:shd w:val="clear" w:color="auto" w:fill="FFFFFF"/>
    </w:rPr>
  </w:style>
  <w:style w:type="character" w:customStyle="1" w:styleId="affffff5">
    <w:name w:val="Подпись к таблице_"/>
    <w:link w:val="affffff6"/>
    <w:uiPriority w:val="99"/>
    <w:locked/>
    <w:rsid w:val="00F60C7D"/>
    <w:rPr>
      <w:sz w:val="18"/>
      <w:shd w:val="clear" w:color="auto" w:fill="FFFFFF"/>
    </w:rPr>
  </w:style>
  <w:style w:type="character" w:customStyle="1" w:styleId="1ff0">
    <w:name w:val="Заголовок №1_"/>
    <w:link w:val="1ff1"/>
    <w:uiPriority w:val="99"/>
    <w:locked/>
    <w:rsid w:val="00F60C7D"/>
    <w:rPr>
      <w:b/>
      <w:shd w:val="clear" w:color="auto" w:fill="FFFFFF"/>
    </w:rPr>
  </w:style>
  <w:style w:type="character" w:customStyle="1" w:styleId="affffff7">
    <w:name w:val="Колонтитул_"/>
    <w:link w:val="affffff8"/>
    <w:uiPriority w:val="99"/>
    <w:locked/>
    <w:rsid w:val="00F60C7D"/>
    <w:rPr>
      <w:noProof/>
      <w:shd w:val="clear" w:color="auto" w:fill="FFFFFF"/>
    </w:rPr>
  </w:style>
  <w:style w:type="character" w:customStyle="1" w:styleId="9pt0">
    <w:name w:val="Колонтитул + 9 pt"/>
    <w:aliases w:val="Интервал 0 pt"/>
    <w:uiPriority w:val="99"/>
    <w:rsid w:val="00F60C7D"/>
    <w:rPr>
      <w:rFonts w:ascii="Times New Roman" w:hAnsi="Times New Roman"/>
      <w:noProof/>
      <w:spacing w:val="10"/>
      <w:sz w:val="18"/>
    </w:rPr>
  </w:style>
  <w:style w:type="character" w:customStyle="1" w:styleId="affffff9">
    <w:name w:val="Подпись к картинке_"/>
    <w:link w:val="affffffa"/>
    <w:uiPriority w:val="99"/>
    <w:locked/>
    <w:rsid w:val="00F60C7D"/>
    <w:rPr>
      <w:b/>
      <w:shd w:val="clear" w:color="auto" w:fill="FFFFFF"/>
    </w:rPr>
  </w:style>
  <w:style w:type="character" w:customStyle="1" w:styleId="2f7">
    <w:name w:val="Подпись к картинке (2)_"/>
    <w:link w:val="2f8"/>
    <w:uiPriority w:val="99"/>
    <w:locked/>
    <w:rsid w:val="00F60C7D"/>
    <w:rPr>
      <w:sz w:val="21"/>
      <w:shd w:val="clear" w:color="auto" w:fill="FFFFFF"/>
    </w:rPr>
  </w:style>
  <w:style w:type="character" w:customStyle="1" w:styleId="65">
    <w:name w:val="Основной текст (6)_"/>
    <w:link w:val="66"/>
    <w:uiPriority w:val="99"/>
    <w:locked/>
    <w:rsid w:val="00F60C7D"/>
    <w:rPr>
      <w:noProof/>
      <w:sz w:val="23"/>
      <w:shd w:val="clear" w:color="auto" w:fill="FFFFFF"/>
    </w:rPr>
  </w:style>
  <w:style w:type="character" w:customStyle="1" w:styleId="74">
    <w:name w:val="Основной текст (7)_"/>
    <w:link w:val="75"/>
    <w:uiPriority w:val="99"/>
    <w:locked/>
    <w:rsid w:val="00F60C7D"/>
    <w:rPr>
      <w:noProof/>
      <w:sz w:val="21"/>
      <w:shd w:val="clear" w:color="auto" w:fill="FFFFFF"/>
    </w:rPr>
  </w:style>
  <w:style w:type="character" w:customStyle="1" w:styleId="84">
    <w:name w:val="Основной текст (8)_"/>
    <w:link w:val="811"/>
    <w:uiPriority w:val="99"/>
    <w:locked/>
    <w:rsid w:val="00F60C7D"/>
    <w:rPr>
      <w:sz w:val="18"/>
      <w:shd w:val="clear" w:color="auto" w:fill="FFFFFF"/>
    </w:rPr>
  </w:style>
  <w:style w:type="character" w:customStyle="1" w:styleId="8100">
    <w:name w:val="Основной текст (8) + 10"/>
    <w:aliases w:val="5 pt"/>
    <w:uiPriority w:val="99"/>
    <w:rsid w:val="00F60C7D"/>
    <w:rPr>
      <w:rFonts w:ascii="Times New Roman" w:hAnsi="Times New Roman"/>
      <w:spacing w:val="0"/>
      <w:sz w:val="21"/>
    </w:rPr>
  </w:style>
  <w:style w:type="character" w:customStyle="1" w:styleId="94">
    <w:name w:val="Основной текст (9)_"/>
    <w:link w:val="95"/>
    <w:uiPriority w:val="99"/>
    <w:locked/>
    <w:rsid w:val="00F60C7D"/>
    <w:rPr>
      <w:rFonts w:ascii="Trebuchet MS" w:hAnsi="Trebuchet MS"/>
      <w:sz w:val="14"/>
      <w:shd w:val="clear" w:color="auto" w:fill="FFFFFF"/>
    </w:rPr>
  </w:style>
  <w:style w:type="character" w:customStyle="1" w:styleId="85">
    <w:name w:val="Основной текст (8)"/>
    <w:uiPriority w:val="99"/>
    <w:rsid w:val="00F60C7D"/>
  </w:style>
  <w:style w:type="character" w:customStyle="1" w:styleId="817">
    <w:name w:val="Основной текст (8)17"/>
    <w:uiPriority w:val="99"/>
    <w:rsid w:val="00F60C7D"/>
    <w:rPr>
      <w:rFonts w:ascii="Times New Roman" w:hAnsi="Times New Roman"/>
      <w:noProof/>
      <w:spacing w:val="0"/>
      <w:sz w:val="18"/>
    </w:rPr>
  </w:style>
  <w:style w:type="character" w:customStyle="1" w:styleId="816">
    <w:name w:val="Основной текст (8)16"/>
    <w:uiPriority w:val="99"/>
    <w:rsid w:val="00F60C7D"/>
    <w:rPr>
      <w:rFonts w:ascii="Times New Roman" w:hAnsi="Times New Roman"/>
      <w:noProof/>
      <w:spacing w:val="0"/>
      <w:sz w:val="18"/>
    </w:rPr>
  </w:style>
  <w:style w:type="character" w:customStyle="1" w:styleId="815">
    <w:name w:val="Основной текст (8)15"/>
    <w:uiPriority w:val="99"/>
    <w:rsid w:val="00F60C7D"/>
    <w:rPr>
      <w:rFonts w:ascii="Times New Roman" w:hAnsi="Times New Roman"/>
      <w:noProof/>
      <w:spacing w:val="0"/>
      <w:sz w:val="18"/>
    </w:rPr>
  </w:style>
  <w:style w:type="character" w:customStyle="1" w:styleId="814">
    <w:name w:val="Основной текст (8)14"/>
    <w:uiPriority w:val="99"/>
    <w:rsid w:val="00F60C7D"/>
    <w:rPr>
      <w:rFonts w:ascii="Times New Roman" w:hAnsi="Times New Roman"/>
      <w:noProof/>
      <w:spacing w:val="0"/>
      <w:sz w:val="18"/>
    </w:rPr>
  </w:style>
  <w:style w:type="character" w:customStyle="1" w:styleId="813">
    <w:name w:val="Основной текст (8)13"/>
    <w:uiPriority w:val="99"/>
    <w:rsid w:val="00F60C7D"/>
    <w:rPr>
      <w:rFonts w:ascii="Times New Roman" w:hAnsi="Times New Roman"/>
      <w:noProof/>
      <w:spacing w:val="0"/>
      <w:sz w:val="18"/>
    </w:rPr>
  </w:style>
  <w:style w:type="character" w:customStyle="1" w:styleId="812">
    <w:name w:val="Основной текст (8)12"/>
    <w:uiPriority w:val="99"/>
    <w:rsid w:val="00F60C7D"/>
    <w:rPr>
      <w:rFonts w:ascii="Times New Roman" w:hAnsi="Times New Roman"/>
      <w:noProof/>
      <w:spacing w:val="0"/>
      <w:sz w:val="18"/>
    </w:rPr>
  </w:style>
  <w:style w:type="character" w:customStyle="1" w:styleId="8110">
    <w:name w:val="Основной текст (8)11"/>
    <w:uiPriority w:val="99"/>
    <w:rsid w:val="00F60C7D"/>
    <w:rPr>
      <w:rFonts w:ascii="Times New Roman" w:hAnsi="Times New Roman"/>
      <w:noProof/>
      <w:spacing w:val="0"/>
      <w:sz w:val="18"/>
    </w:rPr>
  </w:style>
  <w:style w:type="character" w:customStyle="1" w:styleId="8101">
    <w:name w:val="Основной текст (8)10"/>
    <w:uiPriority w:val="99"/>
    <w:rsid w:val="00F60C7D"/>
    <w:rPr>
      <w:rFonts w:ascii="Times New Roman" w:hAnsi="Times New Roman"/>
      <w:noProof/>
      <w:spacing w:val="0"/>
      <w:sz w:val="18"/>
    </w:rPr>
  </w:style>
  <w:style w:type="character" w:customStyle="1" w:styleId="89">
    <w:name w:val="Основной текст (8)9"/>
    <w:uiPriority w:val="99"/>
    <w:rsid w:val="00F60C7D"/>
    <w:rPr>
      <w:rFonts w:ascii="Times New Roman" w:hAnsi="Times New Roman"/>
      <w:noProof/>
      <w:spacing w:val="0"/>
      <w:sz w:val="18"/>
    </w:rPr>
  </w:style>
  <w:style w:type="character" w:customStyle="1" w:styleId="88">
    <w:name w:val="Основной текст (8)8"/>
    <w:uiPriority w:val="99"/>
    <w:rsid w:val="00F60C7D"/>
    <w:rPr>
      <w:rFonts w:ascii="Times New Roman" w:hAnsi="Times New Roman"/>
      <w:noProof/>
      <w:spacing w:val="0"/>
      <w:sz w:val="18"/>
    </w:rPr>
  </w:style>
  <w:style w:type="character" w:customStyle="1" w:styleId="87">
    <w:name w:val="Основной текст (8)7"/>
    <w:uiPriority w:val="99"/>
    <w:rsid w:val="00F60C7D"/>
    <w:rPr>
      <w:rFonts w:ascii="Times New Roman" w:hAnsi="Times New Roman"/>
      <w:noProof/>
      <w:spacing w:val="0"/>
      <w:sz w:val="18"/>
    </w:rPr>
  </w:style>
  <w:style w:type="character" w:customStyle="1" w:styleId="86">
    <w:name w:val="Основной текст (8)6"/>
    <w:uiPriority w:val="99"/>
    <w:rsid w:val="00F60C7D"/>
    <w:rPr>
      <w:rFonts w:ascii="Times New Roman" w:hAnsi="Times New Roman"/>
      <w:noProof/>
      <w:spacing w:val="0"/>
      <w:sz w:val="18"/>
    </w:rPr>
  </w:style>
  <w:style w:type="character" w:customStyle="1" w:styleId="850">
    <w:name w:val="Основной текст (8)5"/>
    <w:uiPriority w:val="99"/>
    <w:rsid w:val="00F60C7D"/>
    <w:rPr>
      <w:rFonts w:ascii="Times New Roman" w:hAnsi="Times New Roman"/>
      <w:noProof/>
      <w:spacing w:val="0"/>
      <w:sz w:val="18"/>
    </w:rPr>
  </w:style>
  <w:style w:type="character" w:customStyle="1" w:styleId="840">
    <w:name w:val="Основной текст (8)4"/>
    <w:uiPriority w:val="99"/>
    <w:rsid w:val="00F60C7D"/>
    <w:rPr>
      <w:rFonts w:ascii="Times New Roman" w:hAnsi="Times New Roman"/>
      <w:noProof/>
      <w:spacing w:val="0"/>
      <w:sz w:val="18"/>
    </w:rPr>
  </w:style>
  <w:style w:type="character" w:customStyle="1" w:styleId="830">
    <w:name w:val="Основной текст (8)3"/>
    <w:uiPriority w:val="99"/>
    <w:rsid w:val="00F60C7D"/>
    <w:rPr>
      <w:rFonts w:ascii="Times New Roman" w:hAnsi="Times New Roman"/>
      <w:noProof/>
      <w:spacing w:val="0"/>
      <w:sz w:val="18"/>
    </w:rPr>
  </w:style>
  <w:style w:type="character" w:customStyle="1" w:styleId="821">
    <w:name w:val="Основной текст (8)2"/>
    <w:uiPriority w:val="99"/>
    <w:rsid w:val="00F60C7D"/>
    <w:rPr>
      <w:rFonts w:ascii="Times New Roman" w:hAnsi="Times New Roman"/>
      <w:noProof/>
      <w:spacing w:val="0"/>
      <w:sz w:val="18"/>
    </w:rPr>
  </w:style>
  <w:style w:type="paragraph" w:customStyle="1" w:styleId="2f6">
    <w:name w:val="Основной текст (2)"/>
    <w:basedOn w:val="a5"/>
    <w:link w:val="2f5"/>
    <w:uiPriority w:val="99"/>
    <w:rsid w:val="00F60C7D"/>
    <w:pPr>
      <w:shd w:val="clear" w:color="auto" w:fill="FFFFFF"/>
      <w:spacing w:line="240" w:lineRule="atLeast"/>
      <w:ind w:hanging="720"/>
      <w:jc w:val="left"/>
    </w:pPr>
    <w:rPr>
      <w:rFonts w:ascii="Calibri" w:eastAsia="Calibri" w:hAnsi="Calibri"/>
      <w:b/>
      <w:sz w:val="22"/>
      <w:szCs w:val="22"/>
    </w:rPr>
  </w:style>
  <w:style w:type="paragraph" w:customStyle="1" w:styleId="4e">
    <w:name w:val="Основной текст (4)"/>
    <w:basedOn w:val="a5"/>
    <w:link w:val="4d"/>
    <w:uiPriority w:val="99"/>
    <w:rsid w:val="00F60C7D"/>
    <w:pPr>
      <w:shd w:val="clear" w:color="auto" w:fill="FFFFFF"/>
      <w:spacing w:line="405" w:lineRule="exact"/>
    </w:pPr>
    <w:rPr>
      <w:rFonts w:ascii="Calibri" w:eastAsia="Calibri" w:hAnsi="Calibri"/>
      <w:sz w:val="25"/>
      <w:szCs w:val="22"/>
    </w:rPr>
  </w:style>
  <w:style w:type="character" w:customStyle="1" w:styleId="5a">
    <w:name w:val="Основной текст Знак5"/>
    <w:uiPriority w:val="99"/>
    <w:semiHidden/>
    <w:rsid w:val="00F60C7D"/>
    <w:rPr>
      <w:rFonts w:cs="Arial Unicode MS"/>
      <w:color w:val="000000"/>
      <w:sz w:val="24"/>
      <w:szCs w:val="24"/>
    </w:rPr>
  </w:style>
  <w:style w:type="character" w:customStyle="1" w:styleId="4f">
    <w:name w:val="Основной текст Знак4"/>
    <w:uiPriority w:val="99"/>
    <w:semiHidden/>
    <w:rsid w:val="00F60C7D"/>
    <w:rPr>
      <w:color w:val="000000"/>
    </w:rPr>
  </w:style>
  <w:style w:type="character" w:customStyle="1" w:styleId="3fb">
    <w:name w:val="Основной текст Знак3"/>
    <w:uiPriority w:val="99"/>
    <w:semiHidden/>
    <w:rsid w:val="00F60C7D"/>
    <w:rPr>
      <w:color w:val="000000"/>
    </w:rPr>
  </w:style>
  <w:style w:type="character" w:customStyle="1" w:styleId="2f9">
    <w:name w:val="Основной текст Знак2"/>
    <w:uiPriority w:val="99"/>
    <w:semiHidden/>
    <w:rsid w:val="00F60C7D"/>
    <w:rPr>
      <w:color w:val="000000"/>
    </w:rPr>
  </w:style>
  <w:style w:type="paragraph" w:customStyle="1" w:styleId="3fa">
    <w:name w:val="Основной текст (3)"/>
    <w:basedOn w:val="a5"/>
    <w:link w:val="3f9"/>
    <w:uiPriority w:val="99"/>
    <w:rsid w:val="00F60C7D"/>
    <w:pPr>
      <w:shd w:val="clear" w:color="auto" w:fill="FFFFFF"/>
      <w:spacing w:line="240" w:lineRule="atLeast"/>
      <w:jc w:val="left"/>
    </w:pPr>
    <w:rPr>
      <w:rFonts w:ascii="Calibri" w:eastAsia="Calibri" w:hAnsi="Calibri"/>
      <w:noProof/>
      <w:sz w:val="22"/>
      <w:szCs w:val="22"/>
    </w:rPr>
  </w:style>
  <w:style w:type="paragraph" w:customStyle="1" w:styleId="59">
    <w:name w:val="Основной текст (5)"/>
    <w:basedOn w:val="a5"/>
    <w:link w:val="58"/>
    <w:uiPriority w:val="99"/>
    <w:rsid w:val="00F60C7D"/>
    <w:pPr>
      <w:shd w:val="clear" w:color="auto" w:fill="FFFFFF"/>
      <w:spacing w:line="240" w:lineRule="atLeast"/>
      <w:jc w:val="left"/>
    </w:pPr>
    <w:rPr>
      <w:rFonts w:ascii="Calibri" w:eastAsia="Calibri" w:hAnsi="Calibri"/>
      <w:noProof/>
      <w:sz w:val="8"/>
      <w:szCs w:val="22"/>
    </w:rPr>
  </w:style>
  <w:style w:type="paragraph" w:customStyle="1" w:styleId="affffff6">
    <w:name w:val="Подпись к таблице"/>
    <w:basedOn w:val="a5"/>
    <w:link w:val="affffff5"/>
    <w:uiPriority w:val="99"/>
    <w:rsid w:val="00F60C7D"/>
    <w:pPr>
      <w:shd w:val="clear" w:color="auto" w:fill="FFFFFF"/>
      <w:spacing w:after="60" w:line="240" w:lineRule="atLeast"/>
      <w:jc w:val="left"/>
    </w:pPr>
    <w:rPr>
      <w:rFonts w:ascii="Calibri" w:eastAsia="Calibri" w:hAnsi="Calibri"/>
      <w:sz w:val="18"/>
      <w:szCs w:val="22"/>
    </w:rPr>
  </w:style>
  <w:style w:type="paragraph" w:customStyle="1" w:styleId="1ff1">
    <w:name w:val="Заголовок №1"/>
    <w:basedOn w:val="a5"/>
    <w:link w:val="1ff0"/>
    <w:uiPriority w:val="99"/>
    <w:rsid w:val="00F60C7D"/>
    <w:pPr>
      <w:shd w:val="clear" w:color="auto" w:fill="FFFFFF"/>
      <w:spacing w:before="120" w:line="240" w:lineRule="atLeast"/>
      <w:ind w:hanging="720"/>
      <w:outlineLvl w:val="0"/>
    </w:pPr>
    <w:rPr>
      <w:rFonts w:ascii="Calibri" w:eastAsia="Calibri" w:hAnsi="Calibri"/>
      <w:b/>
      <w:sz w:val="22"/>
      <w:szCs w:val="22"/>
    </w:rPr>
  </w:style>
  <w:style w:type="paragraph" w:customStyle="1" w:styleId="affffff8">
    <w:name w:val="Колонтитул"/>
    <w:basedOn w:val="a5"/>
    <w:link w:val="affffff7"/>
    <w:uiPriority w:val="99"/>
    <w:rsid w:val="00F60C7D"/>
    <w:pPr>
      <w:shd w:val="clear" w:color="auto" w:fill="FFFFFF"/>
      <w:jc w:val="left"/>
    </w:pPr>
    <w:rPr>
      <w:rFonts w:ascii="Calibri" w:eastAsia="Calibri" w:hAnsi="Calibri"/>
      <w:noProof/>
      <w:sz w:val="22"/>
      <w:szCs w:val="22"/>
    </w:rPr>
  </w:style>
  <w:style w:type="paragraph" w:customStyle="1" w:styleId="affffffa">
    <w:name w:val="Подпись к картинке"/>
    <w:basedOn w:val="a5"/>
    <w:link w:val="affffff9"/>
    <w:uiPriority w:val="99"/>
    <w:rsid w:val="00F60C7D"/>
    <w:pPr>
      <w:shd w:val="clear" w:color="auto" w:fill="FFFFFF"/>
      <w:spacing w:line="240" w:lineRule="atLeast"/>
      <w:jc w:val="left"/>
    </w:pPr>
    <w:rPr>
      <w:rFonts w:ascii="Calibri" w:eastAsia="Calibri" w:hAnsi="Calibri"/>
      <w:b/>
      <w:sz w:val="22"/>
      <w:szCs w:val="22"/>
    </w:rPr>
  </w:style>
  <w:style w:type="paragraph" w:customStyle="1" w:styleId="2f8">
    <w:name w:val="Подпись к картинке (2)"/>
    <w:basedOn w:val="a5"/>
    <w:link w:val="2f7"/>
    <w:uiPriority w:val="99"/>
    <w:rsid w:val="00F60C7D"/>
    <w:pPr>
      <w:shd w:val="clear" w:color="auto" w:fill="FFFFFF"/>
      <w:spacing w:line="240" w:lineRule="atLeast"/>
      <w:jc w:val="left"/>
    </w:pPr>
    <w:rPr>
      <w:rFonts w:ascii="Calibri" w:eastAsia="Calibri" w:hAnsi="Calibri"/>
      <w:sz w:val="21"/>
      <w:szCs w:val="22"/>
    </w:rPr>
  </w:style>
  <w:style w:type="paragraph" w:customStyle="1" w:styleId="66">
    <w:name w:val="Основной текст (6)"/>
    <w:basedOn w:val="a5"/>
    <w:link w:val="65"/>
    <w:uiPriority w:val="99"/>
    <w:rsid w:val="00F60C7D"/>
    <w:pPr>
      <w:shd w:val="clear" w:color="auto" w:fill="FFFFFF"/>
      <w:spacing w:line="240" w:lineRule="atLeast"/>
      <w:jc w:val="left"/>
    </w:pPr>
    <w:rPr>
      <w:rFonts w:ascii="Calibri" w:eastAsia="Calibri" w:hAnsi="Calibri"/>
      <w:noProof/>
      <w:sz w:val="23"/>
      <w:szCs w:val="22"/>
    </w:rPr>
  </w:style>
  <w:style w:type="paragraph" w:customStyle="1" w:styleId="75">
    <w:name w:val="Основной текст (7)"/>
    <w:basedOn w:val="a5"/>
    <w:link w:val="74"/>
    <w:uiPriority w:val="99"/>
    <w:rsid w:val="00F60C7D"/>
    <w:pPr>
      <w:shd w:val="clear" w:color="auto" w:fill="FFFFFF"/>
      <w:spacing w:line="240" w:lineRule="atLeast"/>
      <w:jc w:val="left"/>
    </w:pPr>
    <w:rPr>
      <w:rFonts w:ascii="Calibri" w:eastAsia="Calibri" w:hAnsi="Calibri"/>
      <w:noProof/>
      <w:sz w:val="21"/>
      <w:szCs w:val="22"/>
    </w:rPr>
  </w:style>
  <w:style w:type="paragraph" w:customStyle="1" w:styleId="811">
    <w:name w:val="Основной текст (8)1"/>
    <w:basedOn w:val="a5"/>
    <w:link w:val="84"/>
    <w:uiPriority w:val="99"/>
    <w:rsid w:val="00F60C7D"/>
    <w:pPr>
      <w:shd w:val="clear" w:color="auto" w:fill="FFFFFF"/>
      <w:spacing w:before="60" w:after="720" w:line="225" w:lineRule="exact"/>
    </w:pPr>
    <w:rPr>
      <w:rFonts w:ascii="Calibri" w:eastAsia="Calibri" w:hAnsi="Calibri"/>
      <w:sz w:val="18"/>
      <w:szCs w:val="22"/>
    </w:rPr>
  </w:style>
  <w:style w:type="paragraph" w:customStyle="1" w:styleId="95">
    <w:name w:val="Основной текст (9)"/>
    <w:basedOn w:val="a5"/>
    <w:link w:val="94"/>
    <w:uiPriority w:val="99"/>
    <w:rsid w:val="00F60C7D"/>
    <w:pPr>
      <w:shd w:val="clear" w:color="auto" w:fill="FFFFFF"/>
      <w:spacing w:before="120" w:line="240" w:lineRule="atLeast"/>
      <w:jc w:val="left"/>
    </w:pPr>
    <w:rPr>
      <w:rFonts w:ascii="Trebuchet MS" w:eastAsia="Calibri" w:hAnsi="Trebuchet MS"/>
      <w:sz w:val="14"/>
      <w:szCs w:val="22"/>
    </w:rPr>
  </w:style>
  <w:style w:type="table" w:customStyle="1" w:styleId="5b">
    <w:name w:val="Сетка таблицы5"/>
    <w:basedOn w:val="a7"/>
    <w:next w:val="afff9"/>
    <w:uiPriority w:val="39"/>
    <w:rsid w:val="00F60C7D"/>
    <w:rPr>
      <w:rFonts w:ascii="Arial Unicode MS" w:eastAsia="Arial Unicode MS" w:hAnsi="Arial Unicode MS"/>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0">
    <w:name w:val="Normal_0"/>
    <w:rsid w:val="00F60C7D"/>
    <w:rPr>
      <w:rFonts w:ascii="Tms Rmn" w:eastAsia="Times New Roman" w:hAnsi="Tms Rmn"/>
      <w:sz w:val="20"/>
      <w:szCs w:val="20"/>
    </w:rPr>
  </w:style>
  <w:style w:type="numbering" w:customStyle="1" w:styleId="1100">
    <w:name w:val="Нет списка110"/>
    <w:next w:val="a8"/>
    <w:uiPriority w:val="99"/>
    <w:semiHidden/>
    <w:rsid w:val="00F60C7D"/>
  </w:style>
  <w:style w:type="table" w:customStyle="1" w:styleId="133">
    <w:name w:val="Сетка таблицы13"/>
    <w:basedOn w:val="a7"/>
    <w:next w:val="afff9"/>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a">
    <w:name w:val="Основной текст2"/>
    <w:rsid w:val="00F60C7D"/>
    <w:rPr>
      <w:rFonts w:ascii="Times New Roman" w:eastAsia="Times New Roman" w:hAnsi="Times New Roman" w:cs="Times New Roman"/>
      <w:color w:val="000000"/>
      <w:spacing w:val="1"/>
      <w:w w:val="100"/>
      <w:position w:val="0"/>
      <w:sz w:val="20"/>
      <w:szCs w:val="20"/>
      <w:shd w:val="clear" w:color="auto" w:fill="FFFFFF"/>
      <w:lang w:val="ru-RU"/>
    </w:rPr>
  </w:style>
  <w:style w:type="paragraph" w:customStyle="1" w:styleId="3fc">
    <w:name w:val="Основной текст3"/>
    <w:basedOn w:val="a5"/>
    <w:rsid w:val="00F60C7D"/>
    <w:pPr>
      <w:widowControl w:val="0"/>
      <w:shd w:val="clear" w:color="auto" w:fill="FFFFFF"/>
      <w:spacing w:line="274" w:lineRule="exact"/>
      <w:ind w:hanging="240"/>
    </w:pPr>
    <w:rPr>
      <w:rFonts w:ascii="Calibri" w:eastAsia="Calibri" w:hAnsi="Calibri"/>
      <w:spacing w:val="1"/>
      <w:sz w:val="22"/>
      <w:szCs w:val="22"/>
      <w:lang w:eastAsia="en-US"/>
    </w:rPr>
  </w:style>
  <w:style w:type="numbering" w:customStyle="1" w:styleId="1180">
    <w:name w:val="Нет списка118"/>
    <w:next w:val="a8"/>
    <w:semiHidden/>
    <w:rsid w:val="00F60C7D"/>
  </w:style>
  <w:style w:type="paragraph" w:customStyle="1" w:styleId="BodyText20">
    <w:name w:val="Body Text 2_0"/>
    <w:basedOn w:val="a5"/>
    <w:rsid w:val="00F60C7D"/>
    <w:rPr>
      <w:sz w:val="28"/>
      <w:szCs w:val="20"/>
    </w:rPr>
  </w:style>
  <w:style w:type="numbering" w:customStyle="1" w:styleId="18">
    <w:name w:val="Стиль18"/>
    <w:rsid w:val="00F60C7D"/>
    <w:pPr>
      <w:numPr>
        <w:numId w:val="15"/>
      </w:numPr>
    </w:pPr>
  </w:style>
  <w:style w:type="numbering" w:customStyle="1" w:styleId="282">
    <w:name w:val="Нет списка28"/>
    <w:next w:val="a8"/>
    <w:semiHidden/>
    <w:rsid w:val="00F60C7D"/>
  </w:style>
  <w:style w:type="numbering" w:customStyle="1" w:styleId="1113">
    <w:name w:val="Нет списка1113"/>
    <w:next w:val="a8"/>
    <w:semiHidden/>
    <w:rsid w:val="00F60C7D"/>
  </w:style>
  <w:style w:type="numbering" w:customStyle="1" w:styleId="380">
    <w:name w:val="Нет списка38"/>
    <w:next w:val="a8"/>
    <w:semiHidden/>
    <w:unhideWhenUsed/>
    <w:rsid w:val="00F60C7D"/>
  </w:style>
  <w:style w:type="numbering" w:customStyle="1" w:styleId="1280">
    <w:name w:val="Нет списка128"/>
    <w:next w:val="a8"/>
    <w:semiHidden/>
    <w:rsid w:val="00F60C7D"/>
  </w:style>
  <w:style w:type="numbering" w:customStyle="1" w:styleId="430">
    <w:name w:val="Нет списка43"/>
    <w:next w:val="a8"/>
    <w:uiPriority w:val="99"/>
    <w:semiHidden/>
    <w:unhideWhenUsed/>
    <w:rsid w:val="00F60C7D"/>
  </w:style>
  <w:style w:type="numbering" w:customStyle="1" w:styleId="1330">
    <w:name w:val="Нет списка133"/>
    <w:next w:val="a8"/>
    <w:semiHidden/>
    <w:unhideWhenUsed/>
    <w:rsid w:val="00F60C7D"/>
  </w:style>
  <w:style w:type="numbering" w:customStyle="1" w:styleId="113">
    <w:name w:val="Стиль113"/>
    <w:rsid w:val="00F60C7D"/>
    <w:pPr>
      <w:numPr>
        <w:numId w:val="16"/>
      </w:numPr>
    </w:pPr>
  </w:style>
  <w:style w:type="numbering" w:customStyle="1" w:styleId="2130">
    <w:name w:val="Нет списка213"/>
    <w:next w:val="a8"/>
    <w:semiHidden/>
    <w:rsid w:val="00F60C7D"/>
  </w:style>
  <w:style w:type="numbering" w:customStyle="1" w:styleId="11113">
    <w:name w:val="Нет списка11113"/>
    <w:next w:val="a8"/>
    <w:semiHidden/>
    <w:rsid w:val="00F60C7D"/>
  </w:style>
  <w:style w:type="numbering" w:customStyle="1" w:styleId="3130">
    <w:name w:val="Нет списка313"/>
    <w:next w:val="a8"/>
    <w:semiHidden/>
    <w:unhideWhenUsed/>
    <w:rsid w:val="00F60C7D"/>
  </w:style>
  <w:style w:type="numbering" w:customStyle="1" w:styleId="12130">
    <w:name w:val="Нет списка1213"/>
    <w:next w:val="a8"/>
    <w:semiHidden/>
    <w:rsid w:val="00F60C7D"/>
  </w:style>
  <w:style w:type="numbering" w:customStyle="1" w:styleId="530">
    <w:name w:val="Нет списка53"/>
    <w:next w:val="a8"/>
    <w:uiPriority w:val="99"/>
    <w:semiHidden/>
    <w:unhideWhenUsed/>
    <w:rsid w:val="00F60C7D"/>
  </w:style>
  <w:style w:type="numbering" w:customStyle="1" w:styleId="1430">
    <w:name w:val="Нет списка143"/>
    <w:next w:val="a8"/>
    <w:semiHidden/>
    <w:unhideWhenUsed/>
    <w:rsid w:val="00F60C7D"/>
  </w:style>
  <w:style w:type="numbering" w:customStyle="1" w:styleId="1233">
    <w:name w:val="Стиль123"/>
    <w:rsid w:val="00F60C7D"/>
  </w:style>
  <w:style w:type="numbering" w:customStyle="1" w:styleId="2230">
    <w:name w:val="Нет списка223"/>
    <w:next w:val="a8"/>
    <w:semiHidden/>
    <w:rsid w:val="00F60C7D"/>
  </w:style>
  <w:style w:type="numbering" w:customStyle="1" w:styleId="1123">
    <w:name w:val="Нет списка1123"/>
    <w:next w:val="a8"/>
    <w:semiHidden/>
    <w:rsid w:val="00F60C7D"/>
  </w:style>
  <w:style w:type="numbering" w:customStyle="1" w:styleId="3230">
    <w:name w:val="Нет списка323"/>
    <w:next w:val="a8"/>
    <w:semiHidden/>
    <w:unhideWhenUsed/>
    <w:rsid w:val="00F60C7D"/>
  </w:style>
  <w:style w:type="numbering" w:customStyle="1" w:styleId="12230">
    <w:name w:val="Нет списка1223"/>
    <w:next w:val="a8"/>
    <w:semiHidden/>
    <w:rsid w:val="00F60C7D"/>
  </w:style>
  <w:style w:type="numbering" w:customStyle="1" w:styleId="630">
    <w:name w:val="Нет списка63"/>
    <w:next w:val="a8"/>
    <w:uiPriority w:val="99"/>
    <w:semiHidden/>
    <w:unhideWhenUsed/>
    <w:rsid w:val="00F60C7D"/>
  </w:style>
  <w:style w:type="numbering" w:customStyle="1" w:styleId="1530">
    <w:name w:val="Нет списка153"/>
    <w:next w:val="a8"/>
    <w:semiHidden/>
    <w:unhideWhenUsed/>
    <w:rsid w:val="00F60C7D"/>
  </w:style>
  <w:style w:type="numbering" w:customStyle="1" w:styleId="1331">
    <w:name w:val="Стиль133"/>
    <w:rsid w:val="00F60C7D"/>
  </w:style>
  <w:style w:type="numbering" w:customStyle="1" w:styleId="233">
    <w:name w:val="Нет списка233"/>
    <w:next w:val="a8"/>
    <w:semiHidden/>
    <w:rsid w:val="00F60C7D"/>
  </w:style>
  <w:style w:type="numbering" w:customStyle="1" w:styleId="1133">
    <w:name w:val="Нет списка1133"/>
    <w:next w:val="a8"/>
    <w:semiHidden/>
    <w:rsid w:val="00F60C7D"/>
  </w:style>
  <w:style w:type="numbering" w:customStyle="1" w:styleId="333">
    <w:name w:val="Нет списка333"/>
    <w:next w:val="a8"/>
    <w:semiHidden/>
    <w:unhideWhenUsed/>
    <w:rsid w:val="00F60C7D"/>
  </w:style>
  <w:style w:type="numbering" w:customStyle="1" w:styleId="12330">
    <w:name w:val="Нет списка1233"/>
    <w:next w:val="a8"/>
    <w:semiHidden/>
    <w:rsid w:val="00F60C7D"/>
  </w:style>
  <w:style w:type="numbering" w:customStyle="1" w:styleId="730">
    <w:name w:val="Нет списка73"/>
    <w:next w:val="a8"/>
    <w:uiPriority w:val="99"/>
    <w:semiHidden/>
    <w:unhideWhenUsed/>
    <w:rsid w:val="00F60C7D"/>
  </w:style>
  <w:style w:type="numbering" w:customStyle="1" w:styleId="163">
    <w:name w:val="Нет списка163"/>
    <w:next w:val="a8"/>
    <w:semiHidden/>
    <w:unhideWhenUsed/>
    <w:rsid w:val="00F60C7D"/>
  </w:style>
  <w:style w:type="table" w:customStyle="1" w:styleId="234">
    <w:name w:val="Сетка таблицы23"/>
    <w:basedOn w:val="a7"/>
    <w:next w:val="afff9"/>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
    <w:name w:val="Стиль143"/>
    <w:rsid w:val="00F60C7D"/>
  </w:style>
  <w:style w:type="numbering" w:customStyle="1" w:styleId="243">
    <w:name w:val="Нет списка243"/>
    <w:next w:val="a8"/>
    <w:semiHidden/>
    <w:rsid w:val="00F60C7D"/>
  </w:style>
  <w:style w:type="numbering" w:customStyle="1" w:styleId="1143">
    <w:name w:val="Нет списка1143"/>
    <w:next w:val="a8"/>
    <w:semiHidden/>
    <w:rsid w:val="00F60C7D"/>
  </w:style>
  <w:style w:type="numbering" w:customStyle="1" w:styleId="343">
    <w:name w:val="Нет списка343"/>
    <w:next w:val="a8"/>
    <w:semiHidden/>
    <w:unhideWhenUsed/>
    <w:rsid w:val="00F60C7D"/>
  </w:style>
  <w:style w:type="numbering" w:customStyle="1" w:styleId="1243">
    <w:name w:val="Нет списка1243"/>
    <w:next w:val="a8"/>
    <w:semiHidden/>
    <w:rsid w:val="00F60C7D"/>
  </w:style>
  <w:style w:type="numbering" w:customStyle="1" w:styleId="831">
    <w:name w:val="Нет списка83"/>
    <w:next w:val="a8"/>
    <w:uiPriority w:val="99"/>
    <w:semiHidden/>
    <w:unhideWhenUsed/>
    <w:rsid w:val="00F60C7D"/>
  </w:style>
  <w:style w:type="numbering" w:customStyle="1" w:styleId="173">
    <w:name w:val="Нет списка173"/>
    <w:next w:val="a8"/>
    <w:semiHidden/>
    <w:unhideWhenUsed/>
    <w:rsid w:val="00F60C7D"/>
  </w:style>
  <w:style w:type="numbering" w:customStyle="1" w:styleId="153">
    <w:name w:val="Стиль153"/>
    <w:rsid w:val="00F60C7D"/>
    <w:pPr>
      <w:numPr>
        <w:numId w:val="27"/>
      </w:numPr>
    </w:pPr>
  </w:style>
  <w:style w:type="numbering" w:customStyle="1" w:styleId="253">
    <w:name w:val="Нет списка253"/>
    <w:next w:val="a8"/>
    <w:semiHidden/>
    <w:rsid w:val="00F60C7D"/>
  </w:style>
  <w:style w:type="numbering" w:customStyle="1" w:styleId="1153">
    <w:name w:val="Нет списка1153"/>
    <w:next w:val="a8"/>
    <w:semiHidden/>
    <w:rsid w:val="00F60C7D"/>
  </w:style>
  <w:style w:type="numbering" w:customStyle="1" w:styleId="353">
    <w:name w:val="Нет списка353"/>
    <w:next w:val="a8"/>
    <w:semiHidden/>
    <w:unhideWhenUsed/>
    <w:rsid w:val="00F60C7D"/>
  </w:style>
  <w:style w:type="numbering" w:customStyle="1" w:styleId="1253">
    <w:name w:val="Нет списка1253"/>
    <w:next w:val="a8"/>
    <w:semiHidden/>
    <w:rsid w:val="00F60C7D"/>
  </w:style>
  <w:style w:type="table" w:customStyle="1" w:styleId="317">
    <w:name w:val="Сетка таблицы31"/>
    <w:basedOn w:val="a7"/>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
    <w:basedOn w:val="a7"/>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
    <w:basedOn w:val="a7"/>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
    <w:name w:val="Стиль1111"/>
    <w:rsid w:val="00F60C7D"/>
  </w:style>
  <w:style w:type="numbering" w:customStyle="1" w:styleId="11111">
    <w:name w:val="Стиль11111"/>
    <w:rsid w:val="00F60C7D"/>
    <w:pPr>
      <w:numPr>
        <w:numId w:val="28"/>
      </w:numPr>
    </w:pPr>
  </w:style>
  <w:style w:type="numbering" w:customStyle="1" w:styleId="1511">
    <w:name w:val="Стиль1511"/>
    <w:rsid w:val="00F60C7D"/>
    <w:pPr>
      <w:numPr>
        <w:numId w:val="17"/>
      </w:numPr>
    </w:pPr>
  </w:style>
  <w:style w:type="numbering" w:customStyle="1" w:styleId="1610">
    <w:name w:val="Стиль161"/>
    <w:rsid w:val="00F60C7D"/>
  </w:style>
  <w:style w:type="numbering" w:customStyle="1" w:styleId="1411">
    <w:name w:val="Стиль1411"/>
    <w:rsid w:val="00F60C7D"/>
    <w:pPr>
      <w:numPr>
        <w:numId w:val="18"/>
      </w:numPr>
    </w:pPr>
  </w:style>
  <w:style w:type="numbering" w:customStyle="1" w:styleId="1521">
    <w:name w:val="Стиль1521"/>
    <w:rsid w:val="00F60C7D"/>
  </w:style>
  <w:style w:type="numbering" w:customStyle="1" w:styleId="1121">
    <w:name w:val="Стиль1121"/>
    <w:rsid w:val="00F60C7D"/>
    <w:pPr>
      <w:numPr>
        <w:numId w:val="29"/>
      </w:numPr>
    </w:pPr>
  </w:style>
  <w:style w:type="numbering" w:customStyle="1" w:styleId="111111">
    <w:name w:val="Стиль111111"/>
    <w:rsid w:val="00F60C7D"/>
    <w:pPr>
      <w:numPr>
        <w:numId w:val="30"/>
      </w:numPr>
    </w:pPr>
  </w:style>
  <w:style w:type="numbering" w:customStyle="1" w:styleId="15111">
    <w:name w:val="Стиль15111"/>
    <w:rsid w:val="00F60C7D"/>
    <w:pPr>
      <w:numPr>
        <w:numId w:val="22"/>
      </w:numPr>
    </w:pPr>
  </w:style>
  <w:style w:type="numbering" w:customStyle="1" w:styleId="171">
    <w:name w:val="Стиль171"/>
    <w:rsid w:val="00F60C7D"/>
    <w:pPr>
      <w:numPr>
        <w:numId w:val="9"/>
      </w:numPr>
    </w:pPr>
  </w:style>
  <w:style w:type="numbering" w:customStyle="1" w:styleId="14111">
    <w:name w:val="Стиль14111"/>
    <w:rsid w:val="00F60C7D"/>
    <w:pPr>
      <w:numPr>
        <w:numId w:val="31"/>
      </w:numPr>
    </w:pPr>
  </w:style>
  <w:style w:type="numbering" w:customStyle="1" w:styleId="1531">
    <w:name w:val="Стиль1531"/>
    <w:rsid w:val="00F60C7D"/>
    <w:pPr>
      <w:numPr>
        <w:numId w:val="23"/>
      </w:numPr>
    </w:pPr>
  </w:style>
  <w:style w:type="numbering" w:customStyle="1" w:styleId="911">
    <w:name w:val="Нет списка91"/>
    <w:next w:val="a8"/>
    <w:uiPriority w:val="99"/>
    <w:semiHidden/>
    <w:unhideWhenUsed/>
    <w:rsid w:val="00F60C7D"/>
  </w:style>
  <w:style w:type="numbering" w:customStyle="1" w:styleId="1810">
    <w:name w:val="Нет списка181"/>
    <w:next w:val="a8"/>
    <w:semiHidden/>
    <w:unhideWhenUsed/>
    <w:rsid w:val="00F60C7D"/>
  </w:style>
  <w:style w:type="table" w:customStyle="1" w:styleId="411">
    <w:name w:val="Сетка таблицы41"/>
    <w:basedOn w:val="a7"/>
    <w:next w:val="afff9"/>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Стиль181"/>
    <w:rsid w:val="00F60C7D"/>
    <w:pPr>
      <w:numPr>
        <w:numId w:val="32"/>
      </w:numPr>
    </w:pPr>
  </w:style>
  <w:style w:type="numbering" w:customStyle="1" w:styleId="2611">
    <w:name w:val="Нет списка261"/>
    <w:next w:val="a8"/>
    <w:semiHidden/>
    <w:rsid w:val="00F60C7D"/>
  </w:style>
  <w:style w:type="numbering" w:customStyle="1" w:styleId="1161">
    <w:name w:val="Нет списка1161"/>
    <w:next w:val="a8"/>
    <w:semiHidden/>
    <w:rsid w:val="00F60C7D"/>
  </w:style>
  <w:style w:type="numbering" w:customStyle="1" w:styleId="361">
    <w:name w:val="Нет списка361"/>
    <w:next w:val="a8"/>
    <w:semiHidden/>
    <w:unhideWhenUsed/>
    <w:rsid w:val="00F60C7D"/>
  </w:style>
  <w:style w:type="numbering" w:customStyle="1" w:styleId="1261">
    <w:name w:val="Нет списка1261"/>
    <w:next w:val="a8"/>
    <w:semiHidden/>
    <w:rsid w:val="00F60C7D"/>
  </w:style>
  <w:style w:type="numbering" w:customStyle="1" w:styleId="1010">
    <w:name w:val="Нет списка101"/>
    <w:next w:val="a8"/>
    <w:uiPriority w:val="99"/>
    <w:semiHidden/>
    <w:rsid w:val="00F60C7D"/>
  </w:style>
  <w:style w:type="table" w:customStyle="1" w:styleId="511">
    <w:name w:val="Сетка таблицы51"/>
    <w:basedOn w:val="a7"/>
    <w:next w:val="afff9"/>
    <w:rsid w:val="00F60C7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0">
    <w:name w:val="Нет списка191"/>
    <w:next w:val="a8"/>
    <w:semiHidden/>
    <w:rsid w:val="00F60C7D"/>
  </w:style>
  <w:style w:type="numbering" w:customStyle="1" w:styleId="19">
    <w:name w:val="Стиль19"/>
    <w:rsid w:val="00F60C7D"/>
    <w:pPr>
      <w:numPr>
        <w:numId w:val="24"/>
      </w:numPr>
    </w:pPr>
  </w:style>
  <w:style w:type="numbering" w:customStyle="1" w:styleId="2710">
    <w:name w:val="Нет списка271"/>
    <w:next w:val="a8"/>
    <w:semiHidden/>
    <w:rsid w:val="00F60C7D"/>
  </w:style>
  <w:style w:type="numbering" w:customStyle="1" w:styleId="1171">
    <w:name w:val="Нет списка1171"/>
    <w:next w:val="a8"/>
    <w:semiHidden/>
    <w:rsid w:val="00F60C7D"/>
  </w:style>
  <w:style w:type="numbering" w:customStyle="1" w:styleId="371">
    <w:name w:val="Нет списка371"/>
    <w:next w:val="a8"/>
    <w:semiHidden/>
    <w:unhideWhenUsed/>
    <w:rsid w:val="00F60C7D"/>
  </w:style>
  <w:style w:type="numbering" w:customStyle="1" w:styleId="1271">
    <w:name w:val="Нет списка1271"/>
    <w:next w:val="a8"/>
    <w:semiHidden/>
    <w:rsid w:val="00F60C7D"/>
  </w:style>
  <w:style w:type="numbering" w:customStyle="1" w:styleId="4110">
    <w:name w:val="Нет списка411"/>
    <w:next w:val="a8"/>
    <w:uiPriority w:val="99"/>
    <w:semiHidden/>
    <w:unhideWhenUsed/>
    <w:rsid w:val="00F60C7D"/>
  </w:style>
  <w:style w:type="numbering" w:customStyle="1" w:styleId="1311">
    <w:name w:val="Нет списка1311"/>
    <w:next w:val="a8"/>
    <w:semiHidden/>
    <w:unhideWhenUsed/>
    <w:rsid w:val="00F60C7D"/>
  </w:style>
  <w:style w:type="numbering" w:customStyle="1" w:styleId="1131">
    <w:name w:val="Стиль1131"/>
    <w:rsid w:val="00F60C7D"/>
    <w:pPr>
      <w:numPr>
        <w:numId w:val="26"/>
      </w:numPr>
    </w:pPr>
  </w:style>
  <w:style w:type="numbering" w:customStyle="1" w:styleId="21130">
    <w:name w:val="Нет списка2113"/>
    <w:next w:val="a8"/>
    <w:semiHidden/>
    <w:rsid w:val="00F60C7D"/>
  </w:style>
  <w:style w:type="numbering" w:customStyle="1" w:styleId="11121">
    <w:name w:val="Нет списка11121"/>
    <w:next w:val="a8"/>
    <w:semiHidden/>
    <w:rsid w:val="00F60C7D"/>
  </w:style>
  <w:style w:type="numbering" w:customStyle="1" w:styleId="31110">
    <w:name w:val="Нет списка3111"/>
    <w:next w:val="a8"/>
    <w:semiHidden/>
    <w:unhideWhenUsed/>
    <w:rsid w:val="00F60C7D"/>
  </w:style>
  <w:style w:type="numbering" w:customStyle="1" w:styleId="12111">
    <w:name w:val="Нет списка12111"/>
    <w:next w:val="a8"/>
    <w:semiHidden/>
    <w:rsid w:val="00F60C7D"/>
  </w:style>
  <w:style w:type="numbering" w:customStyle="1" w:styleId="5110">
    <w:name w:val="Нет списка511"/>
    <w:next w:val="a8"/>
    <w:uiPriority w:val="99"/>
    <w:semiHidden/>
    <w:unhideWhenUsed/>
    <w:rsid w:val="00F60C7D"/>
  </w:style>
  <w:style w:type="numbering" w:customStyle="1" w:styleId="14110">
    <w:name w:val="Нет списка1411"/>
    <w:next w:val="a8"/>
    <w:semiHidden/>
    <w:unhideWhenUsed/>
    <w:rsid w:val="00F60C7D"/>
  </w:style>
  <w:style w:type="numbering" w:customStyle="1" w:styleId="12112">
    <w:name w:val="Стиль1211"/>
    <w:rsid w:val="00F60C7D"/>
  </w:style>
  <w:style w:type="numbering" w:customStyle="1" w:styleId="22110">
    <w:name w:val="Нет списка2211"/>
    <w:next w:val="a8"/>
    <w:semiHidden/>
    <w:rsid w:val="00F60C7D"/>
  </w:style>
  <w:style w:type="numbering" w:customStyle="1" w:styleId="11211">
    <w:name w:val="Нет списка11211"/>
    <w:next w:val="a8"/>
    <w:semiHidden/>
    <w:rsid w:val="00F60C7D"/>
  </w:style>
  <w:style w:type="numbering" w:customStyle="1" w:styleId="32110">
    <w:name w:val="Нет списка3211"/>
    <w:next w:val="a8"/>
    <w:semiHidden/>
    <w:unhideWhenUsed/>
    <w:rsid w:val="00F60C7D"/>
  </w:style>
  <w:style w:type="numbering" w:customStyle="1" w:styleId="12211">
    <w:name w:val="Нет списка12211"/>
    <w:next w:val="a8"/>
    <w:semiHidden/>
    <w:rsid w:val="00F60C7D"/>
  </w:style>
  <w:style w:type="numbering" w:customStyle="1" w:styleId="611">
    <w:name w:val="Нет списка611"/>
    <w:next w:val="a8"/>
    <w:uiPriority w:val="99"/>
    <w:semiHidden/>
    <w:unhideWhenUsed/>
    <w:rsid w:val="00F60C7D"/>
  </w:style>
  <w:style w:type="numbering" w:customStyle="1" w:styleId="15110">
    <w:name w:val="Нет списка1511"/>
    <w:next w:val="a8"/>
    <w:semiHidden/>
    <w:unhideWhenUsed/>
    <w:rsid w:val="00F60C7D"/>
  </w:style>
  <w:style w:type="numbering" w:customStyle="1" w:styleId="13110">
    <w:name w:val="Стиль1311"/>
    <w:rsid w:val="00F60C7D"/>
  </w:style>
  <w:style w:type="numbering" w:customStyle="1" w:styleId="23110">
    <w:name w:val="Нет списка2311"/>
    <w:next w:val="a8"/>
    <w:semiHidden/>
    <w:rsid w:val="00F60C7D"/>
  </w:style>
  <w:style w:type="numbering" w:customStyle="1" w:styleId="11311">
    <w:name w:val="Нет списка11311"/>
    <w:next w:val="a8"/>
    <w:semiHidden/>
    <w:rsid w:val="00F60C7D"/>
  </w:style>
  <w:style w:type="numbering" w:customStyle="1" w:styleId="3311">
    <w:name w:val="Нет списка3311"/>
    <w:next w:val="a8"/>
    <w:semiHidden/>
    <w:unhideWhenUsed/>
    <w:rsid w:val="00F60C7D"/>
  </w:style>
  <w:style w:type="numbering" w:customStyle="1" w:styleId="12311">
    <w:name w:val="Нет списка12311"/>
    <w:next w:val="a8"/>
    <w:semiHidden/>
    <w:rsid w:val="00F60C7D"/>
  </w:style>
  <w:style w:type="numbering" w:customStyle="1" w:styleId="711">
    <w:name w:val="Нет списка711"/>
    <w:next w:val="a8"/>
    <w:uiPriority w:val="99"/>
    <w:semiHidden/>
    <w:unhideWhenUsed/>
    <w:rsid w:val="00F60C7D"/>
  </w:style>
  <w:style w:type="numbering" w:customStyle="1" w:styleId="16110">
    <w:name w:val="Нет списка1611"/>
    <w:next w:val="a8"/>
    <w:semiHidden/>
    <w:unhideWhenUsed/>
    <w:rsid w:val="00F60C7D"/>
  </w:style>
  <w:style w:type="numbering" w:customStyle="1" w:styleId="1421">
    <w:name w:val="Стиль1421"/>
    <w:rsid w:val="00F60C7D"/>
  </w:style>
  <w:style w:type="numbering" w:customStyle="1" w:styleId="24110">
    <w:name w:val="Нет списка2411"/>
    <w:next w:val="a8"/>
    <w:semiHidden/>
    <w:rsid w:val="00F60C7D"/>
  </w:style>
  <w:style w:type="numbering" w:customStyle="1" w:styleId="11411">
    <w:name w:val="Нет списка11411"/>
    <w:next w:val="a8"/>
    <w:semiHidden/>
    <w:rsid w:val="00F60C7D"/>
  </w:style>
  <w:style w:type="numbering" w:customStyle="1" w:styleId="3411">
    <w:name w:val="Нет списка3411"/>
    <w:next w:val="a8"/>
    <w:semiHidden/>
    <w:unhideWhenUsed/>
    <w:rsid w:val="00F60C7D"/>
  </w:style>
  <w:style w:type="numbering" w:customStyle="1" w:styleId="12411">
    <w:name w:val="Нет списка12411"/>
    <w:next w:val="a8"/>
    <w:semiHidden/>
    <w:rsid w:val="00F60C7D"/>
  </w:style>
  <w:style w:type="numbering" w:customStyle="1" w:styleId="8111">
    <w:name w:val="Нет списка811"/>
    <w:next w:val="a8"/>
    <w:uiPriority w:val="99"/>
    <w:semiHidden/>
    <w:unhideWhenUsed/>
    <w:rsid w:val="00F60C7D"/>
  </w:style>
  <w:style w:type="numbering" w:customStyle="1" w:styleId="1711">
    <w:name w:val="Нет списка1711"/>
    <w:next w:val="a8"/>
    <w:semiHidden/>
    <w:unhideWhenUsed/>
    <w:rsid w:val="00F60C7D"/>
  </w:style>
  <w:style w:type="numbering" w:customStyle="1" w:styleId="154">
    <w:name w:val="Стиль154"/>
    <w:rsid w:val="00F60C7D"/>
  </w:style>
  <w:style w:type="numbering" w:customStyle="1" w:styleId="25110">
    <w:name w:val="Нет списка2511"/>
    <w:next w:val="a8"/>
    <w:semiHidden/>
    <w:rsid w:val="00F60C7D"/>
  </w:style>
  <w:style w:type="numbering" w:customStyle="1" w:styleId="11511">
    <w:name w:val="Нет списка11511"/>
    <w:next w:val="a8"/>
    <w:semiHidden/>
    <w:rsid w:val="00F60C7D"/>
  </w:style>
  <w:style w:type="numbering" w:customStyle="1" w:styleId="3511">
    <w:name w:val="Нет списка3511"/>
    <w:next w:val="a8"/>
    <w:semiHidden/>
    <w:unhideWhenUsed/>
    <w:rsid w:val="00F60C7D"/>
  </w:style>
  <w:style w:type="numbering" w:customStyle="1" w:styleId="12511">
    <w:name w:val="Нет списка12511"/>
    <w:next w:val="a8"/>
    <w:semiHidden/>
    <w:rsid w:val="00F60C7D"/>
  </w:style>
  <w:style w:type="numbering" w:customStyle="1" w:styleId="9110">
    <w:name w:val="Нет списка911"/>
    <w:next w:val="a8"/>
    <w:uiPriority w:val="99"/>
    <w:semiHidden/>
    <w:unhideWhenUsed/>
    <w:rsid w:val="00F60C7D"/>
  </w:style>
  <w:style w:type="numbering" w:customStyle="1" w:styleId="1811">
    <w:name w:val="Нет списка1811"/>
    <w:next w:val="a8"/>
    <w:semiHidden/>
    <w:unhideWhenUsed/>
    <w:rsid w:val="00F60C7D"/>
  </w:style>
  <w:style w:type="numbering" w:customStyle="1" w:styleId="1611">
    <w:name w:val="Стиль1611"/>
    <w:rsid w:val="00F60C7D"/>
    <w:pPr>
      <w:numPr>
        <w:numId w:val="25"/>
      </w:numPr>
    </w:pPr>
  </w:style>
  <w:style w:type="numbering" w:customStyle="1" w:styleId="26110">
    <w:name w:val="Нет списка2611"/>
    <w:next w:val="a8"/>
    <w:semiHidden/>
    <w:rsid w:val="00F60C7D"/>
  </w:style>
  <w:style w:type="numbering" w:customStyle="1" w:styleId="11611">
    <w:name w:val="Нет списка11611"/>
    <w:next w:val="a8"/>
    <w:semiHidden/>
    <w:rsid w:val="00F60C7D"/>
  </w:style>
  <w:style w:type="numbering" w:customStyle="1" w:styleId="3611">
    <w:name w:val="Нет списка3611"/>
    <w:next w:val="a8"/>
    <w:semiHidden/>
    <w:unhideWhenUsed/>
    <w:rsid w:val="00F60C7D"/>
  </w:style>
  <w:style w:type="numbering" w:customStyle="1" w:styleId="12611">
    <w:name w:val="Нет списка12611"/>
    <w:next w:val="a8"/>
    <w:semiHidden/>
    <w:rsid w:val="00F60C7D"/>
  </w:style>
  <w:style w:type="paragraph" w:customStyle="1" w:styleId="VL">
    <w:name w:val="VL_Основной текст"/>
    <w:basedOn w:val="a5"/>
    <w:link w:val="VL0"/>
    <w:qFormat/>
    <w:rsid w:val="004E2886"/>
    <w:pPr>
      <w:spacing w:before="240"/>
    </w:pPr>
    <w:rPr>
      <w:rFonts w:eastAsia="Calibri"/>
      <w:color w:val="141618"/>
      <w:sz w:val="22"/>
      <w:szCs w:val="22"/>
      <w:lang w:eastAsia="en-US"/>
    </w:rPr>
  </w:style>
  <w:style w:type="character" w:customStyle="1" w:styleId="VL0">
    <w:name w:val="VL_Основной текст Знак"/>
    <w:link w:val="VL"/>
    <w:rsid w:val="004E2886"/>
    <w:rPr>
      <w:rFonts w:ascii="Times New Roman" w:hAnsi="Times New Roman"/>
      <w:color w:val="141618"/>
      <w:lang w:eastAsia="en-US"/>
    </w:rPr>
  </w:style>
  <w:style w:type="paragraph" w:customStyle="1" w:styleId="ConsTitle">
    <w:name w:val="ConsTitle"/>
    <w:uiPriority w:val="99"/>
    <w:rsid w:val="005B0BBD"/>
    <w:pPr>
      <w:autoSpaceDE w:val="0"/>
      <w:autoSpaceDN w:val="0"/>
      <w:adjustRightInd w:val="0"/>
      <w:ind w:right="19772"/>
    </w:pPr>
    <w:rPr>
      <w:rFonts w:ascii="Arial" w:eastAsia="Times New Roman" w:hAnsi="Arial" w:cs="Arial"/>
      <w:b/>
      <w:bCs/>
      <w:sz w:val="16"/>
      <w:szCs w:val="16"/>
    </w:rPr>
  </w:style>
  <w:style w:type="paragraph" w:customStyle="1" w:styleId="ConsNonformat">
    <w:name w:val="ConsNonformat"/>
    <w:rsid w:val="005B0BBD"/>
    <w:pPr>
      <w:autoSpaceDE w:val="0"/>
      <w:autoSpaceDN w:val="0"/>
      <w:adjustRightInd w:val="0"/>
      <w:ind w:right="19772"/>
    </w:pPr>
    <w:rPr>
      <w:rFonts w:ascii="Courier New" w:eastAsia="Times New Roman" w:hAnsi="Courier New" w:cs="Courier New"/>
      <w:sz w:val="16"/>
      <w:szCs w:val="16"/>
    </w:rPr>
  </w:style>
  <w:style w:type="character" w:customStyle="1" w:styleId="ConsNormal0">
    <w:name w:val="ConsNormal Знак"/>
    <w:link w:val="ConsNormal"/>
    <w:locked/>
    <w:rsid w:val="005B0BBD"/>
    <w:rPr>
      <w:rFonts w:ascii="Arial" w:eastAsia="Times New Roman" w:hAnsi="Arial" w:cs="Arial"/>
      <w:sz w:val="20"/>
      <w:szCs w:val="20"/>
    </w:rPr>
  </w:style>
  <w:style w:type="paragraph" w:customStyle="1" w:styleId="1ff2">
    <w:name w:val="Основной текст с отступом1"/>
    <w:basedOn w:val="a5"/>
    <w:rsid w:val="005B0BBD"/>
    <w:pPr>
      <w:jc w:val="center"/>
    </w:pPr>
    <w:rPr>
      <w:b/>
      <w:bCs/>
      <w:sz w:val="28"/>
      <w:szCs w:val="28"/>
      <w:u w:val="single"/>
    </w:rPr>
  </w:style>
  <w:style w:type="character" w:customStyle="1" w:styleId="productmediumclass">
    <w:name w:val="productmediumclass"/>
    <w:basedOn w:val="a6"/>
    <w:rsid w:val="005B0BBD"/>
  </w:style>
  <w:style w:type="character" w:customStyle="1" w:styleId="productlargeclass">
    <w:name w:val="productlargeclass"/>
    <w:basedOn w:val="a6"/>
    <w:rsid w:val="005B0BBD"/>
  </w:style>
  <w:style w:type="paragraph" w:customStyle="1" w:styleId="a1">
    <w:name w:val="Пункты договора"/>
    <w:basedOn w:val="a5"/>
    <w:rsid w:val="005B0BBD"/>
    <w:pPr>
      <w:widowControl w:val="0"/>
      <w:numPr>
        <w:numId w:val="33"/>
      </w:numPr>
      <w:spacing w:before="120" w:after="120"/>
    </w:pPr>
    <w:rPr>
      <w:b/>
      <w:szCs w:val="20"/>
    </w:rPr>
  </w:style>
  <w:style w:type="paragraph" w:customStyle="1" w:styleId="1">
    <w:name w:val="Пункты договора 1"/>
    <w:basedOn w:val="a1"/>
    <w:rsid w:val="005B0BBD"/>
    <w:pPr>
      <w:numPr>
        <w:ilvl w:val="1"/>
      </w:numPr>
      <w:spacing w:before="0" w:after="60"/>
    </w:pPr>
    <w:rPr>
      <w:b w:val="0"/>
    </w:rPr>
  </w:style>
  <w:style w:type="paragraph" w:customStyle="1" w:styleId="20">
    <w:name w:val="Пункты договора 2"/>
    <w:basedOn w:val="a1"/>
    <w:rsid w:val="005B0BBD"/>
    <w:pPr>
      <w:numPr>
        <w:ilvl w:val="2"/>
      </w:numPr>
      <w:spacing w:before="0" w:after="60"/>
    </w:pPr>
    <w:rPr>
      <w:b w:val="0"/>
    </w:rPr>
  </w:style>
  <w:style w:type="character" w:customStyle="1" w:styleId="A20">
    <w:name w:val="A2"/>
    <w:rsid w:val="005B0BBD"/>
    <w:rPr>
      <w:rFonts w:ascii="Myriad Pro" w:eastAsia="Myriad Pro" w:hAnsi="Myriad Pro" w:cs="Myriad Pro"/>
      <w:color w:val="000000"/>
      <w:sz w:val="20"/>
      <w:szCs w:val="20"/>
    </w:rPr>
  </w:style>
  <w:style w:type="paragraph" w:customStyle="1" w:styleId="3f3f3f3f3f3f3f3f3f3f3f3f3f3f3f3f3f3f3f">
    <w:name w:val="Т3fа3fб3fл3fи3fц3fы3f (м3fо3fн3fо3fш3fи3fр3fи3fн3fн3fы3fй3f)"/>
    <w:basedOn w:val="a5"/>
    <w:next w:val="a5"/>
    <w:uiPriority w:val="99"/>
    <w:rsid w:val="005B0BBD"/>
    <w:pPr>
      <w:widowControl w:val="0"/>
      <w:autoSpaceDE w:val="0"/>
      <w:autoSpaceDN w:val="0"/>
      <w:adjustRightInd w:val="0"/>
    </w:pPr>
    <w:rPr>
      <w:rFonts w:ascii="Courier New" w:hAnsi="Courier New" w:cs="Courier New"/>
      <w:sz w:val="20"/>
      <w:szCs w:val="20"/>
    </w:rPr>
  </w:style>
  <w:style w:type="character" w:customStyle="1" w:styleId="Anrede1IhrZeichen">
    <w:name w:val="Anrede1IhrZeichen"/>
    <w:rsid w:val="005B0BBD"/>
    <w:rPr>
      <w:rFonts w:ascii="Arial" w:hAnsi="Arial"/>
      <w:sz w:val="22"/>
    </w:rPr>
  </w:style>
  <w:style w:type="paragraph" w:customStyle="1" w:styleId="Iauiue">
    <w:name w:val="Iau?iue"/>
    <w:rsid w:val="005B0BBD"/>
    <w:rPr>
      <w:rFonts w:ascii="Times New Roman" w:eastAsia="Times New Roman" w:hAnsi="Times New Roman"/>
      <w:sz w:val="20"/>
      <w:szCs w:val="20"/>
      <w:lang w:eastAsia="en-US"/>
    </w:rPr>
  </w:style>
  <w:style w:type="paragraph" w:customStyle="1" w:styleId="xl24">
    <w:name w:val="xl24"/>
    <w:basedOn w:val="a5"/>
    <w:rsid w:val="005B0BBD"/>
    <w:pPr>
      <w:spacing w:before="100" w:beforeAutospacing="1" w:after="100" w:afterAutospacing="1"/>
      <w:jc w:val="left"/>
      <w:textAlignment w:val="top"/>
    </w:pPr>
    <w:rPr>
      <w:szCs w:val="20"/>
      <w:lang w:eastAsia="en-US"/>
    </w:rPr>
  </w:style>
  <w:style w:type="paragraph" w:customStyle="1" w:styleId="xl30">
    <w:name w:val="xl30"/>
    <w:basedOn w:val="a5"/>
    <w:rsid w:val="005B0BBD"/>
    <w:pPr>
      <w:pBdr>
        <w:left w:val="single" w:sz="4" w:space="0" w:color="auto"/>
      </w:pBdr>
      <w:spacing w:before="100" w:beforeAutospacing="1" w:after="100" w:afterAutospacing="1"/>
      <w:jc w:val="left"/>
      <w:textAlignment w:val="top"/>
    </w:pPr>
    <w:rPr>
      <w:sz w:val="22"/>
      <w:szCs w:val="20"/>
      <w:lang w:eastAsia="en-US"/>
    </w:rPr>
  </w:style>
  <w:style w:type="character" w:customStyle="1" w:styleId="1ff3">
    <w:name w:val="Гиперссылка1"/>
    <w:rsid w:val="005B0BBD"/>
    <w:rPr>
      <w:color w:val="0000FF"/>
      <w:u w:val="single"/>
    </w:rPr>
  </w:style>
  <w:style w:type="paragraph" w:customStyle="1" w:styleId="xl35">
    <w:name w:val="xl35"/>
    <w:basedOn w:val="a5"/>
    <w:rsid w:val="005B0BB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2fb">
    <w:name w:val="Текст2"/>
    <w:basedOn w:val="a5"/>
    <w:rsid w:val="005B0BBD"/>
    <w:pPr>
      <w:jc w:val="left"/>
    </w:pPr>
    <w:rPr>
      <w:rFonts w:ascii="Courier New" w:hAnsi="Courier New"/>
      <w:sz w:val="20"/>
    </w:rPr>
  </w:style>
  <w:style w:type="paragraph" w:customStyle="1" w:styleId="318">
    <w:name w:val="Основной текст с отступом 31"/>
    <w:basedOn w:val="a5"/>
    <w:rsid w:val="005B0BBD"/>
    <w:pPr>
      <w:widowControl w:val="0"/>
      <w:overflowPunct w:val="0"/>
      <w:autoSpaceDE w:val="0"/>
      <w:autoSpaceDN w:val="0"/>
      <w:adjustRightInd w:val="0"/>
      <w:ind w:firstLine="240"/>
    </w:pPr>
    <w:rPr>
      <w:rFonts w:ascii="Arial" w:hAnsi="Arial"/>
      <w:color w:val="000000"/>
      <w:sz w:val="18"/>
      <w:szCs w:val="20"/>
    </w:rPr>
  </w:style>
  <w:style w:type="paragraph" w:styleId="affffffb">
    <w:name w:val="List"/>
    <w:basedOn w:val="a5"/>
    <w:locked/>
    <w:rsid w:val="005B0BBD"/>
    <w:pPr>
      <w:ind w:left="283" w:hanging="283"/>
      <w:contextualSpacing/>
      <w:jc w:val="left"/>
    </w:pPr>
  </w:style>
  <w:style w:type="paragraph" w:customStyle="1" w:styleId="1ff4">
    <w:name w:val="заголовок 1"/>
    <w:basedOn w:val="a5"/>
    <w:next w:val="a5"/>
    <w:rsid w:val="005B0BBD"/>
    <w:pPr>
      <w:keepNext/>
      <w:autoSpaceDE w:val="0"/>
      <w:autoSpaceDN w:val="0"/>
      <w:spacing w:before="240" w:after="60"/>
      <w:jc w:val="left"/>
    </w:pPr>
    <w:rPr>
      <w:rFonts w:ascii="Arial" w:hAnsi="Arial" w:cs="Arial"/>
      <w:b/>
      <w:bCs/>
      <w:kern w:val="28"/>
      <w:sz w:val="28"/>
      <w:szCs w:val="28"/>
    </w:rPr>
  </w:style>
  <w:style w:type="paragraph" w:customStyle="1" w:styleId="1ff5">
    <w:name w:val="нормальный1"/>
    <w:basedOn w:val="a5"/>
    <w:rsid w:val="005B0BBD"/>
    <w:pPr>
      <w:suppressAutoHyphens/>
      <w:spacing w:after="60"/>
      <w:ind w:firstLine="720"/>
    </w:pPr>
    <w:rPr>
      <w:sz w:val="26"/>
      <w:szCs w:val="26"/>
      <w:lang w:eastAsia="ar-SA"/>
    </w:rPr>
  </w:style>
  <w:style w:type="character" w:customStyle="1" w:styleId="1f">
    <w:name w:val="Обычный1 Знак"/>
    <w:link w:val="1e"/>
    <w:rsid w:val="005B0BBD"/>
    <w:rPr>
      <w:rFonts w:ascii="Times New Roman" w:eastAsia="Times New Roman" w:hAnsi="Times New Roman"/>
      <w:sz w:val="24"/>
      <w:szCs w:val="24"/>
    </w:rPr>
  </w:style>
  <w:style w:type="paragraph" w:customStyle="1" w:styleId="119">
    <w:name w:val="заголовок 11"/>
    <w:basedOn w:val="a5"/>
    <w:next w:val="a5"/>
    <w:rsid w:val="005B0BBD"/>
    <w:pPr>
      <w:keepNext/>
      <w:jc w:val="center"/>
    </w:pPr>
    <w:rPr>
      <w:snapToGrid w:val="0"/>
      <w:szCs w:val="20"/>
    </w:rPr>
  </w:style>
  <w:style w:type="paragraph" w:customStyle="1" w:styleId="2fc">
    <w:name w:val="?сновной текст с отступом 2"/>
    <w:basedOn w:val="a5"/>
    <w:rsid w:val="005B0BBD"/>
    <w:pPr>
      <w:widowControl w:val="0"/>
      <w:autoSpaceDE w:val="0"/>
      <w:autoSpaceDN w:val="0"/>
      <w:adjustRightInd w:val="0"/>
      <w:ind w:firstLine="540"/>
    </w:pPr>
    <w:rPr>
      <w:rFonts w:eastAsia="Calibri"/>
    </w:rPr>
  </w:style>
  <w:style w:type="paragraph" w:customStyle="1" w:styleId="214">
    <w:name w:val="Основной текст с отступом 21"/>
    <w:basedOn w:val="a5"/>
    <w:rsid w:val="005B0BBD"/>
    <w:pPr>
      <w:suppressAutoHyphens/>
      <w:ind w:firstLine="709"/>
      <w:jc w:val="left"/>
    </w:pPr>
    <w:rPr>
      <w:lang w:eastAsia="ar-SA"/>
    </w:rPr>
  </w:style>
  <w:style w:type="character" w:styleId="affffffc">
    <w:name w:val="Placeholder Text"/>
    <w:uiPriority w:val="99"/>
    <w:semiHidden/>
    <w:rsid w:val="005B0BBD"/>
    <w:rPr>
      <w:color w:val="808080"/>
    </w:rPr>
  </w:style>
  <w:style w:type="paragraph" w:customStyle="1" w:styleId="affffffd">
    <w:name w:val="Прижатый влево"/>
    <w:basedOn w:val="a5"/>
    <w:next w:val="a5"/>
    <w:uiPriority w:val="99"/>
    <w:rsid w:val="005B0BBD"/>
    <w:pPr>
      <w:widowControl w:val="0"/>
      <w:autoSpaceDE w:val="0"/>
      <w:autoSpaceDN w:val="0"/>
      <w:adjustRightInd w:val="0"/>
      <w:jc w:val="left"/>
    </w:pPr>
    <w:rPr>
      <w:rFonts w:ascii="Arial" w:hAnsi="Arial" w:cs="Arial"/>
    </w:rPr>
  </w:style>
  <w:style w:type="paragraph" w:customStyle="1" w:styleId="msonormalmailrucssattributepostfix">
    <w:name w:val="msonormal_mailru_css_attribute_postfix"/>
    <w:basedOn w:val="a5"/>
    <w:rsid w:val="005B0BBD"/>
    <w:pPr>
      <w:spacing w:before="100" w:beforeAutospacing="1" w:after="100" w:afterAutospacing="1"/>
      <w:jc w:val="left"/>
    </w:pPr>
  </w:style>
  <w:style w:type="numbering" w:customStyle="1" w:styleId="8">
    <w:name w:val="Стиль8"/>
    <w:rsid w:val="005B0BBD"/>
    <w:pPr>
      <w:numPr>
        <w:numId w:val="34"/>
      </w:numPr>
    </w:pPr>
  </w:style>
  <w:style w:type="paragraph" w:customStyle="1" w:styleId="affffffe">
    <w:name w:val="ДИ Раздел"/>
    <w:basedOn w:val="a5"/>
    <w:qFormat/>
    <w:rsid w:val="005B0BBD"/>
    <w:pPr>
      <w:shd w:val="clear" w:color="auto" w:fill="FFFFFF"/>
      <w:ind w:firstLine="709"/>
    </w:pPr>
    <w:rPr>
      <w:b/>
      <w:bCs/>
      <w:color w:val="000000"/>
      <w:sz w:val="30"/>
      <w:szCs w:val="30"/>
      <w:lang w:eastAsia="en-US"/>
    </w:rPr>
  </w:style>
  <w:style w:type="paragraph" w:customStyle="1" w:styleId="afffffff">
    <w:name w:val="ДИ"/>
    <w:basedOn w:val="af9"/>
    <w:rsid w:val="005B0BBD"/>
    <w:pPr>
      <w:spacing w:after="0"/>
    </w:pPr>
    <w:rPr>
      <w:color w:val="000000"/>
      <w:sz w:val="28"/>
      <w:lang w:eastAsia="en-US"/>
    </w:rPr>
  </w:style>
  <w:style w:type="paragraph" w:customStyle="1" w:styleId="a4">
    <w:name w:val="СМК нумерация пунктов"/>
    <w:basedOn w:val="a9"/>
    <w:qFormat/>
    <w:rsid w:val="005B0BBD"/>
    <w:pPr>
      <w:numPr>
        <w:numId w:val="35"/>
      </w:numPr>
      <w:spacing w:before="120"/>
    </w:pPr>
    <w:rPr>
      <w:color w:val="000000"/>
      <w:sz w:val="28"/>
      <w:szCs w:val="20"/>
      <w:lang w:eastAsia="en-US"/>
    </w:rPr>
  </w:style>
  <w:style w:type="numbering" w:customStyle="1" w:styleId="40">
    <w:name w:val="Стиль4"/>
    <w:rsid w:val="005B0BBD"/>
    <w:pPr>
      <w:numPr>
        <w:numId w:val="36"/>
      </w:numPr>
    </w:pPr>
  </w:style>
  <w:style w:type="numbering" w:customStyle="1" w:styleId="5">
    <w:name w:val="Стиль5"/>
    <w:rsid w:val="005B0BBD"/>
    <w:pPr>
      <w:numPr>
        <w:numId w:val="37"/>
      </w:numPr>
    </w:pPr>
  </w:style>
  <w:style w:type="paragraph" w:customStyle="1" w:styleId="6">
    <w:name w:val="Стиль6"/>
    <w:basedOn w:val="af7"/>
    <w:qFormat/>
    <w:rsid w:val="005B0BBD"/>
    <w:pPr>
      <w:numPr>
        <w:numId w:val="38"/>
      </w:numPr>
      <w:tabs>
        <w:tab w:val="clear" w:pos="4677"/>
        <w:tab w:val="clear" w:pos="9355"/>
        <w:tab w:val="left" w:pos="1021"/>
      </w:tabs>
    </w:pPr>
    <w:rPr>
      <w:color w:val="000000"/>
      <w:sz w:val="28"/>
      <w:szCs w:val="28"/>
      <w:lang w:eastAsia="en-US"/>
    </w:rPr>
  </w:style>
  <w:style w:type="paragraph" w:customStyle="1" w:styleId="afffffff0">
    <w:name w:val="Положение"/>
    <w:basedOn w:val="ConsPlusNormal"/>
    <w:qFormat/>
    <w:rsid w:val="005B0BBD"/>
    <w:pPr>
      <w:widowControl/>
      <w:ind w:firstLine="0"/>
      <w:jc w:val="both"/>
    </w:pPr>
    <w:rPr>
      <w:rFonts w:ascii="Times New Roman" w:eastAsia="Times New Roman" w:hAnsi="Times New Roman" w:cs="Times New Roman"/>
      <w:sz w:val="28"/>
      <w:szCs w:val="28"/>
    </w:rPr>
  </w:style>
  <w:style w:type="paragraph" w:customStyle="1" w:styleId="a3">
    <w:name w:val="Положение тире"/>
    <w:basedOn w:val="ConsPlusNormal"/>
    <w:qFormat/>
    <w:rsid w:val="005B0BBD"/>
    <w:pPr>
      <w:widowControl/>
      <w:numPr>
        <w:numId w:val="39"/>
      </w:numPr>
      <w:jc w:val="both"/>
    </w:pPr>
    <w:rPr>
      <w:rFonts w:ascii="Times New Roman" w:eastAsia="Times New Roman" w:hAnsi="Times New Roman" w:cs="Times New Roman"/>
      <w:sz w:val="28"/>
      <w:szCs w:val="28"/>
    </w:rPr>
  </w:style>
  <w:style w:type="paragraph" w:customStyle="1" w:styleId="3">
    <w:name w:val="Положение 3 уровень"/>
    <w:basedOn w:val="ConsPlusNormal"/>
    <w:rsid w:val="005B0BBD"/>
    <w:pPr>
      <w:widowControl/>
      <w:numPr>
        <w:ilvl w:val="2"/>
        <w:numId w:val="40"/>
      </w:numPr>
      <w:jc w:val="both"/>
    </w:pPr>
    <w:rPr>
      <w:rFonts w:ascii="Times New Roman" w:eastAsia="Times New Roman" w:hAnsi="Times New Roman" w:cs="Times New Roman"/>
      <w:sz w:val="28"/>
      <w:szCs w:val="28"/>
    </w:rPr>
  </w:style>
  <w:style w:type="numbering" w:customStyle="1" w:styleId="7">
    <w:name w:val="Стиль7"/>
    <w:rsid w:val="005B0BBD"/>
    <w:pPr>
      <w:numPr>
        <w:numId w:val="41"/>
      </w:numPr>
    </w:pPr>
  </w:style>
  <w:style w:type="paragraph" w:customStyle="1" w:styleId="a">
    <w:name w:val="Дефис"/>
    <w:basedOn w:val="a4"/>
    <w:qFormat/>
    <w:rsid w:val="005B0BBD"/>
    <w:pPr>
      <w:numPr>
        <w:numId w:val="42"/>
      </w:numPr>
      <w:spacing w:before="0"/>
    </w:pPr>
  </w:style>
  <w:style w:type="paragraph" w:customStyle="1" w:styleId="afffffff1">
    <w:name w:val="СМК Заголовок"/>
    <w:basedOn w:val="a5"/>
    <w:qFormat/>
    <w:rsid w:val="005B0BBD"/>
    <w:pPr>
      <w:shd w:val="clear" w:color="auto" w:fill="FFFFFF"/>
      <w:spacing w:after="360"/>
      <w:ind w:firstLine="709"/>
    </w:pPr>
    <w:rPr>
      <w:b/>
      <w:bCs/>
      <w:color w:val="000000"/>
      <w:sz w:val="30"/>
      <w:szCs w:val="30"/>
      <w:lang w:eastAsia="en-US"/>
    </w:rPr>
  </w:style>
  <w:style w:type="paragraph" w:customStyle="1" w:styleId="2">
    <w:name w:val="СМК нумерация пунктов 2"/>
    <w:basedOn w:val="25"/>
    <w:qFormat/>
    <w:rsid w:val="005B0BBD"/>
    <w:pPr>
      <w:numPr>
        <w:numId w:val="43"/>
      </w:numPr>
      <w:spacing w:after="0" w:line="240" w:lineRule="auto"/>
    </w:pPr>
    <w:rPr>
      <w:color w:val="000000"/>
      <w:sz w:val="28"/>
      <w:lang w:eastAsia="en-US"/>
    </w:rPr>
  </w:style>
  <w:style w:type="paragraph" w:customStyle="1" w:styleId="cefb">
    <w:name w:val="Îá.cefb÷íûé"/>
    <w:uiPriority w:val="99"/>
    <w:rsid w:val="005B0BBD"/>
    <w:pPr>
      <w:widowControl w:val="0"/>
    </w:pPr>
    <w:rPr>
      <w:rFonts w:ascii="Times New Roman" w:eastAsia="Times New Roman" w:hAnsi="Times New Roman"/>
      <w:sz w:val="20"/>
      <w:szCs w:val="20"/>
    </w:rPr>
  </w:style>
  <w:style w:type="paragraph" w:customStyle="1" w:styleId="1215">
    <w:name w:val="Знак Знак12 Знак Знак Знак Знак Знак Знак Знак Знак Знак Знак Знак Знак Знак Знак Знак Знак1"/>
    <w:basedOn w:val="a5"/>
    <w:uiPriority w:val="99"/>
    <w:rsid w:val="00466ADA"/>
    <w:pPr>
      <w:widowControl w:val="0"/>
      <w:adjustRightInd w:val="0"/>
      <w:spacing w:after="160" w:line="240" w:lineRule="exact"/>
      <w:jc w:val="right"/>
    </w:pPr>
    <w:rPr>
      <w:sz w:val="20"/>
      <w:szCs w:val="20"/>
      <w:lang w:val="en-GB" w:eastAsia="en-US"/>
    </w:rPr>
  </w:style>
  <w:style w:type="paragraph" w:styleId="afffffff2">
    <w:name w:val="Body Text First Indent"/>
    <w:basedOn w:val="af9"/>
    <w:link w:val="afffffff3"/>
    <w:uiPriority w:val="99"/>
    <w:locked/>
    <w:rsid w:val="002710B9"/>
    <w:pPr>
      <w:ind w:firstLine="210"/>
      <w:jc w:val="left"/>
    </w:pPr>
  </w:style>
  <w:style w:type="character" w:customStyle="1" w:styleId="afffffff3">
    <w:name w:val="Красная строка Знак"/>
    <w:basedOn w:val="1c"/>
    <w:link w:val="afffffff2"/>
    <w:uiPriority w:val="99"/>
    <w:rsid w:val="002710B9"/>
    <w:rPr>
      <w:rFonts w:ascii="Times New Roman" w:eastAsia="Times New Roman" w:hAnsi="Times New Roman" w:cs="Times New Roman"/>
      <w:sz w:val="24"/>
      <w:szCs w:val="24"/>
    </w:rPr>
  </w:style>
  <w:style w:type="character" w:customStyle="1" w:styleId="w">
    <w:name w:val="w"/>
    <w:basedOn w:val="a6"/>
    <w:rsid w:val="006B5A9C"/>
  </w:style>
  <w:style w:type="paragraph" w:customStyle="1" w:styleId="2fd">
    <w:name w:val="Стиль Заголовок 2 + не полужирный не малые прописные По ширине П..."/>
    <w:basedOn w:val="a5"/>
    <w:rsid w:val="00CD6697"/>
    <w:pPr>
      <w:spacing w:after="160" w:line="259" w:lineRule="auto"/>
      <w:ind w:left="1027" w:firstLine="284"/>
      <w:jc w:val="left"/>
    </w:pPr>
    <w:rPr>
      <w:rFonts w:asciiTheme="minorHAnsi" w:eastAsiaTheme="minorHAnsi" w:hAnsiTheme="minorHAnsi" w:cstheme="minorBidi"/>
      <w:sz w:val="22"/>
      <w:szCs w:val="22"/>
      <w:lang w:eastAsia="en-US"/>
    </w:rPr>
  </w:style>
  <w:style w:type="paragraph" w:customStyle="1" w:styleId="3032095">
    <w:name w:val="Стиль Заголовок 3 + курсив Слева:  032 см Первая строка:  095 см"/>
    <w:basedOn w:val="a5"/>
    <w:rsid w:val="00CD6697"/>
    <w:pPr>
      <w:spacing w:after="160" w:line="259" w:lineRule="auto"/>
      <w:ind w:left="1145" w:firstLine="284"/>
      <w:jc w:val="left"/>
    </w:pPr>
    <w:rPr>
      <w:rFonts w:asciiTheme="minorHAnsi" w:eastAsiaTheme="minorHAnsi" w:hAnsiTheme="minorHAnsi" w:cstheme="minorBidi"/>
      <w:sz w:val="22"/>
      <w:szCs w:val="22"/>
      <w:lang w:eastAsia="en-US"/>
    </w:rPr>
  </w:style>
  <w:style w:type="paragraph" w:customStyle="1" w:styleId="afffffff4">
    <w:name w:val="Приложение"/>
    <w:basedOn w:val="a5"/>
    <w:rsid w:val="00CD6697"/>
    <w:pPr>
      <w:spacing w:after="160" w:line="259" w:lineRule="auto"/>
      <w:ind w:left="1900" w:hanging="1440"/>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98575">
      <w:bodyDiv w:val="1"/>
      <w:marLeft w:val="0"/>
      <w:marRight w:val="0"/>
      <w:marTop w:val="0"/>
      <w:marBottom w:val="0"/>
      <w:divBdr>
        <w:top w:val="none" w:sz="0" w:space="0" w:color="auto"/>
        <w:left w:val="none" w:sz="0" w:space="0" w:color="auto"/>
        <w:bottom w:val="none" w:sz="0" w:space="0" w:color="auto"/>
        <w:right w:val="none" w:sz="0" w:space="0" w:color="auto"/>
      </w:divBdr>
      <w:divsChild>
        <w:div w:id="1536580444">
          <w:marLeft w:val="0"/>
          <w:marRight w:val="0"/>
          <w:marTop w:val="0"/>
          <w:marBottom w:val="0"/>
          <w:divBdr>
            <w:top w:val="none" w:sz="0" w:space="0" w:color="auto"/>
            <w:left w:val="none" w:sz="0" w:space="0" w:color="auto"/>
            <w:bottom w:val="none" w:sz="0" w:space="0" w:color="auto"/>
            <w:right w:val="none" w:sz="0" w:space="0" w:color="auto"/>
          </w:divBdr>
        </w:div>
      </w:divsChild>
    </w:div>
    <w:div w:id="194662524">
      <w:bodyDiv w:val="1"/>
      <w:marLeft w:val="0"/>
      <w:marRight w:val="0"/>
      <w:marTop w:val="0"/>
      <w:marBottom w:val="0"/>
      <w:divBdr>
        <w:top w:val="none" w:sz="0" w:space="0" w:color="auto"/>
        <w:left w:val="none" w:sz="0" w:space="0" w:color="auto"/>
        <w:bottom w:val="none" w:sz="0" w:space="0" w:color="auto"/>
        <w:right w:val="none" w:sz="0" w:space="0" w:color="auto"/>
      </w:divBdr>
    </w:div>
    <w:div w:id="649093698">
      <w:marLeft w:val="0"/>
      <w:marRight w:val="0"/>
      <w:marTop w:val="0"/>
      <w:marBottom w:val="0"/>
      <w:divBdr>
        <w:top w:val="none" w:sz="0" w:space="0" w:color="auto"/>
        <w:left w:val="none" w:sz="0" w:space="0" w:color="auto"/>
        <w:bottom w:val="none" w:sz="0" w:space="0" w:color="auto"/>
        <w:right w:val="none" w:sz="0" w:space="0" w:color="auto"/>
      </w:divBdr>
    </w:div>
    <w:div w:id="649093699">
      <w:marLeft w:val="0"/>
      <w:marRight w:val="0"/>
      <w:marTop w:val="0"/>
      <w:marBottom w:val="0"/>
      <w:divBdr>
        <w:top w:val="none" w:sz="0" w:space="0" w:color="auto"/>
        <w:left w:val="none" w:sz="0" w:space="0" w:color="auto"/>
        <w:bottom w:val="none" w:sz="0" w:space="0" w:color="auto"/>
        <w:right w:val="none" w:sz="0" w:space="0" w:color="auto"/>
      </w:divBdr>
    </w:div>
    <w:div w:id="1068190090">
      <w:bodyDiv w:val="1"/>
      <w:marLeft w:val="0"/>
      <w:marRight w:val="0"/>
      <w:marTop w:val="0"/>
      <w:marBottom w:val="0"/>
      <w:divBdr>
        <w:top w:val="none" w:sz="0" w:space="0" w:color="auto"/>
        <w:left w:val="none" w:sz="0" w:space="0" w:color="auto"/>
        <w:bottom w:val="none" w:sz="0" w:space="0" w:color="auto"/>
        <w:right w:val="none" w:sz="0" w:space="0" w:color="auto"/>
      </w:divBdr>
    </w:div>
    <w:div w:id="1158574670">
      <w:bodyDiv w:val="1"/>
      <w:marLeft w:val="0"/>
      <w:marRight w:val="0"/>
      <w:marTop w:val="0"/>
      <w:marBottom w:val="0"/>
      <w:divBdr>
        <w:top w:val="none" w:sz="0" w:space="0" w:color="auto"/>
        <w:left w:val="none" w:sz="0" w:space="0" w:color="auto"/>
        <w:bottom w:val="none" w:sz="0" w:space="0" w:color="auto"/>
        <w:right w:val="none" w:sz="0" w:space="0" w:color="auto"/>
      </w:divBdr>
    </w:div>
    <w:div w:id="1484420601">
      <w:bodyDiv w:val="1"/>
      <w:marLeft w:val="0"/>
      <w:marRight w:val="0"/>
      <w:marTop w:val="0"/>
      <w:marBottom w:val="0"/>
      <w:divBdr>
        <w:top w:val="none" w:sz="0" w:space="0" w:color="auto"/>
        <w:left w:val="none" w:sz="0" w:space="0" w:color="auto"/>
        <w:bottom w:val="none" w:sz="0" w:space="0" w:color="auto"/>
        <w:right w:val="none" w:sz="0" w:space="0" w:color="auto"/>
      </w:divBdr>
    </w:div>
    <w:div w:id="1679115757">
      <w:bodyDiv w:val="1"/>
      <w:marLeft w:val="0"/>
      <w:marRight w:val="0"/>
      <w:marTop w:val="0"/>
      <w:marBottom w:val="0"/>
      <w:divBdr>
        <w:top w:val="none" w:sz="0" w:space="0" w:color="auto"/>
        <w:left w:val="none" w:sz="0" w:space="0" w:color="auto"/>
        <w:bottom w:val="none" w:sz="0" w:space="0" w:color="auto"/>
        <w:right w:val="none" w:sz="0" w:space="0" w:color="auto"/>
      </w:divBdr>
      <w:divsChild>
        <w:div w:id="162821828">
          <w:marLeft w:val="0"/>
          <w:marRight w:val="0"/>
          <w:marTop w:val="0"/>
          <w:marBottom w:val="0"/>
          <w:divBdr>
            <w:top w:val="none" w:sz="0" w:space="0" w:color="auto"/>
            <w:left w:val="none" w:sz="0" w:space="0" w:color="auto"/>
            <w:bottom w:val="none" w:sz="0" w:space="0" w:color="auto"/>
            <w:right w:val="none" w:sz="0" w:space="0" w:color="auto"/>
          </w:divBdr>
        </w:div>
      </w:divsChild>
    </w:div>
    <w:div w:id="1919056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35528-942D-4CB1-8D40-DC5794D95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1845</Words>
  <Characters>10522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Минстрой УР</Company>
  <LinksUpToDate>false</LinksUpToDate>
  <CharactersWithSpaces>12343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Klekovkina_EG</dc:creator>
  <cp:lastModifiedBy>Proekt</cp:lastModifiedBy>
  <cp:revision>4</cp:revision>
  <cp:lastPrinted>2020-08-26T10:12:00Z</cp:lastPrinted>
  <dcterms:created xsi:type="dcterms:W3CDTF">2022-02-17T11:46:00Z</dcterms:created>
  <dcterms:modified xsi:type="dcterms:W3CDTF">2022-02-23T07:26:00Z</dcterms:modified>
</cp:coreProperties>
</file>